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9022C2" w14:paraId="25705F00" w14:textId="77777777">
        <w:tc>
          <w:tcPr>
            <w:tcW w:w="9788" w:type="dxa"/>
            <w:tcBorders>
              <w:top w:val="single" w:sz="4" w:space="0" w:color="000000"/>
              <w:left w:val="single" w:sz="4" w:space="0" w:color="000000"/>
              <w:bottom w:val="single" w:sz="4" w:space="0" w:color="000000"/>
              <w:right w:val="single" w:sz="4" w:space="0" w:color="000000"/>
            </w:tcBorders>
          </w:tcPr>
          <w:p w14:paraId="25705EF6" w14:textId="77777777" w:rsidR="00414B24" w:rsidRDefault="00414B24" w:rsidP="00E34E3A">
            <w:pPr>
              <w:spacing w:line="360" w:lineRule="auto"/>
              <w:jc w:val="center"/>
              <w:rPr>
                <w:b/>
                <w:sz w:val="18"/>
                <w:szCs w:val="18"/>
                <w:lang w:val="it-IT"/>
              </w:rPr>
            </w:pPr>
          </w:p>
          <w:p w14:paraId="25705EF7" w14:textId="77777777" w:rsidR="00AC7C70" w:rsidRDefault="000A6FBB" w:rsidP="00E34E3A">
            <w:pPr>
              <w:spacing w:line="360" w:lineRule="auto"/>
              <w:jc w:val="center"/>
              <w:rPr>
                <w:b/>
                <w:lang w:val="it-IT"/>
              </w:rPr>
            </w:pPr>
            <w:r w:rsidRPr="0097363E">
              <w:rPr>
                <w:b/>
                <w:lang w:val="it-IT"/>
              </w:rPr>
              <w:t>Allegato A1</w:t>
            </w:r>
            <w:r w:rsidR="004774E0" w:rsidRPr="0097363E">
              <w:rPr>
                <w:b/>
                <w:lang w:val="it-IT"/>
              </w:rPr>
              <w:t xml:space="preserve"> </w:t>
            </w:r>
            <w:r w:rsidR="006E1ED7" w:rsidRPr="0097363E">
              <w:rPr>
                <w:b/>
                <w:lang w:val="it-IT"/>
              </w:rPr>
              <w:t>ter</w:t>
            </w:r>
            <w:r w:rsidR="006C3A27" w:rsidRPr="0097363E">
              <w:rPr>
                <w:rStyle w:val="Rimandonotadichiusura"/>
                <w:b/>
                <w:bCs/>
                <w:lang w:val="it-IT"/>
              </w:rPr>
              <w:endnoteReference w:id="1"/>
            </w:r>
          </w:p>
          <w:p w14:paraId="25705EF8" w14:textId="77777777" w:rsidR="000A6FBB" w:rsidRPr="0097363E" w:rsidRDefault="003737E8" w:rsidP="00E34E3A">
            <w:pPr>
              <w:spacing w:line="360" w:lineRule="auto"/>
              <w:jc w:val="center"/>
              <w:rPr>
                <w:b/>
                <w:lang w:val="it-IT"/>
              </w:rPr>
            </w:pPr>
            <w:r w:rsidRPr="0097363E">
              <w:rPr>
                <w:b/>
                <w:lang w:val="it-IT"/>
              </w:rPr>
              <w:t>Dichiarazioni</w:t>
            </w:r>
            <w:r w:rsidR="00AB3855" w:rsidRPr="0097363E">
              <w:rPr>
                <w:b/>
                <w:lang w:val="it-IT"/>
              </w:rPr>
              <w:t xml:space="preserve"> </w:t>
            </w:r>
            <w:r w:rsidR="00AA6AA6" w:rsidRPr="0097363E">
              <w:rPr>
                <w:b/>
                <w:lang w:val="it-IT"/>
              </w:rPr>
              <w:t>dell’</w:t>
            </w:r>
            <w:r w:rsidRPr="0097363E">
              <w:rPr>
                <w:b/>
                <w:lang w:val="it-IT"/>
              </w:rPr>
              <w:t>impresa ausiliaria</w:t>
            </w:r>
          </w:p>
          <w:p w14:paraId="25705EF9" w14:textId="77777777" w:rsidR="00414B24" w:rsidRPr="000E5CD8" w:rsidRDefault="00414B24" w:rsidP="00E34E3A">
            <w:pPr>
              <w:spacing w:line="360" w:lineRule="auto"/>
              <w:jc w:val="center"/>
              <w:rPr>
                <w:b/>
                <w:sz w:val="18"/>
                <w:szCs w:val="18"/>
                <w:lang w:val="it-IT"/>
              </w:rPr>
            </w:pPr>
          </w:p>
          <w:p w14:paraId="25705EFA" w14:textId="41B6ACB6" w:rsidR="005B1523" w:rsidRPr="000E5CD8" w:rsidRDefault="005B1523" w:rsidP="001810F6">
            <w:pPr>
              <w:pStyle w:val="Rientrocorpodeltesto31"/>
              <w:spacing w:after="0" w:line="360" w:lineRule="auto"/>
              <w:ind w:left="289"/>
              <w:jc w:val="both"/>
              <w:rPr>
                <w:b/>
                <w:bCs/>
                <w:i/>
                <w:sz w:val="18"/>
                <w:szCs w:val="18"/>
                <w:lang w:val="it-IT"/>
              </w:rPr>
            </w:pPr>
            <w:r w:rsidRPr="000E5CD8">
              <w:rPr>
                <w:b/>
                <w:bCs/>
                <w:i/>
                <w:sz w:val="18"/>
                <w:szCs w:val="18"/>
                <w:lang w:val="it-IT"/>
              </w:rPr>
              <w:t>[N.B. Il presente allegato deve essere compilato</w:t>
            </w:r>
            <w:r w:rsidR="001810F6" w:rsidRPr="000E5CD8">
              <w:rPr>
                <w:b/>
                <w:bCs/>
                <w:i/>
                <w:sz w:val="18"/>
                <w:szCs w:val="18"/>
                <w:lang w:val="it-IT"/>
              </w:rPr>
              <w:t xml:space="preserve"> </w:t>
            </w:r>
            <w:r w:rsidRPr="000E5CD8">
              <w:rPr>
                <w:b/>
                <w:bCs/>
                <w:i/>
                <w:sz w:val="18"/>
                <w:szCs w:val="18"/>
                <w:lang w:val="it-IT"/>
              </w:rPr>
              <w:t xml:space="preserve">dalle imprese ausiliarie nel caso in cui l’operatore economico faccia ricorso all’istituto dell’avvalimento a norma </w:t>
            </w:r>
            <w:r w:rsidR="001810F6" w:rsidRPr="000E5CD8">
              <w:rPr>
                <w:b/>
                <w:bCs/>
                <w:i/>
                <w:iCs/>
                <w:sz w:val="18"/>
                <w:szCs w:val="18"/>
                <w:lang w:val="it-IT"/>
              </w:rPr>
              <w:t xml:space="preserve">dell’art. 89 </w:t>
            </w:r>
            <w:proofErr w:type="spellStart"/>
            <w:r w:rsidR="001810F6" w:rsidRPr="000E5CD8">
              <w:rPr>
                <w:b/>
                <w:bCs/>
                <w:i/>
                <w:iCs/>
                <w:sz w:val="18"/>
                <w:szCs w:val="18"/>
                <w:lang w:val="it-IT"/>
              </w:rPr>
              <w:t>D.Lgs.</w:t>
            </w:r>
            <w:proofErr w:type="spellEnd"/>
            <w:r w:rsidR="001810F6" w:rsidRPr="000E5CD8">
              <w:rPr>
                <w:b/>
                <w:bCs/>
                <w:i/>
                <w:iCs/>
                <w:sz w:val="18"/>
                <w:szCs w:val="18"/>
                <w:lang w:val="it-IT"/>
              </w:rPr>
              <w:t xml:space="preserve"> 50/2016 </w:t>
            </w:r>
            <w:r w:rsidR="001810F6" w:rsidRPr="000E5CD8">
              <w:rPr>
                <w:b/>
                <w:bCs/>
                <w:i/>
                <w:sz w:val="18"/>
                <w:szCs w:val="18"/>
                <w:lang w:val="it-IT"/>
              </w:rPr>
              <w:t>e a norma de</w:t>
            </w:r>
            <w:r w:rsidR="0044171F">
              <w:rPr>
                <w:b/>
                <w:bCs/>
                <w:i/>
                <w:sz w:val="18"/>
                <w:szCs w:val="18"/>
                <w:lang w:val="it-IT"/>
              </w:rPr>
              <w:t>ll’</w:t>
            </w:r>
            <w:r w:rsidR="001810F6" w:rsidRPr="000E5CD8">
              <w:rPr>
                <w:b/>
                <w:bCs/>
                <w:i/>
                <w:sz w:val="18"/>
                <w:szCs w:val="18"/>
                <w:lang w:val="it-IT"/>
              </w:rPr>
              <w:t>art. 186-bis L.F.</w:t>
            </w:r>
            <w:r w:rsidRPr="000E5CD8">
              <w:rPr>
                <w:b/>
                <w:bCs/>
                <w:i/>
                <w:sz w:val="18"/>
                <w:szCs w:val="18"/>
                <w:lang w:val="it-IT"/>
              </w:rPr>
              <w:t>]</w:t>
            </w:r>
          </w:p>
          <w:p w14:paraId="25705EFB" w14:textId="77777777" w:rsidR="005B1523" w:rsidRPr="000E5CD8" w:rsidRDefault="005B1523">
            <w:pPr>
              <w:pStyle w:val="Rientrocorpodeltesto21"/>
              <w:spacing w:after="0" w:line="360" w:lineRule="auto"/>
              <w:ind w:left="1440" w:hanging="1440"/>
              <w:jc w:val="center"/>
              <w:rPr>
                <w:b/>
                <w:bCs/>
                <w:sz w:val="18"/>
                <w:szCs w:val="18"/>
                <w:lang w:val="it-IT"/>
              </w:rPr>
            </w:pPr>
          </w:p>
          <w:p w14:paraId="25705EFC" w14:textId="144B0637" w:rsidR="00EC0A9B" w:rsidRPr="00F92352" w:rsidRDefault="00EC0A9B" w:rsidP="00F92352">
            <w:pPr>
              <w:pStyle w:val="Rientrocorpodeltesto31"/>
              <w:spacing w:after="0" w:line="360" w:lineRule="auto"/>
              <w:rPr>
                <w:b/>
                <w:sz w:val="18"/>
                <w:szCs w:val="18"/>
                <w:lang w:val="it-IT"/>
              </w:rPr>
            </w:pPr>
            <w:r w:rsidRPr="0097363E">
              <w:rPr>
                <w:b/>
                <w:bCs/>
                <w:sz w:val="20"/>
                <w:szCs w:val="20"/>
                <w:lang w:val="it-IT"/>
              </w:rPr>
              <w:t xml:space="preserve">Codice GARA: </w:t>
            </w:r>
            <w:r w:rsidR="00F92352" w:rsidRPr="00ED782D">
              <w:rPr>
                <w:b/>
                <w:sz w:val="20"/>
                <w:szCs w:val="20"/>
                <w:lang w:val="it-IT"/>
              </w:rPr>
              <w:t>8144927 - 2021</w:t>
            </w:r>
          </w:p>
          <w:p w14:paraId="25705EFD" w14:textId="5F44286D" w:rsidR="00996D49" w:rsidRPr="0097363E" w:rsidRDefault="000A6FBB">
            <w:pPr>
              <w:pStyle w:val="Rientrocorpodeltesto31"/>
              <w:spacing w:after="0" w:line="360" w:lineRule="auto"/>
              <w:jc w:val="both"/>
              <w:rPr>
                <w:sz w:val="20"/>
                <w:szCs w:val="20"/>
                <w:lang w:val="it-IT"/>
              </w:rPr>
            </w:pPr>
            <w:r w:rsidRPr="0097363E">
              <w:rPr>
                <w:b/>
                <w:bCs/>
                <w:sz w:val="20"/>
                <w:szCs w:val="20"/>
                <w:lang w:val="it-IT"/>
              </w:rPr>
              <w:t xml:space="preserve">Codice CIG: </w:t>
            </w:r>
            <w:bookmarkStart w:id="0" w:name="_Hlk71553655"/>
            <w:r w:rsidR="00F92352" w:rsidRPr="00ED782D">
              <w:rPr>
                <w:b/>
                <w:bCs/>
                <w:sz w:val="20"/>
                <w:szCs w:val="20"/>
                <w:lang w:val="it-IT" w:eastAsia="it-IT"/>
              </w:rPr>
              <w:t>8746492986</w:t>
            </w:r>
            <w:bookmarkEnd w:id="0"/>
          </w:p>
          <w:p w14:paraId="25705EFF" w14:textId="580E8FFC" w:rsidR="000A6FBB" w:rsidRPr="000E5CD8" w:rsidRDefault="00017B87" w:rsidP="002E2187">
            <w:pPr>
              <w:pStyle w:val="sche22"/>
              <w:spacing w:line="360" w:lineRule="auto"/>
              <w:rPr>
                <w:rFonts w:ascii="Arial" w:hAnsi="Arial" w:cs="Arial"/>
                <w:color w:val="0000FF"/>
                <w:sz w:val="18"/>
                <w:szCs w:val="18"/>
                <w:lang w:val="it-IT"/>
              </w:rPr>
            </w:pPr>
            <w:r w:rsidRPr="000E5CD8">
              <w:rPr>
                <w:rFonts w:ascii="Arial" w:hAnsi="Arial"/>
                <w:bCs/>
                <w:iCs/>
                <w:color w:val="0000FF"/>
                <w:sz w:val="18"/>
                <w:szCs w:val="18"/>
                <w:lang w:val="it-IT"/>
              </w:rPr>
              <w:t xml:space="preserve">Version(e) </w:t>
            </w:r>
            <w:r w:rsidR="002D278A">
              <w:rPr>
                <w:rFonts w:ascii="Arial" w:hAnsi="Arial"/>
                <w:bCs/>
                <w:iCs/>
                <w:color w:val="0000FF"/>
                <w:sz w:val="18"/>
                <w:szCs w:val="18"/>
                <w:lang w:val="it-IT"/>
              </w:rPr>
              <w:t>0</w:t>
            </w:r>
            <w:r w:rsidR="00EC41FF">
              <w:rPr>
                <w:rFonts w:ascii="Arial" w:hAnsi="Arial"/>
                <w:bCs/>
                <w:iCs/>
                <w:color w:val="0000FF"/>
                <w:sz w:val="18"/>
                <w:szCs w:val="18"/>
                <w:lang w:val="it-IT"/>
              </w:rPr>
              <w:t>2</w:t>
            </w:r>
            <w:r w:rsidR="003032B4">
              <w:rPr>
                <w:rFonts w:ascii="Arial" w:hAnsi="Arial"/>
                <w:bCs/>
                <w:iCs/>
                <w:color w:val="0000FF"/>
                <w:sz w:val="18"/>
                <w:szCs w:val="18"/>
                <w:lang w:val="it-IT"/>
              </w:rPr>
              <w:t>/</w:t>
            </w:r>
            <w:r w:rsidRPr="000E5CD8">
              <w:rPr>
                <w:rFonts w:ascii="Arial" w:hAnsi="Arial"/>
                <w:bCs/>
                <w:iCs/>
                <w:color w:val="0000FF"/>
                <w:sz w:val="18"/>
                <w:szCs w:val="18"/>
                <w:lang w:val="it-IT"/>
              </w:rPr>
              <w:t>20</w:t>
            </w:r>
            <w:r w:rsidR="00051306">
              <w:rPr>
                <w:rFonts w:ascii="Arial" w:hAnsi="Arial"/>
                <w:bCs/>
                <w:iCs/>
                <w:color w:val="0000FF"/>
                <w:sz w:val="18"/>
                <w:szCs w:val="18"/>
                <w:lang w:val="it-IT"/>
              </w:rPr>
              <w:t>2</w:t>
            </w:r>
            <w:r w:rsidR="00EC41FF">
              <w:rPr>
                <w:rFonts w:ascii="Arial" w:hAnsi="Arial"/>
                <w:bCs/>
                <w:iCs/>
                <w:color w:val="0000FF"/>
                <w:sz w:val="18"/>
                <w:szCs w:val="18"/>
                <w:lang w:val="it-IT"/>
              </w:rPr>
              <w:t>1</w:t>
            </w:r>
          </w:p>
        </w:tc>
      </w:tr>
    </w:tbl>
    <w:p w14:paraId="25705F01" w14:textId="77777777" w:rsidR="00CD4724" w:rsidRPr="000E5CD8" w:rsidRDefault="00CD4724" w:rsidP="00A64718">
      <w:pPr>
        <w:pStyle w:val="Rientrocorpodeltesto21"/>
        <w:spacing w:after="0" w:line="360" w:lineRule="auto"/>
        <w:ind w:left="0"/>
        <w:jc w:val="both"/>
        <w:rPr>
          <w:b/>
          <w:bCs/>
          <w:i/>
          <w:iCs/>
          <w:sz w:val="18"/>
          <w:szCs w:val="18"/>
          <w:lang w:val="it-IT"/>
        </w:rPr>
      </w:pPr>
    </w:p>
    <w:p w14:paraId="25705F02" w14:textId="77777777" w:rsidR="000A6FBB" w:rsidRPr="000E5CD8" w:rsidRDefault="000A6FBB">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25705F03" w14:textId="77777777" w:rsidR="000A6FBB" w:rsidRPr="000E5CD8" w:rsidRDefault="006B6CF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0E5CD8">
        <w:rPr>
          <w:rFonts w:ascii="Arial" w:hAnsi="Arial" w:cs="Arial"/>
          <w:b/>
          <w:bCs/>
          <w:i/>
          <w:iCs/>
          <w:sz w:val="18"/>
          <w:szCs w:val="18"/>
          <w:lang w:val="it-IT"/>
        </w:rPr>
        <w:t>Sez. I</w:t>
      </w:r>
    </w:p>
    <w:p w14:paraId="25705F04" w14:textId="77777777" w:rsidR="000A6FBB" w:rsidRPr="000E5CD8" w:rsidRDefault="004774E0">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0E5CD8">
        <w:rPr>
          <w:rFonts w:ascii="Arial" w:hAnsi="Arial" w:cs="Arial"/>
          <w:b/>
          <w:bCs/>
          <w:i/>
          <w:iCs/>
          <w:sz w:val="18"/>
          <w:szCs w:val="18"/>
          <w:lang w:val="it-IT"/>
        </w:rPr>
        <w:t>DICHIARAZIONI OBBLIGATORIE DELL’AUSILIARIA IN CASO DI AVVALIMENTO</w:t>
      </w:r>
    </w:p>
    <w:p w14:paraId="25705F05" w14:textId="77777777" w:rsidR="00A64718" w:rsidRPr="000E5CD8" w:rsidRDefault="00657247" w:rsidP="00A6471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Pr>
          <w:rFonts w:ascii="Arial" w:hAnsi="Arial" w:cs="Arial"/>
          <w:b/>
          <w:bCs/>
          <w:i/>
          <w:iCs/>
          <w:sz w:val="18"/>
          <w:szCs w:val="18"/>
          <w:lang w:val="it-IT"/>
        </w:rPr>
        <w:t>Ai sensi dell’art. 89,</w:t>
      </w:r>
      <w:r w:rsidR="00A64718" w:rsidRPr="000E5CD8">
        <w:rPr>
          <w:rFonts w:ascii="Arial" w:hAnsi="Arial" w:cs="Arial"/>
          <w:b/>
          <w:bCs/>
          <w:i/>
          <w:iCs/>
          <w:sz w:val="18"/>
          <w:szCs w:val="18"/>
          <w:lang w:val="it-IT"/>
        </w:rPr>
        <w:t xml:space="preserve"> </w:t>
      </w:r>
      <w:proofErr w:type="spellStart"/>
      <w:r w:rsidR="00A64718" w:rsidRPr="000E5CD8">
        <w:rPr>
          <w:rFonts w:ascii="Arial" w:hAnsi="Arial" w:cs="Arial"/>
          <w:b/>
          <w:bCs/>
          <w:i/>
          <w:iCs/>
          <w:sz w:val="18"/>
          <w:szCs w:val="18"/>
          <w:lang w:val="it-IT"/>
        </w:rPr>
        <w:t>D.Lgs.</w:t>
      </w:r>
      <w:proofErr w:type="spellEnd"/>
      <w:r w:rsidR="00A64718" w:rsidRPr="000E5CD8">
        <w:rPr>
          <w:rFonts w:ascii="Arial" w:hAnsi="Arial" w:cs="Arial"/>
          <w:b/>
          <w:bCs/>
          <w:i/>
          <w:iCs/>
          <w:sz w:val="18"/>
          <w:szCs w:val="18"/>
          <w:lang w:val="it-IT"/>
        </w:rPr>
        <w:t xml:space="preserve"> 50/2016</w:t>
      </w:r>
    </w:p>
    <w:p w14:paraId="25705F06" w14:textId="77777777" w:rsidR="000A6FBB" w:rsidRPr="000E5CD8" w:rsidRDefault="004774E0" w:rsidP="00A6471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lang w:val="it-IT"/>
        </w:rPr>
      </w:pPr>
      <w:r w:rsidRPr="000E5CD8">
        <w:rPr>
          <w:rFonts w:ascii="Arial" w:hAnsi="Arial" w:cs="Arial"/>
          <w:b/>
          <w:bCs/>
          <w:i/>
          <w:iCs/>
          <w:sz w:val="18"/>
          <w:szCs w:val="18"/>
          <w:lang w:val="it-IT"/>
        </w:rPr>
        <w:t xml:space="preserve">Dichiarazioni rese </w:t>
      </w:r>
      <w:r w:rsidR="000A6FBB" w:rsidRPr="000E5CD8">
        <w:rPr>
          <w:rFonts w:ascii="Arial" w:hAnsi="Arial" w:cs="Arial"/>
          <w:b/>
          <w:bCs/>
          <w:i/>
          <w:iCs/>
          <w:sz w:val="18"/>
          <w:szCs w:val="18"/>
          <w:lang w:val="it-IT"/>
        </w:rPr>
        <w:t xml:space="preserve">ai sensi </w:t>
      </w:r>
      <w:r w:rsidR="00DD6B0E" w:rsidRPr="000E5CD8">
        <w:rPr>
          <w:rFonts w:ascii="Arial" w:hAnsi="Arial" w:cs="Arial"/>
          <w:b/>
          <w:bCs/>
          <w:i/>
          <w:iCs/>
          <w:sz w:val="18"/>
          <w:szCs w:val="18"/>
          <w:lang w:val="it-IT"/>
        </w:rPr>
        <w:t>della L. P. 22 ottobre 1993, n. 17</w:t>
      </w:r>
      <w:r w:rsidR="000A6FBB" w:rsidRPr="000E5CD8">
        <w:rPr>
          <w:color w:val="000000"/>
          <w:shd w:val="clear" w:color="auto" w:fill="FFFF00"/>
          <w:lang w:val="it-IT"/>
        </w:rPr>
        <w:t xml:space="preserve"> </w:t>
      </w:r>
    </w:p>
    <w:p w14:paraId="25705F07" w14:textId="77777777" w:rsidR="000A6FBB" w:rsidRPr="000E5CD8" w:rsidRDefault="000A6FBB">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25705F08" w14:textId="77777777" w:rsidR="000A6FBB" w:rsidRPr="000E5CD8" w:rsidRDefault="000A6FBB">
      <w:pPr>
        <w:pStyle w:val="sche22"/>
        <w:spacing w:line="360" w:lineRule="auto"/>
        <w:jc w:val="both"/>
        <w:rPr>
          <w:rFonts w:ascii="Arial" w:hAnsi="Arial" w:cs="Arial"/>
          <w:sz w:val="18"/>
          <w:szCs w:val="18"/>
          <w:lang w:val="it-IT"/>
        </w:rPr>
      </w:pPr>
    </w:p>
    <w:p w14:paraId="25705F09" w14:textId="77777777" w:rsidR="00045A5C" w:rsidRPr="000E5CD8" w:rsidRDefault="00045A5C" w:rsidP="00045A5C">
      <w:pPr>
        <w:pStyle w:val="Rientrocorpodeltesto31"/>
        <w:spacing w:after="0" w:line="360" w:lineRule="auto"/>
        <w:ind w:left="0"/>
        <w:jc w:val="both"/>
        <w:rPr>
          <w:b/>
          <w:bCs/>
          <w:sz w:val="18"/>
          <w:szCs w:val="18"/>
          <w:lang w:val="it-IT"/>
        </w:rPr>
      </w:pPr>
      <w:r w:rsidRPr="000E5CD8">
        <w:rPr>
          <w:b/>
          <w:bCs/>
          <w:sz w:val="18"/>
          <w:szCs w:val="18"/>
          <w:lang w:val="it-IT"/>
        </w:rPr>
        <w:t xml:space="preserve">ATTENZIONE: La persona che compila l'allegato A1 ter </w:t>
      </w:r>
      <w:r w:rsidRPr="000E5CD8">
        <w:rPr>
          <w:b/>
          <w:bCs/>
          <w:sz w:val="18"/>
          <w:szCs w:val="18"/>
          <w:u w:val="single"/>
          <w:lang w:val="it-IT"/>
        </w:rPr>
        <w:t>DEVE</w:t>
      </w:r>
      <w:r w:rsidRPr="000E5CD8">
        <w:rPr>
          <w:b/>
          <w:bCs/>
          <w:sz w:val="18"/>
          <w:szCs w:val="18"/>
          <w:lang w:val="it-IT"/>
        </w:rPr>
        <w:t xml:space="preserve"> essere la stessa che appone la firma digitale.</w:t>
      </w:r>
    </w:p>
    <w:p w14:paraId="25705F0A" w14:textId="77777777" w:rsidR="00045A5C" w:rsidRPr="000E5CD8" w:rsidRDefault="00045A5C" w:rsidP="00045A5C">
      <w:pPr>
        <w:pStyle w:val="Stile1"/>
        <w:spacing w:line="360" w:lineRule="auto"/>
        <w:rPr>
          <w:rFonts w:ascii="Arial" w:hAnsi="Arial" w:cs="Arial"/>
          <w:sz w:val="18"/>
          <w:szCs w:val="18"/>
          <w:lang w:val="it-IT"/>
        </w:rPr>
      </w:pPr>
    </w:p>
    <w:p w14:paraId="25705F0B" w14:textId="77777777" w:rsidR="00045A5C" w:rsidRPr="000E5CD8" w:rsidRDefault="00045A5C" w:rsidP="00045A5C">
      <w:pPr>
        <w:pStyle w:val="Stile1"/>
        <w:spacing w:line="480" w:lineRule="auto"/>
        <w:rPr>
          <w:rFonts w:ascii="Arial" w:hAnsi="Arial" w:cs="Arial"/>
          <w:sz w:val="18"/>
          <w:szCs w:val="18"/>
          <w:lang w:val="it-IT"/>
        </w:rPr>
      </w:pPr>
      <w:r w:rsidRPr="000E5CD8">
        <w:rPr>
          <w:rFonts w:ascii="Arial" w:hAnsi="Arial" w:cs="Arial"/>
          <w:sz w:val="18"/>
          <w:szCs w:val="18"/>
          <w:lang w:val="it-IT"/>
        </w:rPr>
        <w:t>Il/la sottoscritto/a</w:t>
      </w:r>
      <w:r w:rsidRPr="000E5CD8">
        <w:rPr>
          <w:rStyle w:val="Rimandonotadichiusura"/>
          <w:rFonts w:ascii="Arial" w:hAnsi="Arial" w:cs="Arial"/>
          <w:sz w:val="18"/>
          <w:szCs w:val="18"/>
          <w:lang w:val="it-IT"/>
        </w:rPr>
        <w:endnoteReference w:id="2"/>
      </w:r>
      <w:r w:rsidRPr="000E5CD8">
        <w:rPr>
          <w:rFonts w:ascii="Arial" w:hAnsi="Arial" w:cs="Arial"/>
          <w:sz w:val="18"/>
          <w:szCs w:val="18"/>
          <w:lang w:val="it-IT"/>
        </w:rPr>
        <w:t xml:space="preserve"> </w:t>
      </w:r>
      <w:r w:rsidRPr="000E5CD8">
        <w:rPr>
          <w:rFonts w:ascii="Arial" w:hAnsi="Arial" w:cs="Arial"/>
          <w:sz w:val="18"/>
          <w:szCs w:val="18"/>
          <w:lang w:val="it-IT"/>
        </w:rPr>
        <w:fldChar w:fldCharType="begin">
          <w:ffData>
            <w:name w:val="Testo8"/>
            <w:enabled/>
            <w:calcOnExit w:val="0"/>
            <w:textInput/>
          </w:ffData>
        </w:fldChar>
      </w:r>
      <w:bookmarkStart w:id="1" w:name="Testo8"/>
      <w:r w:rsidRPr="000E5CD8">
        <w:rPr>
          <w:rFonts w:ascii="Arial" w:hAnsi="Arial" w:cs="Arial"/>
          <w:sz w:val="18"/>
          <w:szCs w:val="18"/>
          <w:lang w:val="it-IT"/>
        </w:rPr>
        <w:instrText xml:space="preserve"> FORMTEXT </w:instrText>
      </w:r>
      <w:r w:rsidRPr="000E5CD8">
        <w:rPr>
          <w:rFonts w:ascii="Arial" w:hAnsi="Arial" w:cs="Arial"/>
          <w:sz w:val="18"/>
          <w:szCs w:val="18"/>
          <w:lang w:val="it-IT"/>
        </w:rPr>
      </w:r>
      <w:r w:rsidRPr="000E5CD8">
        <w:rPr>
          <w:rFonts w:ascii="Arial" w:hAnsi="Arial" w:cs="Arial"/>
          <w:sz w:val="18"/>
          <w:szCs w:val="18"/>
          <w:lang w:val="it-IT"/>
        </w:rPr>
        <w:fldChar w:fldCharType="separate"/>
      </w:r>
      <w:r w:rsidRPr="000E5CD8">
        <w:rPr>
          <w:rFonts w:ascii="Arial" w:hAnsi="Arial" w:cs="Arial"/>
          <w:noProof/>
          <w:sz w:val="18"/>
          <w:szCs w:val="18"/>
          <w:lang w:val="it-IT"/>
        </w:rPr>
        <w:t> </w:t>
      </w:r>
      <w:r w:rsidRPr="000E5CD8">
        <w:rPr>
          <w:rFonts w:ascii="Arial" w:hAnsi="Arial" w:cs="Arial"/>
          <w:noProof/>
          <w:sz w:val="18"/>
          <w:szCs w:val="18"/>
          <w:lang w:val="it-IT"/>
        </w:rPr>
        <w:t> </w:t>
      </w:r>
      <w:r w:rsidRPr="000E5CD8">
        <w:rPr>
          <w:rFonts w:ascii="Arial" w:hAnsi="Arial" w:cs="Arial"/>
          <w:noProof/>
          <w:sz w:val="18"/>
          <w:szCs w:val="18"/>
          <w:lang w:val="it-IT"/>
        </w:rPr>
        <w:t> </w:t>
      </w:r>
      <w:r w:rsidRPr="000E5CD8">
        <w:rPr>
          <w:rFonts w:ascii="Arial" w:hAnsi="Arial" w:cs="Arial"/>
          <w:noProof/>
          <w:sz w:val="18"/>
          <w:szCs w:val="18"/>
          <w:lang w:val="it-IT"/>
        </w:rPr>
        <w:t> </w:t>
      </w:r>
      <w:r w:rsidRPr="000E5CD8">
        <w:rPr>
          <w:rFonts w:ascii="Arial" w:hAnsi="Arial" w:cs="Arial"/>
          <w:noProof/>
          <w:sz w:val="18"/>
          <w:szCs w:val="18"/>
          <w:lang w:val="it-IT"/>
        </w:rPr>
        <w:t> </w:t>
      </w:r>
      <w:r w:rsidRPr="000E5CD8">
        <w:rPr>
          <w:rFonts w:ascii="Arial" w:hAnsi="Arial" w:cs="Arial"/>
          <w:sz w:val="18"/>
          <w:szCs w:val="18"/>
          <w:lang w:val="it-IT"/>
        </w:rPr>
        <w:fldChar w:fldCharType="end"/>
      </w:r>
      <w:bookmarkEnd w:id="1"/>
      <w:r w:rsidRPr="000E5CD8">
        <w:rPr>
          <w:rFonts w:ascii="Arial" w:hAnsi="Arial" w:cs="Arial"/>
          <w:sz w:val="18"/>
          <w:szCs w:val="18"/>
          <w:lang w:val="it-IT"/>
        </w:rPr>
        <w:t>,</w:t>
      </w:r>
    </w:p>
    <w:p w14:paraId="25705F0C"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C.F. </w:t>
      </w:r>
      <w:r w:rsidRPr="000E5CD8">
        <w:rPr>
          <w:sz w:val="18"/>
          <w:szCs w:val="18"/>
          <w:lang w:val="it-IT"/>
        </w:rPr>
        <w:fldChar w:fldCharType="begin">
          <w:ffData>
            <w:name w:val="Testo57"/>
            <w:enabled/>
            <w:calcOnExit w:val="0"/>
            <w:textInput/>
          </w:ffData>
        </w:fldChar>
      </w:r>
      <w:bookmarkStart w:id="2" w:name="Testo57"/>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2"/>
    </w:p>
    <w:p w14:paraId="25705F0D"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nato/a </w:t>
      </w:r>
      <w:proofErr w:type="spellStart"/>
      <w:r w:rsidRPr="000E5CD8">
        <w:rPr>
          <w:sz w:val="18"/>
          <w:szCs w:val="18"/>
          <w:lang w:val="it-IT"/>
        </w:rPr>
        <w:t>a</w:t>
      </w:r>
      <w:proofErr w:type="spellEnd"/>
      <w:r w:rsidRPr="000E5CD8">
        <w:rPr>
          <w:sz w:val="18"/>
          <w:szCs w:val="18"/>
          <w:lang w:val="it-IT"/>
        </w:rPr>
        <w:t xml:space="preserve">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(prov.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Stato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il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p>
    <w:p w14:paraId="25705F0E"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residente nel Comune di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w:t>
      </w:r>
      <w:smartTag w:uri="urn:schemas-microsoft-com:office:smarttags" w:element="PersonName">
        <w:r w:rsidRPr="000E5CD8">
          <w:rPr>
            <w:sz w:val="18"/>
            <w:szCs w:val="18"/>
            <w:lang w:val="it-IT"/>
          </w:rPr>
          <w:t>CAP</w:t>
        </w:r>
      </w:smartTag>
      <w:r w:rsidRPr="000E5CD8">
        <w:rPr>
          <w:sz w:val="18"/>
          <w:szCs w:val="18"/>
          <w:lang w:val="it-IT"/>
        </w:rPr>
        <w:t xml:space="preserve">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prov.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Stato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0F"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via/piazza, ecc.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10" w14:textId="77777777" w:rsidR="00045A5C" w:rsidRDefault="00045A5C" w:rsidP="00045A5C">
      <w:pPr>
        <w:spacing w:line="480" w:lineRule="auto"/>
        <w:jc w:val="both"/>
        <w:rPr>
          <w:sz w:val="18"/>
          <w:szCs w:val="18"/>
          <w:lang w:val="it-IT"/>
        </w:rPr>
      </w:pPr>
      <w:r w:rsidRPr="000E5CD8">
        <w:rPr>
          <w:sz w:val="18"/>
          <w:szCs w:val="18"/>
          <w:lang w:val="it-IT"/>
        </w:rPr>
        <w:t xml:space="preserve">in qualità di </w:t>
      </w:r>
    </w:p>
    <w:bookmarkStart w:id="3" w:name="_Hlk507427473"/>
    <w:p w14:paraId="25705F11" w14:textId="77777777" w:rsidR="002A6896" w:rsidRPr="002A6896" w:rsidRDefault="002A6896" w:rsidP="002A6896">
      <w:pPr>
        <w:pStyle w:val="sche3"/>
        <w:tabs>
          <w:tab w:val="left" w:pos="567"/>
        </w:tabs>
        <w:spacing w:line="480" w:lineRule="auto"/>
        <w:rPr>
          <w:b/>
          <w:bCs/>
          <w:sz w:val="18"/>
          <w:szCs w:val="18"/>
          <w:lang w:val="it-IT"/>
        </w:rPr>
      </w:pPr>
      <w:r w:rsidRPr="00823FF4">
        <w:rPr>
          <w:sz w:val="18"/>
          <w:szCs w:val="18"/>
          <w:lang w:val="it-IT"/>
        </w:rPr>
        <w:fldChar w:fldCharType="begin">
          <w:ffData>
            <w:name w:val="Controllo2"/>
            <w:enabled/>
            <w:calcOnExit w:val="0"/>
            <w:checkBox>
              <w:sizeAuto/>
              <w:default w:val="0"/>
              <w:checked w:val="0"/>
            </w:checkBox>
          </w:ffData>
        </w:fldChar>
      </w:r>
      <w:r w:rsidRPr="00823FF4">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823FF4">
        <w:rPr>
          <w:sz w:val="18"/>
          <w:szCs w:val="18"/>
          <w:lang w:val="it-IT"/>
        </w:rPr>
        <w:fldChar w:fldCharType="end"/>
      </w:r>
      <w:r w:rsidRPr="00823FF4">
        <w:rPr>
          <w:sz w:val="18"/>
          <w:szCs w:val="18"/>
          <w:lang w:val="it-IT"/>
        </w:rPr>
        <w:t xml:space="preserve"> legale rappresentante/titolare    </w:t>
      </w:r>
      <w:r w:rsidRPr="00823FF4">
        <w:rPr>
          <w:sz w:val="18"/>
          <w:szCs w:val="18"/>
          <w:lang w:val="it-IT"/>
        </w:rPr>
        <w:fldChar w:fldCharType="begin">
          <w:ffData>
            <w:name w:val="Controllo2"/>
            <w:enabled/>
            <w:calcOnExit w:val="0"/>
            <w:checkBox>
              <w:sizeAuto/>
              <w:default w:val="0"/>
              <w:checked w:val="0"/>
            </w:checkBox>
          </w:ffData>
        </w:fldChar>
      </w:r>
      <w:r w:rsidRPr="00823FF4">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823FF4">
        <w:rPr>
          <w:sz w:val="18"/>
          <w:szCs w:val="18"/>
          <w:lang w:val="it-IT"/>
        </w:rPr>
        <w:fldChar w:fldCharType="end"/>
      </w:r>
      <w:r w:rsidRPr="00823FF4">
        <w:rPr>
          <w:sz w:val="18"/>
          <w:szCs w:val="18"/>
          <w:lang w:val="it-IT"/>
        </w:rPr>
        <w:t xml:space="preserve">  procuratore generale    </w:t>
      </w:r>
      <w:r w:rsidRPr="00823FF4">
        <w:rPr>
          <w:sz w:val="18"/>
          <w:szCs w:val="18"/>
          <w:lang w:val="it-IT"/>
        </w:rPr>
        <w:fldChar w:fldCharType="begin">
          <w:ffData>
            <w:name w:val="Controllo2"/>
            <w:enabled/>
            <w:calcOnExit w:val="0"/>
            <w:checkBox>
              <w:sizeAuto/>
              <w:default w:val="0"/>
              <w:checked w:val="0"/>
            </w:checkBox>
          </w:ffData>
        </w:fldChar>
      </w:r>
      <w:r w:rsidRPr="00823FF4">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823FF4">
        <w:rPr>
          <w:sz w:val="18"/>
          <w:szCs w:val="18"/>
          <w:lang w:val="it-IT"/>
        </w:rPr>
        <w:fldChar w:fldCharType="end"/>
      </w:r>
      <w:r w:rsidRPr="00823FF4">
        <w:rPr>
          <w:sz w:val="18"/>
          <w:szCs w:val="18"/>
          <w:lang w:val="it-IT"/>
        </w:rPr>
        <w:t xml:space="preserve"> procuratore speciale</w:t>
      </w:r>
    </w:p>
    <w:bookmarkEnd w:id="3"/>
    <w:p w14:paraId="25705F12" w14:textId="77777777" w:rsidR="00045A5C" w:rsidRPr="000E5CD8" w:rsidRDefault="00045A5C" w:rsidP="00045A5C">
      <w:pPr>
        <w:spacing w:line="480" w:lineRule="auto"/>
        <w:jc w:val="both"/>
        <w:rPr>
          <w:sz w:val="18"/>
          <w:szCs w:val="18"/>
          <w:lang w:val="it-IT"/>
        </w:rPr>
      </w:pPr>
      <w:proofErr w:type="gramStart"/>
      <w:r w:rsidRPr="000E5CD8">
        <w:rPr>
          <w:sz w:val="18"/>
          <w:szCs w:val="18"/>
          <w:lang w:val="it-IT"/>
        </w:rPr>
        <w:t>dell’ impresa</w:t>
      </w:r>
      <w:proofErr w:type="gramEnd"/>
      <w:r w:rsidRPr="000E5CD8">
        <w:rPr>
          <w:sz w:val="18"/>
          <w:szCs w:val="18"/>
          <w:lang w:val="it-IT"/>
        </w:rPr>
        <w:t xml:space="preserve">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p>
    <w:p w14:paraId="25705F13"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Partita IVA: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it-IT"/>
        </w:rPr>
        <w:t>;</w:t>
      </w:r>
    </w:p>
    <w:p w14:paraId="25705F14"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Codice Fiscale: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it-IT"/>
        </w:rPr>
        <w:t>;</w:t>
      </w:r>
    </w:p>
    <w:p w14:paraId="25705F15"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con sede legale nel Comune di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w:t>
      </w:r>
      <w:smartTag w:uri="urn:schemas-microsoft-com:office:smarttags" w:element="PersonName">
        <w:r w:rsidRPr="000E5CD8">
          <w:rPr>
            <w:sz w:val="18"/>
            <w:szCs w:val="18"/>
            <w:lang w:val="it-IT"/>
          </w:rPr>
          <w:t>CAP</w:t>
        </w:r>
      </w:smartTag>
      <w:r w:rsidRPr="000E5CD8">
        <w:rPr>
          <w:sz w:val="18"/>
          <w:szCs w:val="18"/>
          <w:lang w:val="it-IT"/>
        </w:rPr>
        <w:t xml:space="preserve">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it-IT"/>
        </w:rPr>
        <w:t>, prov.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Stato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16"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via/piazza, ecc.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17"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Indirizzo e-mail: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18"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Indirizzo di posta elettronica certificata (PEC): </w:t>
      </w:r>
      <w:r w:rsidRPr="000E5CD8">
        <w:rPr>
          <w:sz w:val="18"/>
          <w:szCs w:val="18"/>
          <w:lang w:val="it-IT"/>
        </w:rPr>
        <w:fldChar w:fldCharType="begin">
          <w:ffData>
            <w:name w:val="Testo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19"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Numero telefono: </w:t>
      </w:r>
      <w:r w:rsidRPr="000E5CD8">
        <w:rPr>
          <w:sz w:val="18"/>
          <w:szCs w:val="18"/>
          <w:lang w:val="it-IT"/>
        </w:rPr>
        <w:fldChar w:fldCharType="begin">
          <w:ffData>
            <w:name w:val="Testo9"/>
            <w:enabled/>
            <w:calcOnExit w:val="0"/>
            <w:textInput/>
          </w:ffData>
        </w:fldChar>
      </w:r>
      <w:bookmarkStart w:id="4" w:name="Testo9"/>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4"/>
      <w:r w:rsidRPr="000E5CD8">
        <w:rPr>
          <w:sz w:val="18"/>
          <w:szCs w:val="18"/>
          <w:lang w:val="it-IT"/>
        </w:rPr>
        <w:t>;</w:t>
      </w:r>
    </w:p>
    <w:p w14:paraId="25705F1A" w14:textId="77777777" w:rsidR="00045A5C" w:rsidRPr="000E5CD8" w:rsidRDefault="00045A5C" w:rsidP="00045A5C">
      <w:pPr>
        <w:spacing w:line="480" w:lineRule="auto"/>
        <w:jc w:val="both"/>
        <w:rPr>
          <w:sz w:val="18"/>
          <w:szCs w:val="18"/>
          <w:lang w:val="it-IT"/>
        </w:rPr>
      </w:pPr>
      <w:r w:rsidRPr="000E5CD8">
        <w:rPr>
          <w:sz w:val="18"/>
          <w:szCs w:val="18"/>
          <w:lang w:val="it-IT"/>
        </w:rPr>
        <w:t xml:space="preserve">Fax: </w:t>
      </w:r>
      <w:r w:rsidRPr="000E5CD8">
        <w:rPr>
          <w:sz w:val="18"/>
          <w:szCs w:val="18"/>
          <w:lang w:val="it-IT"/>
        </w:rPr>
        <w:fldChar w:fldCharType="begin">
          <w:ffData>
            <w:name w:val="Testo10"/>
            <w:enabled/>
            <w:calcOnExit w:val="0"/>
            <w:textInput/>
          </w:ffData>
        </w:fldChar>
      </w:r>
      <w:bookmarkStart w:id="5" w:name="Testo10"/>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5"/>
      <w:r w:rsidRPr="000E5CD8">
        <w:rPr>
          <w:sz w:val="18"/>
          <w:szCs w:val="18"/>
          <w:lang w:val="it-IT"/>
        </w:rPr>
        <w:t>;</w:t>
      </w:r>
    </w:p>
    <w:p w14:paraId="25705F1B" w14:textId="77777777" w:rsidR="00045A5C" w:rsidRPr="000E5CD8" w:rsidRDefault="00045A5C" w:rsidP="00045A5C">
      <w:pPr>
        <w:spacing w:line="360" w:lineRule="auto"/>
        <w:jc w:val="both"/>
        <w:rPr>
          <w:sz w:val="18"/>
          <w:szCs w:val="18"/>
          <w:lang w:val="it-IT"/>
        </w:rPr>
      </w:pPr>
    </w:p>
    <w:p w14:paraId="25705F1C" w14:textId="77777777" w:rsidR="00045A5C" w:rsidRPr="000E5CD8" w:rsidRDefault="00045A5C" w:rsidP="00045A5C">
      <w:pPr>
        <w:pStyle w:val="NormaleWeb"/>
        <w:spacing w:after="0" w:line="360" w:lineRule="auto"/>
        <w:jc w:val="both"/>
        <w:rPr>
          <w:rFonts w:ascii="Arial" w:hAnsi="Arial" w:cs="Arial"/>
          <w:sz w:val="18"/>
          <w:szCs w:val="18"/>
          <w:lang w:eastAsia="ar-SA"/>
        </w:rPr>
      </w:pPr>
      <w:r w:rsidRPr="000E5CD8">
        <w:rPr>
          <w:rFonts w:ascii="Arial" w:hAnsi="Arial" w:cs="Arial"/>
          <w:sz w:val="18"/>
          <w:szCs w:val="18"/>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5CD8">
        <w:rPr>
          <w:rFonts w:ascii="Arial" w:hAnsi="Arial" w:cs="Arial"/>
          <w:sz w:val="18"/>
          <w:szCs w:val="18"/>
          <w:lang w:eastAsia="ar-SA"/>
        </w:rPr>
        <w:t>D.Lgs.</w:t>
      </w:r>
      <w:proofErr w:type="spellEnd"/>
      <w:r w:rsidRPr="000E5CD8">
        <w:rPr>
          <w:rFonts w:ascii="Arial" w:hAnsi="Arial" w:cs="Arial"/>
          <w:sz w:val="18"/>
          <w:szCs w:val="18"/>
          <w:lang w:eastAsia="ar-SA"/>
        </w:rPr>
        <w:t xml:space="preserve"> 50/2016 e della normativa vigente in materia, con la presente</w:t>
      </w:r>
    </w:p>
    <w:p w14:paraId="25705F1D" w14:textId="77777777" w:rsidR="00045A5C" w:rsidRPr="000E5CD8" w:rsidRDefault="00045A5C" w:rsidP="00045A5C">
      <w:pPr>
        <w:pStyle w:val="sche22"/>
        <w:spacing w:line="360" w:lineRule="auto"/>
        <w:jc w:val="both"/>
        <w:rPr>
          <w:rFonts w:ascii="Arial" w:hAnsi="Arial" w:cs="Arial"/>
          <w:sz w:val="18"/>
          <w:szCs w:val="18"/>
          <w:lang w:val="it-IT"/>
        </w:rPr>
      </w:pPr>
    </w:p>
    <w:p w14:paraId="25705F1E" w14:textId="77777777" w:rsidR="00045A5C" w:rsidRPr="000E5CD8" w:rsidRDefault="00045A5C" w:rsidP="00045A5C">
      <w:pPr>
        <w:pStyle w:val="sche3"/>
        <w:autoSpaceDE/>
        <w:spacing w:line="360" w:lineRule="auto"/>
        <w:jc w:val="center"/>
        <w:rPr>
          <w:b/>
          <w:bCs/>
          <w:sz w:val="18"/>
          <w:szCs w:val="18"/>
          <w:lang w:val="it-IT"/>
        </w:rPr>
      </w:pPr>
      <w:r w:rsidRPr="000E5CD8">
        <w:rPr>
          <w:b/>
          <w:bCs/>
          <w:sz w:val="18"/>
          <w:szCs w:val="18"/>
          <w:lang w:val="it-IT"/>
        </w:rPr>
        <w:t>DICHIARA</w:t>
      </w:r>
    </w:p>
    <w:p w14:paraId="25705F1F" w14:textId="77777777" w:rsidR="00045A5C" w:rsidRPr="00823FF4" w:rsidRDefault="00657BD7" w:rsidP="00657BD7">
      <w:pPr>
        <w:autoSpaceDE w:val="0"/>
        <w:spacing w:line="480" w:lineRule="auto"/>
        <w:jc w:val="both"/>
        <w:rPr>
          <w:b/>
          <w:bCs/>
          <w:sz w:val="18"/>
          <w:szCs w:val="18"/>
          <w:lang w:val="it-IT"/>
        </w:rPr>
      </w:pPr>
      <w:bookmarkStart w:id="6" w:name="_Hlk507427493"/>
      <w:r w:rsidRPr="00823FF4">
        <w:rPr>
          <w:b/>
          <w:bCs/>
          <w:sz w:val="18"/>
          <w:szCs w:val="18"/>
          <w:lang w:val="it-IT"/>
        </w:rPr>
        <w:t xml:space="preserve">di essere in possesso dei poteri necessari per impegnare la suddetta impresa e sottoscrivere il presente documento e/o eventuali ulteriori documenti correlati alla procedura in oggetto, e </w:t>
      </w:r>
    </w:p>
    <w:bookmarkStart w:id="7" w:name="Controllo59"/>
    <w:bookmarkEnd w:id="6"/>
    <w:p w14:paraId="25705F20" w14:textId="77777777" w:rsidR="00045A5C" w:rsidRPr="00657BD7" w:rsidRDefault="00045A5C" w:rsidP="00657BD7">
      <w:pPr>
        <w:autoSpaceDE w:val="0"/>
        <w:spacing w:line="480" w:lineRule="auto"/>
        <w:ind w:left="426" w:hanging="426"/>
        <w:jc w:val="both"/>
        <w:rPr>
          <w:sz w:val="18"/>
          <w:szCs w:val="18"/>
          <w:lang w:val="it-IT"/>
        </w:rPr>
      </w:pPr>
      <w:r w:rsidRPr="00823FF4">
        <w:rPr>
          <w:sz w:val="18"/>
          <w:szCs w:val="18"/>
          <w:lang w:val="it-IT"/>
        </w:rPr>
        <w:fldChar w:fldCharType="begin">
          <w:ffData>
            <w:name w:val="Controllo59"/>
            <w:enabled/>
            <w:calcOnExit w:val="0"/>
            <w:checkBox>
              <w:sizeAuto/>
              <w:default w:val="0"/>
              <w:checked w:val="0"/>
            </w:checkBox>
          </w:ffData>
        </w:fldChar>
      </w:r>
      <w:r w:rsidRPr="00823FF4">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823FF4">
        <w:rPr>
          <w:sz w:val="18"/>
          <w:szCs w:val="18"/>
          <w:lang w:val="it-IT"/>
        </w:rPr>
        <w:fldChar w:fldCharType="end"/>
      </w:r>
      <w:bookmarkEnd w:id="7"/>
      <w:r w:rsidRPr="00823FF4">
        <w:rPr>
          <w:sz w:val="18"/>
          <w:szCs w:val="18"/>
          <w:lang w:val="it-IT"/>
        </w:rPr>
        <w:tab/>
        <w:t>(nel caso di impresa con sede in Italia) di essere iscritta presso la Camera di Commercio, Industria, Artigianato</w:t>
      </w:r>
      <w:r w:rsidRPr="000E5CD8">
        <w:rPr>
          <w:sz w:val="18"/>
          <w:szCs w:val="18"/>
          <w:lang w:val="it-IT"/>
        </w:rPr>
        <w:t xml:space="preserve"> e Agricoltura di </w:t>
      </w:r>
      <w:r w:rsidRPr="000E5CD8">
        <w:rPr>
          <w:sz w:val="18"/>
          <w:szCs w:val="18"/>
          <w:lang w:val="it-IT"/>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it-IT"/>
        </w:rPr>
        <w:t xml:space="preserve">  (</w:t>
      </w:r>
      <w:r w:rsidRPr="000E5CD8">
        <w:rPr>
          <w:sz w:val="18"/>
          <w:szCs w:val="18"/>
          <w:lang w:val="it-IT"/>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it-IT"/>
        </w:rPr>
        <w:t>) per l'attività (</w:t>
      </w:r>
      <w:r w:rsidRPr="000E5CD8">
        <w:rPr>
          <w:sz w:val="18"/>
          <w:szCs w:val="18"/>
          <w:lang w:val="it-IT"/>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it-IT"/>
        </w:rPr>
        <w:t>) coincidente con quell</w:t>
      </w:r>
      <w:r w:rsidR="00657BD7">
        <w:rPr>
          <w:sz w:val="18"/>
          <w:szCs w:val="18"/>
          <w:lang w:val="it-IT"/>
        </w:rPr>
        <w:t>a oggetto del presente appalto;</w:t>
      </w:r>
    </w:p>
    <w:p w14:paraId="25705F21" w14:textId="77777777" w:rsidR="00045A5C" w:rsidRPr="00657BD7" w:rsidRDefault="00045A5C" w:rsidP="00657BD7">
      <w:pPr>
        <w:autoSpaceDE w:val="0"/>
        <w:spacing w:line="480" w:lineRule="auto"/>
        <w:ind w:left="426" w:hanging="426"/>
        <w:jc w:val="both"/>
        <w:rPr>
          <w:sz w:val="18"/>
          <w:szCs w:val="18"/>
          <w:lang w:val="it-IT"/>
        </w:rPr>
      </w:pPr>
      <w:r w:rsidRPr="000E5CD8">
        <w:rPr>
          <w:sz w:val="18"/>
          <w:szCs w:val="18"/>
          <w:lang w:val="it-IT"/>
        </w:rPr>
        <w:fldChar w:fldCharType="begin">
          <w:ffData>
            <w:name w:val="Controllo139"/>
            <w:enabled/>
            <w:calcOnExit w:val="0"/>
            <w:checkBox>
              <w:sizeAuto/>
              <w:default w:val="0"/>
            </w:checkBox>
          </w:ffData>
        </w:fldChar>
      </w:r>
      <w:bookmarkStart w:id="8" w:name="Controllo139"/>
      <w:r w:rsidRPr="000E5CD8">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0E5CD8">
        <w:rPr>
          <w:sz w:val="18"/>
          <w:szCs w:val="18"/>
          <w:lang w:val="it-IT"/>
        </w:rPr>
        <w:fldChar w:fldCharType="end"/>
      </w:r>
      <w:bookmarkEnd w:id="8"/>
      <w:r w:rsidRPr="000E5CD8">
        <w:rPr>
          <w:sz w:val="18"/>
          <w:szCs w:val="18"/>
          <w:lang w:val="it-IT"/>
        </w:rPr>
        <w:tab/>
        <w:t xml:space="preserve">(nel caso di ONLUS) di essere iscritto presso il seguente registro delle ONLUS: </w:t>
      </w:r>
      <w:r w:rsidRPr="000E5CD8">
        <w:rPr>
          <w:sz w:val="18"/>
          <w:szCs w:val="18"/>
          <w:lang w:val="it-IT"/>
        </w:rPr>
        <w:fldChar w:fldCharType="begin">
          <w:ffData>
            <w:name w:val="Testo86"/>
            <w:enabled/>
            <w:calcOnExit w:val="0"/>
            <w:textInput/>
          </w:ffData>
        </w:fldChar>
      </w:r>
      <w:bookmarkStart w:id="9" w:name="Testo86"/>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bookmarkEnd w:id="9"/>
      <w:r w:rsidR="00657BD7">
        <w:rPr>
          <w:sz w:val="18"/>
          <w:szCs w:val="18"/>
          <w:lang w:val="it-IT"/>
        </w:rPr>
        <w:t>;</w:t>
      </w:r>
    </w:p>
    <w:bookmarkStart w:id="10" w:name="Controllo124"/>
    <w:p w14:paraId="25705F22" w14:textId="77777777" w:rsidR="00045A5C" w:rsidRPr="000E5CD8" w:rsidRDefault="00045A5C" w:rsidP="00657BD7">
      <w:pPr>
        <w:autoSpaceDE w:val="0"/>
        <w:spacing w:line="480" w:lineRule="auto"/>
        <w:ind w:left="426" w:hanging="426"/>
        <w:jc w:val="both"/>
        <w:rPr>
          <w:sz w:val="18"/>
          <w:szCs w:val="18"/>
          <w:lang w:val="it-IT"/>
        </w:rPr>
      </w:pPr>
      <w:r w:rsidRPr="000E5CD8">
        <w:rPr>
          <w:sz w:val="18"/>
          <w:szCs w:val="18"/>
          <w:lang w:val="it-IT"/>
        </w:rPr>
        <w:fldChar w:fldCharType="begin">
          <w:ffData>
            <w:name w:val="Controllo124"/>
            <w:enabled/>
            <w:calcOnExit w:val="0"/>
            <w:checkBox>
              <w:sizeAuto/>
              <w:default w:val="0"/>
              <w:checked w:val="0"/>
            </w:checkBox>
          </w:ffData>
        </w:fldChar>
      </w:r>
      <w:r w:rsidRPr="000E5CD8">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0E5CD8">
        <w:rPr>
          <w:sz w:val="18"/>
          <w:szCs w:val="18"/>
          <w:lang w:val="it-IT"/>
        </w:rPr>
        <w:fldChar w:fldCharType="end"/>
      </w:r>
      <w:bookmarkEnd w:id="10"/>
      <w:r w:rsidRPr="000E5CD8">
        <w:rPr>
          <w:sz w:val="18"/>
          <w:szCs w:val="18"/>
          <w:lang w:val="it-IT"/>
        </w:rPr>
        <w:tab/>
        <w:t xml:space="preserve">(nel caso di impresa con sede all’estero) di essere iscritta al seguente albo o lista ufficiale dello Stato di appartenenza: </w:t>
      </w:r>
      <w:r w:rsidRPr="000E5CD8">
        <w:rPr>
          <w:sz w:val="18"/>
          <w:szCs w:val="18"/>
          <w:lang w:val="it-IT"/>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it-IT"/>
        </w:rPr>
        <w:t xml:space="preserve"> ;</w:t>
      </w:r>
    </w:p>
    <w:p w14:paraId="25705F23" w14:textId="77777777" w:rsidR="00045A5C" w:rsidRPr="000E5CD8" w:rsidRDefault="00045A5C" w:rsidP="00045A5C">
      <w:pPr>
        <w:autoSpaceDE w:val="0"/>
        <w:spacing w:line="360" w:lineRule="auto"/>
        <w:jc w:val="center"/>
        <w:rPr>
          <w:b/>
          <w:bCs/>
          <w:sz w:val="18"/>
          <w:szCs w:val="18"/>
          <w:lang w:val="it-IT"/>
        </w:rPr>
      </w:pPr>
      <w:r w:rsidRPr="000E5CD8">
        <w:rPr>
          <w:b/>
          <w:bCs/>
          <w:sz w:val="18"/>
          <w:szCs w:val="18"/>
          <w:lang w:val="it-IT"/>
        </w:rPr>
        <w:t>ATTESTA I SEGUENTI DATI</w:t>
      </w:r>
    </w:p>
    <w:p w14:paraId="25705F24" w14:textId="77777777" w:rsidR="00045A5C" w:rsidRPr="000E5CD8" w:rsidRDefault="00045A5C" w:rsidP="00045A5C">
      <w:pPr>
        <w:autoSpaceDE w:val="0"/>
        <w:spacing w:line="360" w:lineRule="auto"/>
        <w:ind w:firstLine="426"/>
        <w:jc w:val="both"/>
        <w:rPr>
          <w:sz w:val="18"/>
          <w:szCs w:val="18"/>
          <w:lang w:val="it-IT"/>
        </w:rPr>
      </w:pPr>
      <w:r w:rsidRPr="000E5CD8">
        <w:rPr>
          <w:sz w:val="18"/>
          <w:szCs w:val="18"/>
          <w:lang w:val="it-IT"/>
        </w:rPr>
        <w:t xml:space="preserve">numero di iscrizione </w:t>
      </w:r>
      <w:r w:rsidRPr="000E5CD8">
        <w:rPr>
          <w:sz w:val="18"/>
          <w:szCs w:val="18"/>
          <w:lang w:val="it-IT"/>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it-IT"/>
        </w:rPr>
        <w:t>;</w:t>
      </w:r>
    </w:p>
    <w:p w14:paraId="25705F25" w14:textId="77777777" w:rsidR="00045A5C" w:rsidRPr="000E5CD8" w:rsidRDefault="00045A5C" w:rsidP="00045A5C">
      <w:pPr>
        <w:autoSpaceDE w:val="0"/>
        <w:spacing w:line="360" w:lineRule="auto"/>
        <w:ind w:firstLine="426"/>
        <w:jc w:val="both"/>
        <w:rPr>
          <w:sz w:val="18"/>
          <w:szCs w:val="18"/>
          <w:lang w:val="it-IT"/>
        </w:rPr>
      </w:pPr>
      <w:r w:rsidRPr="000E5CD8">
        <w:rPr>
          <w:sz w:val="18"/>
          <w:szCs w:val="18"/>
          <w:lang w:val="it-IT"/>
        </w:rPr>
        <w:t xml:space="preserve">data di iscrizione </w:t>
      </w:r>
      <w:r w:rsidRPr="000E5CD8">
        <w:rPr>
          <w:sz w:val="18"/>
          <w:szCs w:val="18"/>
          <w:lang w:val="it-IT"/>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it-IT"/>
        </w:rPr>
        <w:t>;</w:t>
      </w:r>
    </w:p>
    <w:p w14:paraId="25705F26" w14:textId="77777777" w:rsidR="00045A5C" w:rsidRPr="000E5CD8" w:rsidRDefault="00045A5C" w:rsidP="00045A5C">
      <w:pPr>
        <w:autoSpaceDE w:val="0"/>
        <w:spacing w:line="360" w:lineRule="auto"/>
        <w:ind w:firstLine="426"/>
        <w:jc w:val="both"/>
        <w:rPr>
          <w:sz w:val="18"/>
          <w:szCs w:val="18"/>
          <w:lang w:val="it-IT"/>
        </w:rPr>
      </w:pPr>
      <w:r w:rsidRPr="000E5CD8">
        <w:rPr>
          <w:sz w:val="18"/>
          <w:szCs w:val="18"/>
          <w:lang w:val="it-IT"/>
        </w:rPr>
        <w:t xml:space="preserve">durata della ditta/data termine </w:t>
      </w:r>
      <w:r w:rsidRPr="000E5CD8">
        <w:rPr>
          <w:sz w:val="18"/>
          <w:szCs w:val="18"/>
          <w:lang w:val="it-IT"/>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it-IT"/>
        </w:rPr>
        <w:t>;</w:t>
      </w:r>
    </w:p>
    <w:p w14:paraId="25705F27" w14:textId="77777777" w:rsidR="00045A5C" w:rsidRPr="000E5CD8" w:rsidRDefault="00045A5C" w:rsidP="00045A5C">
      <w:pPr>
        <w:autoSpaceDE w:val="0"/>
        <w:spacing w:line="360" w:lineRule="auto"/>
        <w:ind w:firstLine="426"/>
        <w:jc w:val="both"/>
        <w:rPr>
          <w:sz w:val="18"/>
          <w:szCs w:val="18"/>
          <w:lang w:val="it-IT"/>
        </w:rPr>
      </w:pPr>
      <w:r w:rsidRPr="000E5CD8">
        <w:rPr>
          <w:sz w:val="18"/>
          <w:szCs w:val="18"/>
          <w:lang w:val="it-IT"/>
        </w:rPr>
        <w:t xml:space="preserve">ragione sociale </w:t>
      </w:r>
      <w:r w:rsidRPr="000E5CD8">
        <w:rPr>
          <w:sz w:val="18"/>
          <w:szCs w:val="18"/>
          <w:lang w:val="it-IT"/>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it-IT"/>
        </w:rPr>
        <w:t>.</w:t>
      </w:r>
    </w:p>
    <w:p w14:paraId="25705F28" w14:textId="77777777" w:rsidR="00045A5C" w:rsidRPr="000E5CD8" w:rsidRDefault="00045A5C" w:rsidP="00045A5C">
      <w:pPr>
        <w:autoSpaceDE w:val="0"/>
        <w:spacing w:line="360" w:lineRule="auto"/>
        <w:ind w:left="426"/>
        <w:jc w:val="both"/>
        <w:rPr>
          <w:sz w:val="18"/>
          <w:szCs w:val="18"/>
          <w:lang w:val="it-IT"/>
        </w:rPr>
      </w:pPr>
    </w:p>
    <w:p w14:paraId="25705F29" w14:textId="77777777" w:rsidR="00576D65" w:rsidRPr="00B34DB5" w:rsidRDefault="00A91F0D" w:rsidP="00576D65">
      <w:pPr>
        <w:autoSpaceDE w:val="0"/>
        <w:spacing w:line="360" w:lineRule="auto"/>
        <w:ind w:left="426"/>
        <w:jc w:val="both"/>
        <w:rPr>
          <w:sz w:val="18"/>
          <w:szCs w:val="18"/>
          <w:lang w:val="it-IT"/>
        </w:rPr>
      </w:pPr>
      <w:bookmarkStart w:id="11" w:name="_Hlk510690736"/>
      <w:r w:rsidRPr="00671879">
        <w:rPr>
          <w:b/>
          <w:bCs/>
          <w:sz w:val="18"/>
          <w:szCs w:val="18"/>
          <w:lang w:val="it-IT"/>
        </w:rPr>
        <w:t xml:space="preserve">E COMUNICA LE SEGUENTI </w:t>
      </w:r>
      <w:r w:rsidRPr="00A917AF">
        <w:rPr>
          <w:b/>
          <w:bCs/>
          <w:sz w:val="18"/>
          <w:szCs w:val="18"/>
          <w:lang w:val="it-IT"/>
        </w:rPr>
        <w:t xml:space="preserve">CARICHE E I SEGUENTI SOGGETTI CESSATI DALLE CARICHE DI CUI ALL’ART. 80, COMMA 3, D.LGS. N. 50/2016 </w:t>
      </w:r>
      <w:r w:rsidR="00576D65" w:rsidRPr="00A917AF">
        <w:rPr>
          <w:b/>
          <w:bCs/>
          <w:sz w:val="18"/>
          <w:szCs w:val="18"/>
          <w:lang w:val="it-IT"/>
        </w:rPr>
        <w:t>(si rinvia al comunicato ANAC del Presidente del 08.11.2017)</w:t>
      </w:r>
    </w:p>
    <w:bookmarkEnd w:id="11"/>
    <w:p w14:paraId="25705F2A" w14:textId="77777777" w:rsidR="00A91F0D" w:rsidRPr="00671879" w:rsidRDefault="00A91F0D" w:rsidP="00576D65">
      <w:pPr>
        <w:autoSpaceDE w:val="0"/>
        <w:spacing w:line="360" w:lineRule="auto"/>
        <w:ind w:left="426"/>
        <w:jc w:val="both"/>
        <w:rPr>
          <w:strike/>
          <w:sz w:val="18"/>
          <w:szCs w:val="18"/>
          <w:lang w:val="it-IT"/>
        </w:rPr>
      </w:pPr>
    </w:p>
    <w:p w14:paraId="25705F2B" w14:textId="77777777" w:rsidR="00A91F0D" w:rsidRPr="00671879" w:rsidRDefault="00A91F0D" w:rsidP="00A91F0D">
      <w:pPr>
        <w:pBdr>
          <w:top w:val="single" w:sz="4" w:space="7" w:color="auto"/>
          <w:left w:val="single" w:sz="4" w:space="4" w:color="auto"/>
          <w:bottom w:val="single" w:sz="4" w:space="1" w:color="auto"/>
          <w:right w:val="single" w:sz="4" w:space="4" w:color="auto"/>
        </w:pBdr>
        <w:autoSpaceDE w:val="0"/>
        <w:spacing w:line="360" w:lineRule="auto"/>
        <w:ind w:left="425"/>
        <w:jc w:val="both"/>
        <w:rPr>
          <w:sz w:val="18"/>
          <w:szCs w:val="18"/>
          <w:lang w:val="it-IT"/>
        </w:rPr>
      </w:pPr>
      <w:r w:rsidRPr="00671879">
        <w:rPr>
          <w:sz w:val="18"/>
          <w:szCs w:val="18"/>
          <w:lang w:val="it-IT"/>
        </w:rPr>
        <w:t>1. Nome:</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r w:rsidRPr="00671879">
        <w:rPr>
          <w:sz w:val="18"/>
          <w:szCs w:val="18"/>
          <w:lang w:val="it-IT"/>
        </w:rPr>
        <w:t xml:space="preserve"> cognome: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p>
    <w:p w14:paraId="25705F2C" w14:textId="77777777" w:rsidR="00A91F0D" w:rsidRPr="00671879" w:rsidRDefault="00A91F0D" w:rsidP="00A91F0D">
      <w:pPr>
        <w:pBdr>
          <w:top w:val="single" w:sz="4" w:space="7" w:color="auto"/>
          <w:left w:val="single" w:sz="4" w:space="4" w:color="auto"/>
          <w:bottom w:val="single" w:sz="4" w:space="1" w:color="auto"/>
          <w:right w:val="single" w:sz="4" w:space="4" w:color="auto"/>
        </w:pBdr>
        <w:autoSpaceDE w:val="0"/>
        <w:spacing w:line="360" w:lineRule="auto"/>
        <w:ind w:left="425" w:firstLine="283"/>
        <w:jc w:val="both"/>
        <w:rPr>
          <w:sz w:val="18"/>
          <w:szCs w:val="18"/>
          <w:lang w:val="it-IT"/>
        </w:rPr>
      </w:pPr>
      <w:r w:rsidRPr="00671879">
        <w:rPr>
          <w:sz w:val="18"/>
          <w:szCs w:val="18"/>
          <w:lang w:val="it-IT"/>
        </w:rPr>
        <w:t xml:space="preserve">ruolo: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r w:rsidRPr="00671879">
        <w:rPr>
          <w:sz w:val="18"/>
          <w:szCs w:val="18"/>
          <w:lang w:val="it-IT"/>
        </w:rPr>
        <w:t xml:space="preserve"> C.F.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p>
    <w:p w14:paraId="25705F2D" w14:textId="77777777" w:rsidR="00A91F0D" w:rsidRPr="00671879" w:rsidRDefault="00A91F0D" w:rsidP="00A91F0D">
      <w:pPr>
        <w:pBdr>
          <w:top w:val="single" w:sz="4" w:space="7" w:color="auto"/>
          <w:left w:val="single" w:sz="4" w:space="4" w:color="auto"/>
          <w:bottom w:val="single" w:sz="4" w:space="1" w:color="auto"/>
          <w:right w:val="single" w:sz="4" w:space="4" w:color="auto"/>
        </w:pBdr>
        <w:autoSpaceDE w:val="0"/>
        <w:spacing w:line="360" w:lineRule="auto"/>
        <w:ind w:left="425" w:firstLine="283"/>
        <w:jc w:val="both"/>
        <w:rPr>
          <w:sz w:val="18"/>
          <w:szCs w:val="18"/>
          <w:lang w:val="it-IT"/>
        </w:rPr>
      </w:pPr>
      <w:r w:rsidRPr="00671879">
        <w:rPr>
          <w:sz w:val="18"/>
          <w:szCs w:val="18"/>
          <w:lang w:val="it-IT"/>
        </w:rPr>
        <w:t xml:space="preserve">date di nascita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r w:rsidRPr="00671879">
        <w:rPr>
          <w:sz w:val="18"/>
          <w:szCs w:val="18"/>
          <w:lang w:val="it-IT"/>
        </w:rPr>
        <w:t xml:space="preserve"> luogo di nascita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p>
    <w:p w14:paraId="25705F2E" w14:textId="77777777" w:rsidR="00A91F0D" w:rsidRPr="00671879" w:rsidRDefault="00A91F0D" w:rsidP="00A91F0D">
      <w:pPr>
        <w:pBdr>
          <w:top w:val="single" w:sz="4" w:space="7" w:color="auto"/>
          <w:left w:val="single" w:sz="4" w:space="4" w:color="auto"/>
          <w:bottom w:val="single" w:sz="4" w:space="1" w:color="auto"/>
          <w:right w:val="single" w:sz="4" w:space="4" w:color="auto"/>
        </w:pBdr>
        <w:autoSpaceDE w:val="0"/>
        <w:spacing w:line="360" w:lineRule="auto"/>
        <w:ind w:left="425"/>
        <w:jc w:val="both"/>
        <w:rPr>
          <w:sz w:val="18"/>
          <w:szCs w:val="18"/>
          <w:lang w:val="it-IT"/>
        </w:rPr>
      </w:pPr>
      <w:r w:rsidRPr="00671879">
        <w:rPr>
          <w:sz w:val="18"/>
          <w:szCs w:val="18"/>
          <w:lang w:val="it-IT"/>
        </w:rPr>
        <w:t>2. Nome:</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r w:rsidRPr="00671879">
        <w:rPr>
          <w:sz w:val="18"/>
          <w:szCs w:val="18"/>
          <w:lang w:val="it-IT"/>
        </w:rPr>
        <w:t xml:space="preserve"> cognome: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p>
    <w:p w14:paraId="25705F2F" w14:textId="77777777" w:rsidR="00A91F0D" w:rsidRPr="00671879" w:rsidRDefault="00A91F0D" w:rsidP="00A91F0D">
      <w:pPr>
        <w:pBdr>
          <w:top w:val="single" w:sz="4" w:space="7" w:color="auto"/>
          <w:left w:val="single" w:sz="4" w:space="4" w:color="auto"/>
          <w:bottom w:val="single" w:sz="4" w:space="1" w:color="auto"/>
          <w:right w:val="single" w:sz="4" w:space="4" w:color="auto"/>
        </w:pBdr>
        <w:autoSpaceDE w:val="0"/>
        <w:spacing w:line="360" w:lineRule="auto"/>
        <w:ind w:left="425" w:firstLine="283"/>
        <w:jc w:val="both"/>
        <w:rPr>
          <w:sz w:val="18"/>
          <w:szCs w:val="18"/>
          <w:lang w:val="it-IT"/>
        </w:rPr>
      </w:pPr>
      <w:r w:rsidRPr="00671879">
        <w:rPr>
          <w:sz w:val="18"/>
          <w:szCs w:val="18"/>
          <w:lang w:val="it-IT"/>
        </w:rPr>
        <w:t xml:space="preserve">ruolo: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r w:rsidRPr="00671879">
        <w:rPr>
          <w:sz w:val="18"/>
          <w:szCs w:val="18"/>
          <w:lang w:val="it-IT"/>
        </w:rPr>
        <w:t xml:space="preserve"> C.F.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p>
    <w:p w14:paraId="25705F30" w14:textId="77777777" w:rsidR="00A91F0D" w:rsidRPr="00671879" w:rsidRDefault="00A91F0D" w:rsidP="00A91F0D">
      <w:pPr>
        <w:pBdr>
          <w:top w:val="single" w:sz="4" w:space="7" w:color="auto"/>
          <w:left w:val="single" w:sz="4" w:space="4" w:color="auto"/>
          <w:bottom w:val="single" w:sz="4" w:space="1" w:color="auto"/>
          <w:right w:val="single" w:sz="4" w:space="4" w:color="auto"/>
        </w:pBdr>
        <w:autoSpaceDE w:val="0"/>
        <w:spacing w:line="360" w:lineRule="auto"/>
        <w:ind w:left="425" w:firstLine="283"/>
        <w:jc w:val="both"/>
        <w:rPr>
          <w:sz w:val="18"/>
          <w:szCs w:val="18"/>
          <w:lang w:val="it-IT"/>
        </w:rPr>
      </w:pPr>
      <w:r w:rsidRPr="00671879">
        <w:rPr>
          <w:sz w:val="18"/>
          <w:szCs w:val="18"/>
          <w:lang w:val="it-IT"/>
        </w:rPr>
        <w:t xml:space="preserve">date di nascita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r w:rsidRPr="00671879">
        <w:rPr>
          <w:sz w:val="18"/>
          <w:szCs w:val="18"/>
          <w:lang w:val="it-IT"/>
        </w:rPr>
        <w:t xml:space="preserve"> luogo di nascita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p>
    <w:p w14:paraId="25705F31" w14:textId="77777777" w:rsidR="00A91F0D" w:rsidRDefault="00A91F0D" w:rsidP="00A91F0D">
      <w:pPr>
        <w:pBdr>
          <w:top w:val="single" w:sz="4" w:space="7" w:color="auto"/>
          <w:left w:val="single" w:sz="4" w:space="4" w:color="auto"/>
          <w:bottom w:val="single" w:sz="4" w:space="1" w:color="auto"/>
          <w:right w:val="single" w:sz="4" w:space="4" w:color="auto"/>
        </w:pBdr>
        <w:autoSpaceDE w:val="0"/>
        <w:spacing w:line="360" w:lineRule="auto"/>
        <w:ind w:left="425"/>
        <w:jc w:val="both"/>
        <w:rPr>
          <w:sz w:val="18"/>
          <w:szCs w:val="18"/>
          <w:lang w:val="it-IT"/>
        </w:rPr>
      </w:pPr>
      <w:r w:rsidRPr="00671879">
        <w:rPr>
          <w:sz w:val="18"/>
          <w:szCs w:val="18"/>
          <w:lang w:val="it-IT"/>
        </w:rPr>
        <w:t xml:space="preserve">3. </w:t>
      </w:r>
      <w:r w:rsidRPr="00671879">
        <w:rPr>
          <w:sz w:val="18"/>
          <w:szCs w:val="18"/>
          <w:lang w:val="it-IT"/>
        </w:rPr>
        <w:fldChar w:fldCharType="begin">
          <w:ffData>
            <w:name w:val="Testo33"/>
            <w:enabled/>
            <w:calcOnExit w:val="0"/>
            <w:textInput/>
          </w:ffData>
        </w:fldChar>
      </w:r>
      <w:r w:rsidRPr="00671879">
        <w:rPr>
          <w:sz w:val="18"/>
          <w:szCs w:val="18"/>
          <w:lang w:val="it-IT"/>
        </w:rPr>
        <w:instrText xml:space="preserve"> FORMTEXT </w:instrText>
      </w:r>
      <w:r w:rsidRPr="00671879">
        <w:rPr>
          <w:sz w:val="18"/>
          <w:szCs w:val="18"/>
          <w:lang w:val="it-IT"/>
        </w:rPr>
      </w:r>
      <w:r w:rsidRPr="00671879">
        <w:rPr>
          <w:sz w:val="18"/>
          <w:szCs w:val="18"/>
          <w:lang w:val="it-IT"/>
        </w:rPr>
        <w:fldChar w:fldCharType="separate"/>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t> </w:t>
      </w:r>
      <w:r w:rsidRPr="00671879">
        <w:rPr>
          <w:sz w:val="18"/>
          <w:szCs w:val="18"/>
          <w:lang w:val="it-IT"/>
        </w:rPr>
        <w:fldChar w:fldCharType="end"/>
      </w:r>
    </w:p>
    <w:p w14:paraId="25705F32" w14:textId="77777777" w:rsidR="00045A5C" w:rsidRPr="000E5CD8" w:rsidRDefault="00045A5C" w:rsidP="00045A5C">
      <w:pPr>
        <w:autoSpaceDE w:val="0"/>
        <w:spacing w:line="360" w:lineRule="auto"/>
        <w:ind w:left="426"/>
        <w:jc w:val="both"/>
        <w:rPr>
          <w:sz w:val="18"/>
          <w:szCs w:val="18"/>
          <w:lang w:val="it-IT"/>
        </w:rPr>
      </w:pPr>
    </w:p>
    <w:bookmarkStart w:id="12" w:name="Controllo60"/>
    <w:p w14:paraId="25705F33" w14:textId="77777777" w:rsidR="00045A5C" w:rsidRPr="000E5CD8" w:rsidRDefault="00045A5C" w:rsidP="00045A5C">
      <w:pPr>
        <w:pStyle w:val="sche3"/>
        <w:tabs>
          <w:tab w:val="left" w:pos="850"/>
        </w:tabs>
        <w:spacing w:line="360" w:lineRule="auto"/>
        <w:ind w:left="425" w:hanging="425"/>
        <w:rPr>
          <w:sz w:val="18"/>
          <w:szCs w:val="18"/>
          <w:lang w:val="it-IT"/>
        </w:rPr>
      </w:pPr>
      <w:r w:rsidRPr="000E5CD8">
        <w:rPr>
          <w:sz w:val="18"/>
          <w:szCs w:val="18"/>
          <w:lang w:val="it-IT"/>
        </w:rPr>
        <w:fldChar w:fldCharType="begin">
          <w:ffData>
            <w:name w:val="Controllo60"/>
            <w:enabled/>
            <w:calcOnExit w:val="0"/>
            <w:checkBox>
              <w:sizeAuto/>
              <w:default w:val="0"/>
              <w:checked w:val="0"/>
            </w:checkBox>
          </w:ffData>
        </w:fldChar>
      </w:r>
      <w:r w:rsidRPr="000E5CD8">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0E5CD8">
        <w:rPr>
          <w:sz w:val="18"/>
          <w:szCs w:val="18"/>
          <w:lang w:val="it-IT"/>
        </w:rPr>
        <w:fldChar w:fldCharType="end"/>
      </w:r>
      <w:bookmarkEnd w:id="12"/>
      <w:r w:rsidRPr="000E5CD8">
        <w:rPr>
          <w:sz w:val="18"/>
          <w:szCs w:val="18"/>
          <w:lang w:val="it-IT"/>
        </w:rPr>
        <w:tab/>
        <w:t xml:space="preserve">che </w:t>
      </w:r>
      <w:r w:rsidRPr="000E5CD8">
        <w:rPr>
          <w:b/>
          <w:bCs/>
          <w:sz w:val="18"/>
          <w:szCs w:val="18"/>
          <w:lang w:val="it-IT"/>
        </w:rPr>
        <w:t xml:space="preserve">l’impresa dichiarante </w:t>
      </w:r>
      <w:r w:rsidRPr="000E5CD8">
        <w:rPr>
          <w:sz w:val="18"/>
          <w:szCs w:val="18"/>
          <w:lang w:val="it-IT"/>
        </w:rPr>
        <w:t>mantiene le seguenti posizioni previdenziali ed assicurative presso:</w:t>
      </w:r>
    </w:p>
    <w:p w14:paraId="25705F34" w14:textId="77777777" w:rsidR="00045A5C" w:rsidRPr="000E5CD8" w:rsidRDefault="00045A5C" w:rsidP="00045A5C">
      <w:pPr>
        <w:pStyle w:val="sche3"/>
        <w:autoSpaceDE/>
        <w:spacing w:line="360" w:lineRule="auto"/>
        <w:ind w:left="425"/>
        <w:rPr>
          <w:sz w:val="18"/>
          <w:szCs w:val="18"/>
          <w:lang w:val="it-IT"/>
        </w:rPr>
      </w:pPr>
    </w:p>
    <w:p w14:paraId="25705F35" w14:textId="77777777" w:rsidR="00045A5C" w:rsidRPr="000E5CD8" w:rsidRDefault="00045A5C" w:rsidP="00045A5C">
      <w:pPr>
        <w:pStyle w:val="sche3"/>
        <w:autoSpaceDE/>
        <w:spacing w:line="360" w:lineRule="auto"/>
        <w:ind w:left="425"/>
        <w:rPr>
          <w:sz w:val="18"/>
          <w:szCs w:val="18"/>
          <w:lang w:val="it-IT"/>
        </w:rPr>
      </w:pPr>
      <w:r w:rsidRPr="000E5CD8">
        <w:rPr>
          <w:sz w:val="18"/>
          <w:szCs w:val="18"/>
          <w:lang w:val="it-IT"/>
        </w:rPr>
        <w:t xml:space="preserve">la Sede INPS di </w:t>
      </w:r>
      <w:r w:rsidRPr="000E5CD8">
        <w:rPr>
          <w:sz w:val="18"/>
          <w:szCs w:val="18"/>
          <w:lang w:val="it-IT"/>
        </w:rPr>
        <w:fldChar w:fldCharType="begin">
          <w:ffData>
            <w:name w:val="Testo85"/>
            <w:enabled/>
            <w:calcOnExit w:val="0"/>
            <w:textInput/>
          </w:ffData>
        </w:fldChar>
      </w:r>
      <w:bookmarkStart w:id="13" w:name="Testo85"/>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13"/>
      <w:r w:rsidRPr="000E5CD8">
        <w:rPr>
          <w:sz w:val="18"/>
          <w:szCs w:val="18"/>
          <w:lang w:val="it-IT"/>
        </w:rPr>
        <w:t xml:space="preserve"> (</w:t>
      </w:r>
      <w:r w:rsidRPr="000E5CD8">
        <w:rPr>
          <w:sz w:val="18"/>
          <w:szCs w:val="18"/>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proofErr w:type="gramStart"/>
      <w:r w:rsidRPr="000E5CD8">
        <w:rPr>
          <w:sz w:val="18"/>
          <w:szCs w:val="18"/>
          <w:lang w:val="it-IT"/>
        </w:rPr>
        <w:t>);  Via</w:t>
      </w:r>
      <w:proofErr w:type="gramEnd"/>
      <w:r w:rsidRPr="000E5CD8">
        <w:rPr>
          <w:sz w:val="18"/>
          <w:szCs w:val="18"/>
          <w:lang w:val="it-IT"/>
        </w:rPr>
        <w:t xml:space="preserve">, piazza, ecc. </w:t>
      </w:r>
      <w:r w:rsidRPr="000E5CD8">
        <w:rPr>
          <w:sz w:val="18"/>
          <w:szCs w:val="18"/>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it-IT"/>
        </w:rPr>
        <w:t>;</w:t>
      </w:r>
    </w:p>
    <w:p w14:paraId="25705F36" w14:textId="77777777" w:rsidR="00045A5C" w:rsidRPr="000E5CD8" w:rsidRDefault="00045A5C" w:rsidP="00045A5C">
      <w:pPr>
        <w:pStyle w:val="sche3"/>
        <w:autoSpaceDE/>
        <w:spacing w:line="360" w:lineRule="auto"/>
        <w:ind w:left="425"/>
        <w:rPr>
          <w:sz w:val="18"/>
          <w:szCs w:val="18"/>
          <w:lang w:val="it-IT"/>
        </w:rPr>
      </w:pPr>
      <w:r w:rsidRPr="000E5CD8">
        <w:rPr>
          <w:sz w:val="18"/>
          <w:szCs w:val="18"/>
          <w:lang w:val="it-IT"/>
        </w:rPr>
        <w:t xml:space="preserve">posizione n. </w:t>
      </w:r>
      <w:r w:rsidRPr="000E5CD8">
        <w:rPr>
          <w:sz w:val="18"/>
          <w:szCs w:val="18"/>
          <w:lang w:val="it-IT"/>
        </w:rPr>
        <w:fldChar w:fldCharType="begin">
          <w:ffData>
            <w:name w:val="Testo37"/>
            <w:enabled/>
            <w:calcOnExit w:val="0"/>
            <w:textInput/>
          </w:ffData>
        </w:fldChar>
      </w:r>
      <w:bookmarkStart w:id="14" w:name="Testo37"/>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14"/>
      <w:r w:rsidRPr="000E5CD8">
        <w:rPr>
          <w:sz w:val="18"/>
          <w:szCs w:val="18"/>
          <w:lang w:val="it-IT"/>
        </w:rPr>
        <w:t xml:space="preserve">; n. di telefono </w:t>
      </w:r>
      <w:r w:rsidRPr="000E5CD8">
        <w:rPr>
          <w:sz w:val="18"/>
          <w:szCs w:val="18"/>
          <w:lang w:val="it-IT"/>
        </w:rPr>
        <w:fldChar w:fldCharType="begin">
          <w:ffData>
            <w:name w:val="Testo38"/>
            <w:enabled/>
            <w:calcOnExit w:val="0"/>
            <w:textInput/>
          </w:ffData>
        </w:fldChar>
      </w:r>
      <w:bookmarkStart w:id="15" w:name="Testo38"/>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15"/>
      <w:r w:rsidRPr="000E5CD8">
        <w:rPr>
          <w:sz w:val="18"/>
          <w:szCs w:val="18"/>
          <w:lang w:val="it-IT"/>
        </w:rPr>
        <w:t xml:space="preserve">; n. di telefax </w:t>
      </w:r>
      <w:r w:rsidRPr="000E5CD8">
        <w:rPr>
          <w:sz w:val="18"/>
          <w:szCs w:val="18"/>
          <w:lang w:val="it-IT"/>
        </w:rPr>
        <w:fldChar w:fldCharType="begin">
          <w:ffData>
            <w:name w:val="Testo39"/>
            <w:enabled/>
            <w:calcOnExit w:val="0"/>
            <w:textInput/>
          </w:ffData>
        </w:fldChar>
      </w:r>
      <w:bookmarkStart w:id="16" w:name="Testo39"/>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16"/>
      <w:r w:rsidRPr="000E5CD8">
        <w:rPr>
          <w:sz w:val="18"/>
          <w:szCs w:val="18"/>
          <w:lang w:val="it-IT"/>
        </w:rPr>
        <w:t xml:space="preserve">; PEC: </w:t>
      </w:r>
      <w:r w:rsidRPr="000E5CD8">
        <w:rPr>
          <w:sz w:val="18"/>
          <w:szCs w:val="18"/>
          <w:lang w:val="it-IT"/>
        </w:rPr>
        <w:fldChar w:fldCharType="begin">
          <w:ffData>
            <w:name w:val="Testo10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37" w14:textId="77777777" w:rsidR="00045A5C" w:rsidRPr="000E5CD8" w:rsidRDefault="00045A5C" w:rsidP="00045A5C">
      <w:pPr>
        <w:pStyle w:val="sche3"/>
        <w:autoSpaceDE/>
        <w:spacing w:line="360" w:lineRule="auto"/>
        <w:ind w:left="425"/>
        <w:rPr>
          <w:sz w:val="18"/>
          <w:szCs w:val="18"/>
          <w:lang w:val="it-IT"/>
        </w:rPr>
      </w:pPr>
    </w:p>
    <w:p w14:paraId="25705F38" w14:textId="77777777" w:rsidR="00045A5C" w:rsidRPr="000E5CD8" w:rsidRDefault="00045A5C" w:rsidP="00045A5C">
      <w:pPr>
        <w:pStyle w:val="sche3"/>
        <w:autoSpaceDE/>
        <w:spacing w:line="360" w:lineRule="auto"/>
        <w:ind w:left="425"/>
        <w:rPr>
          <w:sz w:val="18"/>
          <w:szCs w:val="18"/>
          <w:lang w:val="it-IT"/>
        </w:rPr>
      </w:pPr>
      <w:r w:rsidRPr="000E5CD8">
        <w:rPr>
          <w:sz w:val="18"/>
          <w:szCs w:val="18"/>
          <w:lang w:val="it-IT"/>
        </w:rPr>
        <w:t xml:space="preserve">la Sede INAIL di </w:t>
      </w:r>
      <w:r w:rsidRPr="000E5CD8">
        <w:rPr>
          <w:sz w:val="18"/>
          <w:szCs w:val="18"/>
          <w:lang w:val="it-IT"/>
        </w:rPr>
        <w:fldChar w:fldCharType="begin">
          <w:ffData>
            <w:name w:val="Testo40"/>
            <w:enabled/>
            <w:calcOnExit w:val="0"/>
            <w:textInput/>
          </w:ffData>
        </w:fldChar>
      </w:r>
      <w:bookmarkStart w:id="17" w:name="Testo40"/>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17"/>
      <w:r w:rsidRPr="000E5CD8">
        <w:rPr>
          <w:sz w:val="18"/>
          <w:szCs w:val="18"/>
          <w:lang w:val="it-IT"/>
        </w:rPr>
        <w:t xml:space="preserve"> (</w:t>
      </w:r>
      <w:r w:rsidRPr="000E5CD8">
        <w:rPr>
          <w:sz w:val="18"/>
          <w:szCs w:val="18"/>
          <w:lang w:val="it-IT"/>
        </w:rPr>
        <w:fldChar w:fldCharType="begin">
          <w:ffData>
            <w:name w:val="Testo41"/>
            <w:enabled/>
            <w:calcOnExit w:val="0"/>
            <w:textInput/>
          </w:ffData>
        </w:fldChar>
      </w:r>
      <w:bookmarkStart w:id="18" w:name="Testo41"/>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18"/>
      <w:proofErr w:type="gramStart"/>
      <w:r w:rsidRPr="000E5CD8">
        <w:rPr>
          <w:sz w:val="18"/>
          <w:szCs w:val="18"/>
          <w:lang w:val="it-IT"/>
        </w:rPr>
        <w:t>);Via</w:t>
      </w:r>
      <w:proofErr w:type="gramEnd"/>
      <w:r w:rsidRPr="000E5CD8">
        <w:rPr>
          <w:sz w:val="18"/>
          <w:szCs w:val="18"/>
          <w:lang w:val="it-IT"/>
        </w:rPr>
        <w:t xml:space="preserve">, piazza, ecc. </w:t>
      </w:r>
      <w:r w:rsidRPr="000E5CD8">
        <w:rPr>
          <w:sz w:val="18"/>
          <w:szCs w:val="18"/>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it-IT"/>
        </w:rPr>
        <w:t>;</w:t>
      </w:r>
    </w:p>
    <w:p w14:paraId="25705F39" w14:textId="77777777" w:rsidR="00045A5C" w:rsidRPr="000E5CD8" w:rsidRDefault="00045A5C" w:rsidP="00045A5C">
      <w:pPr>
        <w:pStyle w:val="sche3"/>
        <w:autoSpaceDE/>
        <w:spacing w:line="360" w:lineRule="auto"/>
        <w:ind w:left="425"/>
        <w:rPr>
          <w:sz w:val="18"/>
          <w:szCs w:val="18"/>
          <w:lang w:val="it-IT"/>
        </w:rPr>
      </w:pPr>
      <w:r w:rsidRPr="000E5CD8">
        <w:rPr>
          <w:sz w:val="18"/>
          <w:szCs w:val="18"/>
          <w:lang w:val="it-IT"/>
        </w:rPr>
        <w:t xml:space="preserve">posizione n. </w:t>
      </w:r>
      <w:r w:rsidRPr="000E5CD8">
        <w:rPr>
          <w:sz w:val="18"/>
          <w:szCs w:val="18"/>
          <w:lang w:val="it-IT"/>
        </w:rPr>
        <w:fldChar w:fldCharType="begin">
          <w:ffData>
            <w:name w:val="Testo37"/>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it-IT"/>
        </w:rPr>
        <w:t xml:space="preserve">; n. di telefono </w:t>
      </w:r>
      <w:r w:rsidRPr="000E5CD8">
        <w:rPr>
          <w:sz w:val="18"/>
          <w:szCs w:val="18"/>
          <w:lang w:val="it-IT"/>
        </w:rPr>
        <w:fldChar w:fldCharType="begin">
          <w:ffData>
            <w:name w:val="Testo3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it-IT"/>
        </w:rPr>
        <w:t xml:space="preserve">; n. di telefax </w:t>
      </w:r>
      <w:r w:rsidRPr="000E5CD8">
        <w:rPr>
          <w:sz w:val="18"/>
          <w:szCs w:val="18"/>
          <w:lang w:val="it-IT"/>
        </w:rPr>
        <w:fldChar w:fldCharType="begin">
          <w:ffData>
            <w:name w:val="Testo39"/>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it-IT"/>
        </w:rPr>
        <w:t xml:space="preserve">; PEC: </w:t>
      </w:r>
      <w:r w:rsidRPr="000E5CD8">
        <w:rPr>
          <w:sz w:val="18"/>
          <w:szCs w:val="18"/>
          <w:lang w:val="it-IT"/>
        </w:rPr>
        <w:fldChar w:fldCharType="begin">
          <w:ffData>
            <w:name w:val="Testo10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w:t>
      </w:r>
    </w:p>
    <w:p w14:paraId="25705F3A" w14:textId="77777777" w:rsidR="00045A5C" w:rsidRPr="000E5CD8" w:rsidRDefault="00045A5C" w:rsidP="00045A5C">
      <w:pPr>
        <w:pStyle w:val="sche3"/>
        <w:autoSpaceDE/>
        <w:spacing w:line="360" w:lineRule="auto"/>
        <w:ind w:left="425"/>
        <w:rPr>
          <w:sz w:val="18"/>
          <w:szCs w:val="18"/>
          <w:lang w:val="it-IT"/>
        </w:rPr>
      </w:pPr>
    </w:p>
    <w:p w14:paraId="25705F3B" w14:textId="77777777" w:rsidR="00045A5C" w:rsidRPr="000E5CD8" w:rsidRDefault="00045A5C" w:rsidP="00045A5C">
      <w:pPr>
        <w:pStyle w:val="sche3"/>
        <w:autoSpaceDE/>
        <w:spacing w:line="360" w:lineRule="auto"/>
        <w:ind w:left="425"/>
        <w:rPr>
          <w:sz w:val="18"/>
          <w:szCs w:val="18"/>
          <w:lang w:val="it-IT"/>
        </w:rPr>
      </w:pPr>
      <w:r w:rsidRPr="000E5CD8">
        <w:rPr>
          <w:sz w:val="18"/>
          <w:szCs w:val="18"/>
          <w:lang w:val="it-IT"/>
        </w:rPr>
        <w:t xml:space="preserve">(eventuale) la Cassa edile di </w:t>
      </w:r>
      <w:r w:rsidRPr="000E5CD8">
        <w:rPr>
          <w:sz w:val="18"/>
          <w:szCs w:val="18"/>
          <w:lang w:val="it-IT"/>
        </w:rPr>
        <w:fldChar w:fldCharType="begin">
          <w:ffData>
            <w:name w:val="Testo85"/>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w:t>
      </w:r>
      <w:r w:rsidRPr="000E5CD8">
        <w:rPr>
          <w:sz w:val="18"/>
          <w:szCs w:val="18"/>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proofErr w:type="gramStart"/>
      <w:r w:rsidRPr="000E5CD8">
        <w:rPr>
          <w:sz w:val="18"/>
          <w:szCs w:val="18"/>
          <w:lang w:val="it-IT"/>
        </w:rPr>
        <w:t>);  Via</w:t>
      </w:r>
      <w:proofErr w:type="gramEnd"/>
      <w:r w:rsidRPr="000E5CD8">
        <w:rPr>
          <w:sz w:val="18"/>
          <w:szCs w:val="18"/>
          <w:lang w:val="it-IT"/>
        </w:rPr>
        <w:t xml:space="preserve">, piazza, ecc. </w:t>
      </w:r>
      <w:r w:rsidRPr="000E5CD8">
        <w:rPr>
          <w:sz w:val="18"/>
          <w:szCs w:val="18"/>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it-IT"/>
        </w:rPr>
        <w:t>;</w:t>
      </w:r>
    </w:p>
    <w:p w14:paraId="25705F3C" w14:textId="77777777" w:rsidR="00045A5C" w:rsidRPr="000E5CD8" w:rsidRDefault="00045A5C" w:rsidP="00045A5C">
      <w:pPr>
        <w:pStyle w:val="sche3"/>
        <w:autoSpaceDE/>
        <w:spacing w:line="360" w:lineRule="auto"/>
        <w:ind w:left="425"/>
        <w:rPr>
          <w:sz w:val="18"/>
          <w:szCs w:val="18"/>
          <w:lang w:val="it-IT"/>
        </w:rPr>
      </w:pPr>
      <w:r w:rsidRPr="000E5CD8">
        <w:rPr>
          <w:sz w:val="18"/>
          <w:szCs w:val="18"/>
          <w:lang w:val="it-IT"/>
        </w:rPr>
        <w:lastRenderedPageBreak/>
        <w:t xml:space="preserve">posizione n. </w:t>
      </w:r>
      <w:r w:rsidRPr="000E5CD8">
        <w:rPr>
          <w:sz w:val="18"/>
          <w:szCs w:val="18"/>
          <w:lang w:val="it-IT"/>
        </w:rPr>
        <w:fldChar w:fldCharType="begin">
          <w:ffData>
            <w:name w:val="Testo37"/>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n. di telefono </w:t>
      </w:r>
      <w:r w:rsidRPr="000E5CD8">
        <w:rPr>
          <w:sz w:val="18"/>
          <w:szCs w:val="18"/>
          <w:lang w:val="it-IT"/>
        </w:rPr>
        <w:fldChar w:fldCharType="begin">
          <w:ffData>
            <w:name w:val="Testo3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n. di telefax </w:t>
      </w:r>
      <w:r w:rsidRPr="000E5CD8">
        <w:rPr>
          <w:sz w:val="18"/>
          <w:szCs w:val="18"/>
          <w:lang w:val="it-IT"/>
        </w:rPr>
        <w:fldChar w:fldCharType="begin">
          <w:ffData>
            <w:name w:val="Testo39"/>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PEC: </w:t>
      </w:r>
      <w:r w:rsidRPr="000E5CD8">
        <w:rPr>
          <w:sz w:val="18"/>
          <w:szCs w:val="18"/>
          <w:lang w:val="it-IT"/>
        </w:rPr>
        <w:fldChar w:fldCharType="begin">
          <w:ffData>
            <w:name w:val="Testo10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3D" w14:textId="77777777" w:rsidR="00045A5C" w:rsidRPr="000E5CD8" w:rsidRDefault="00045A5C" w:rsidP="00045A5C">
      <w:pPr>
        <w:pStyle w:val="sche3"/>
        <w:autoSpaceDE/>
        <w:spacing w:line="360" w:lineRule="auto"/>
        <w:ind w:left="425"/>
        <w:rPr>
          <w:sz w:val="18"/>
          <w:szCs w:val="18"/>
          <w:lang w:val="it-IT"/>
        </w:rPr>
      </w:pPr>
    </w:p>
    <w:p w14:paraId="25705F3E" w14:textId="77777777" w:rsidR="00045A5C" w:rsidRPr="000E5CD8" w:rsidRDefault="00045A5C" w:rsidP="00045A5C">
      <w:pPr>
        <w:pStyle w:val="sche3"/>
        <w:autoSpaceDE/>
        <w:spacing w:line="360" w:lineRule="auto"/>
        <w:ind w:left="425"/>
        <w:rPr>
          <w:sz w:val="18"/>
          <w:szCs w:val="18"/>
          <w:lang w:val="it-IT"/>
        </w:rPr>
      </w:pPr>
      <w:r w:rsidRPr="000E5CD8">
        <w:rPr>
          <w:sz w:val="18"/>
          <w:szCs w:val="18"/>
          <w:lang w:val="it-IT"/>
        </w:rPr>
        <w:t xml:space="preserve">CCNL: </w:t>
      </w:r>
      <w:r w:rsidRPr="000E5CD8">
        <w:rPr>
          <w:sz w:val="18"/>
          <w:szCs w:val="18"/>
          <w:lang w:val="it-IT"/>
        </w:rPr>
        <w:fldChar w:fldCharType="begin">
          <w:ffData>
            <w:name w:val="Testo42"/>
            <w:enabled/>
            <w:calcOnExit w:val="0"/>
            <w:textInput/>
          </w:ffData>
        </w:fldChar>
      </w:r>
      <w:bookmarkStart w:id="19" w:name="Testo42"/>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19"/>
      <w:r w:rsidRPr="000E5CD8">
        <w:rPr>
          <w:sz w:val="18"/>
          <w:szCs w:val="18"/>
          <w:lang w:val="it-IT"/>
        </w:rPr>
        <w:t xml:space="preserve">; </w:t>
      </w:r>
      <w:r w:rsidRPr="000E5CD8">
        <w:rPr>
          <w:sz w:val="18"/>
          <w:szCs w:val="18"/>
          <w:lang w:val="it-IT"/>
        </w:rPr>
        <w:tab/>
      </w:r>
      <w:r w:rsidRPr="000E5CD8">
        <w:rPr>
          <w:sz w:val="18"/>
          <w:szCs w:val="18"/>
          <w:lang w:val="it-IT"/>
        </w:rPr>
        <w:tab/>
      </w:r>
      <w:r w:rsidRPr="000E5CD8">
        <w:rPr>
          <w:sz w:val="18"/>
          <w:szCs w:val="18"/>
          <w:lang w:val="it-IT"/>
        </w:rPr>
        <w:tab/>
      </w:r>
      <w:r w:rsidRPr="000E5CD8">
        <w:rPr>
          <w:sz w:val="18"/>
          <w:szCs w:val="18"/>
          <w:lang w:val="it-IT"/>
        </w:rPr>
        <w:tab/>
        <w:t xml:space="preserve">n. dipendenti: </w:t>
      </w:r>
      <w:r w:rsidRPr="000E5CD8">
        <w:rPr>
          <w:sz w:val="18"/>
          <w:szCs w:val="18"/>
          <w:lang w:val="it-IT"/>
        </w:rPr>
        <w:fldChar w:fldCharType="begin">
          <w:ffData>
            <w:name w:val="Testo43"/>
            <w:enabled/>
            <w:calcOnExit w:val="0"/>
            <w:textInput/>
          </w:ffData>
        </w:fldChar>
      </w:r>
      <w:bookmarkStart w:id="20" w:name="Testo43"/>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20"/>
      <w:r w:rsidRPr="000E5CD8">
        <w:rPr>
          <w:sz w:val="18"/>
          <w:szCs w:val="18"/>
          <w:lang w:val="it-IT"/>
        </w:rPr>
        <w:t>;</w:t>
      </w:r>
    </w:p>
    <w:p w14:paraId="25705F3F" w14:textId="77777777" w:rsidR="00045A5C" w:rsidRPr="000E5CD8" w:rsidRDefault="00045A5C" w:rsidP="00045A5C">
      <w:pPr>
        <w:pStyle w:val="sche3"/>
        <w:autoSpaceDE/>
        <w:spacing w:line="360" w:lineRule="auto"/>
        <w:ind w:left="425"/>
        <w:rPr>
          <w:sz w:val="18"/>
          <w:szCs w:val="18"/>
          <w:lang w:val="it-IT"/>
        </w:rPr>
      </w:pPr>
    </w:p>
    <w:p w14:paraId="25705F40" w14:textId="77777777" w:rsidR="00045A5C" w:rsidRPr="000E5CD8" w:rsidRDefault="00045A5C" w:rsidP="00045A5C">
      <w:pPr>
        <w:pStyle w:val="sche3"/>
        <w:autoSpaceDE/>
        <w:spacing w:line="360" w:lineRule="auto"/>
        <w:ind w:left="425"/>
        <w:rPr>
          <w:sz w:val="18"/>
          <w:szCs w:val="18"/>
          <w:lang w:val="it-IT"/>
        </w:rPr>
      </w:pPr>
      <w:r w:rsidRPr="000E5CD8">
        <w:rPr>
          <w:sz w:val="18"/>
          <w:szCs w:val="18"/>
          <w:lang w:val="it-IT"/>
        </w:rPr>
        <w:t xml:space="preserve">Sede operativa: </w:t>
      </w:r>
      <w:r w:rsidRPr="000E5CD8">
        <w:rPr>
          <w:sz w:val="18"/>
          <w:szCs w:val="18"/>
          <w:lang w:val="it-IT"/>
        </w:rPr>
        <w:fldChar w:fldCharType="begin">
          <w:ffData>
            <w:name w:val="Testo44"/>
            <w:enabled/>
            <w:calcOnExit w:val="0"/>
            <w:textInput/>
          </w:ffData>
        </w:fldChar>
      </w:r>
      <w:bookmarkStart w:id="21" w:name="Testo44"/>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bookmarkEnd w:id="21"/>
      <w:r w:rsidRPr="000E5CD8">
        <w:rPr>
          <w:sz w:val="18"/>
          <w:szCs w:val="18"/>
          <w:lang w:val="it-IT"/>
        </w:rPr>
        <w:t>;</w:t>
      </w:r>
    </w:p>
    <w:p w14:paraId="25705F41" w14:textId="77777777" w:rsidR="00045A5C" w:rsidRPr="000E5CD8" w:rsidRDefault="00045A5C" w:rsidP="00045A5C">
      <w:pPr>
        <w:pStyle w:val="sche3"/>
        <w:spacing w:line="360" w:lineRule="auto"/>
        <w:ind w:left="425"/>
        <w:rPr>
          <w:strike/>
          <w:sz w:val="18"/>
          <w:szCs w:val="18"/>
          <w:lang w:val="it-IT"/>
        </w:rPr>
      </w:pPr>
    </w:p>
    <w:p w14:paraId="25705F42" w14:textId="77777777" w:rsidR="00045A5C" w:rsidRPr="000E5CD8" w:rsidRDefault="00045A5C" w:rsidP="00045A5C">
      <w:pPr>
        <w:pStyle w:val="sche3"/>
        <w:spacing w:line="360" w:lineRule="auto"/>
        <w:ind w:left="425"/>
        <w:rPr>
          <w:strike/>
          <w:sz w:val="18"/>
          <w:szCs w:val="18"/>
          <w:lang w:val="it-IT"/>
        </w:rPr>
      </w:pPr>
    </w:p>
    <w:p w14:paraId="25705F43" w14:textId="77777777" w:rsidR="00045A5C" w:rsidRPr="000E5CD8" w:rsidRDefault="00045A5C" w:rsidP="00045A5C">
      <w:pPr>
        <w:autoSpaceDE w:val="0"/>
        <w:autoSpaceDN w:val="0"/>
        <w:spacing w:line="360" w:lineRule="auto"/>
        <w:ind w:left="426"/>
        <w:jc w:val="both"/>
        <w:rPr>
          <w:sz w:val="18"/>
          <w:szCs w:val="18"/>
          <w:lang w:val="it-IT"/>
        </w:rPr>
      </w:pPr>
      <w:r w:rsidRPr="000E5CD8">
        <w:rPr>
          <w:sz w:val="18"/>
          <w:szCs w:val="18"/>
          <w:lang w:val="it-IT"/>
        </w:rPr>
        <w:t>Ai fini della verifica di regolarità contributiva si indicano i seguenti</w:t>
      </w:r>
      <w:r w:rsidR="002F66ED" w:rsidRPr="002F66ED">
        <w:rPr>
          <w:sz w:val="18"/>
          <w:szCs w:val="18"/>
          <w:lang w:val="it-IT"/>
        </w:rPr>
        <w:t xml:space="preserve"> </w:t>
      </w:r>
      <w:r w:rsidR="002F66ED" w:rsidRPr="00053E3C">
        <w:rPr>
          <w:sz w:val="18"/>
          <w:szCs w:val="18"/>
          <w:lang w:val="it-IT"/>
        </w:rPr>
        <w:t>soci lavoratori</w:t>
      </w:r>
      <w:r w:rsidR="002F66ED" w:rsidRPr="00E42E7C">
        <w:rPr>
          <w:sz w:val="18"/>
          <w:szCs w:val="18"/>
          <w:lang w:val="it-IT"/>
        </w:rPr>
        <w:t xml:space="preserve"> </w:t>
      </w:r>
      <w:r w:rsidRPr="000E5CD8">
        <w:rPr>
          <w:sz w:val="18"/>
          <w:szCs w:val="18"/>
          <w:lang w:val="it-IT"/>
        </w:rPr>
        <w:t>che operano nell'impresa per i quali l'obbligo contributivo viene assolto in proprio e i dati relativi alla rispettiva cassa professionale o istituto previdenziale:</w:t>
      </w:r>
    </w:p>
    <w:p w14:paraId="25705F44" w14:textId="77777777" w:rsidR="00045A5C" w:rsidRPr="000E5CD8" w:rsidRDefault="00045A5C" w:rsidP="00045A5C">
      <w:pPr>
        <w:autoSpaceDE w:val="0"/>
        <w:autoSpaceDN w:val="0"/>
        <w:spacing w:line="360" w:lineRule="auto"/>
        <w:ind w:left="426"/>
        <w:jc w:val="both"/>
        <w:rPr>
          <w:sz w:val="18"/>
          <w:szCs w:val="18"/>
          <w:lang w:val="it-IT"/>
        </w:rPr>
      </w:pPr>
    </w:p>
    <w:p w14:paraId="25705F45" w14:textId="77777777" w:rsidR="00045A5C" w:rsidRPr="000E5CD8" w:rsidRDefault="00045A5C" w:rsidP="00045A5C">
      <w:pPr>
        <w:autoSpaceDE w:val="0"/>
        <w:autoSpaceDN w:val="0"/>
        <w:spacing w:line="360" w:lineRule="auto"/>
        <w:ind w:left="426"/>
        <w:jc w:val="both"/>
        <w:rPr>
          <w:sz w:val="18"/>
          <w:szCs w:val="18"/>
          <w:lang w:val="it-IT"/>
        </w:rPr>
      </w:pPr>
      <w:r w:rsidRPr="000E5CD8">
        <w:rPr>
          <w:sz w:val="18"/>
          <w:szCs w:val="18"/>
          <w:lang w:val="it-IT"/>
        </w:rPr>
        <w:t xml:space="preserve">1) nome </w:t>
      </w:r>
      <w:r w:rsidRPr="000E5CD8">
        <w:rPr>
          <w:sz w:val="18"/>
          <w:szCs w:val="18"/>
          <w:lang w:val="it-IT"/>
        </w:rPr>
        <w:fldChar w:fldCharType="begin">
          <w:ffData>
            <w:name w:val="Text1"/>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cognome </w:t>
      </w:r>
      <w:r w:rsidRPr="000E5CD8">
        <w:rPr>
          <w:sz w:val="18"/>
          <w:szCs w:val="18"/>
          <w:lang w:val="it-IT"/>
        </w:rPr>
        <w:fldChar w:fldCharType="begin">
          <w:ffData>
            <w:name w:val="Text2"/>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codice fiscale </w:t>
      </w:r>
      <w:r w:rsidRPr="000E5CD8">
        <w:rPr>
          <w:sz w:val="18"/>
          <w:szCs w:val="18"/>
          <w:lang w:val="it-IT"/>
        </w:rPr>
        <w:fldChar w:fldCharType="begin">
          <w:ffData>
            <w:name w:val="Text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46" w14:textId="77777777" w:rsidR="00045A5C" w:rsidRPr="000E5CD8" w:rsidRDefault="00045A5C" w:rsidP="00045A5C">
      <w:pPr>
        <w:autoSpaceDE w:val="0"/>
        <w:autoSpaceDN w:val="0"/>
        <w:spacing w:line="360" w:lineRule="auto"/>
        <w:ind w:left="426"/>
        <w:jc w:val="both"/>
        <w:rPr>
          <w:sz w:val="18"/>
          <w:szCs w:val="18"/>
          <w:lang w:val="it-IT"/>
        </w:rPr>
      </w:pPr>
    </w:p>
    <w:p w14:paraId="25705F47" w14:textId="77777777" w:rsidR="00045A5C" w:rsidRPr="000E5CD8" w:rsidRDefault="00045A5C" w:rsidP="00045A5C">
      <w:pPr>
        <w:autoSpaceDE w:val="0"/>
        <w:autoSpaceDN w:val="0"/>
        <w:spacing w:line="360" w:lineRule="auto"/>
        <w:ind w:left="426"/>
        <w:jc w:val="both"/>
        <w:rPr>
          <w:sz w:val="18"/>
          <w:szCs w:val="18"/>
          <w:lang w:val="it-IT"/>
        </w:rPr>
      </w:pPr>
      <w:r w:rsidRPr="000E5CD8">
        <w:rPr>
          <w:sz w:val="18"/>
          <w:szCs w:val="18"/>
          <w:lang w:val="it-IT"/>
        </w:rPr>
        <w:t xml:space="preserve">la Sede INPS, gestione separata, di </w:t>
      </w:r>
      <w:r w:rsidRPr="000E5CD8">
        <w:rPr>
          <w:sz w:val="18"/>
          <w:szCs w:val="18"/>
          <w:lang w:val="it-IT"/>
        </w:rPr>
        <w:fldChar w:fldCharType="begin">
          <w:ffData>
            <w:name w:val="Text4"/>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w:t>
      </w:r>
      <w:r w:rsidRPr="000E5CD8">
        <w:rPr>
          <w:sz w:val="18"/>
          <w:szCs w:val="18"/>
          <w:lang w:val="it-IT"/>
        </w:rPr>
        <w:fldChar w:fldCharType="begin">
          <w:ffData>
            <w:name w:val="Text5"/>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Via, piazza, ecc. </w:t>
      </w:r>
      <w:r w:rsidRPr="000E5CD8">
        <w:rPr>
          <w:sz w:val="18"/>
          <w:szCs w:val="18"/>
          <w:lang w:val="it-IT"/>
        </w:rPr>
        <w:fldChar w:fldCharType="begin">
          <w:ffData>
            <w:name w:val="Text6"/>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48" w14:textId="77777777" w:rsidR="00045A5C" w:rsidRPr="000E5CD8" w:rsidRDefault="00045A5C" w:rsidP="00045A5C">
      <w:pPr>
        <w:autoSpaceDE w:val="0"/>
        <w:autoSpaceDN w:val="0"/>
        <w:spacing w:line="360" w:lineRule="auto"/>
        <w:ind w:left="426"/>
        <w:jc w:val="both"/>
        <w:rPr>
          <w:sz w:val="18"/>
          <w:szCs w:val="18"/>
          <w:lang w:val="it-IT"/>
        </w:rPr>
      </w:pPr>
      <w:r w:rsidRPr="000E5CD8">
        <w:rPr>
          <w:sz w:val="18"/>
          <w:szCs w:val="18"/>
          <w:lang w:val="it-IT"/>
        </w:rPr>
        <w:t xml:space="preserve">posizione n. </w:t>
      </w:r>
      <w:r w:rsidRPr="000E5CD8">
        <w:rPr>
          <w:sz w:val="18"/>
          <w:szCs w:val="18"/>
          <w:lang w:val="it-IT"/>
        </w:rPr>
        <w:fldChar w:fldCharType="begin">
          <w:ffData>
            <w:name w:val="Text7"/>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n. di telefono </w:t>
      </w:r>
      <w:r w:rsidRPr="000E5CD8">
        <w:rPr>
          <w:sz w:val="18"/>
          <w:szCs w:val="18"/>
          <w:lang w:val="it-IT"/>
        </w:rPr>
        <w:fldChar w:fldCharType="begin">
          <w:ffData>
            <w:name w:val="Text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n. di telefax </w:t>
      </w:r>
      <w:r w:rsidRPr="000E5CD8">
        <w:rPr>
          <w:sz w:val="18"/>
          <w:szCs w:val="18"/>
          <w:lang w:val="it-IT"/>
        </w:rPr>
        <w:fldChar w:fldCharType="begin">
          <w:ffData>
            <w:name w:val="Text9"/>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PEC: </w:t>
      </w:r>
      <w:r w:rsidRPr="000E5CD8">
        <w:rPr>
          <w:sz w:val="18"/>
          <w:szCs w:val="18"/>
          <w:lang w:val="it-IT"/>
        </w:rPr>
        <w:fldChar w:fldCharType="begin">
          <w:ffData>
            <w:name w:val="Text10"/>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49" w14:textId="77777777" w:rsidR="00045A5C" w:rsidRPr="000E5CD8" w:rsidRDefault="00045A5C" w:rsidP="00045A5C">
      <w:pPr>
        <w:autoSpaceDE w:val="0"/>
        <w:autoSpaceDN w:val="0"/>
        <w:spacing w:line="360" w:lineRule="auto"/>
        <w:ind w:left="426"/>
        <w:jc w:val="both"/>
        <w:rPr>
          <w:sz w:val="18"/>
          <w:szCs w:val="18"/>
          <w:lang w:val="it-IT"/>
        </w:rPr>
      </w:pPr>
    </w:p>
    <w:p w14:paraId="25705F4A" w14:textId="77777777" w:rsidR="00045A5C" w:rsidRPr="000E5CD8" w:rsidRDefault="00045A5C" w:rsidP="00045A5C">
      <w:pPr>
        <w:autoSpaceDE w:val="0"/>
        <w:autoSpaceDN w:val="0"/>
        <w:spacing w:line="360" w:lineRule="auto"/>
        <w:ind w:left="426"/>
        <w:jc w:val="both"/>
        <w:rPr>
          <w:sz w:val="18"/>
          <w:szCs w:val="18"/>
          <w:lang w:val="it-IT"/>
        </w:rPr>
      </w:pPr>
      <w:r w:rsidRPr="000E5CD8">
        <w:rPr>
          <w:sz w:val="18"/>
          <w:szCs w:val="18"/>
          <w:lang w:val="it-IT"/>
        </w:rPr>
        <w:t xml:space="preserve">la Sede INAIL di </w:t>
      </w:r>
      <w:r w:rsidRPr="000E5CD8">
        <w:rPr>
          <w:sz w:val="18"/>
          <w:szCs w:val="18"/>
          <w:lang w:val="it-IT"/>
        </w:rPr>
        <w:fldChar w:fldCharType="begin">
          <w:ffData>
            <w:name w:val="Text11"/>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w:t>
      </w:r>
      <w:r w:rsidRPr="000E5CD8">
        <w:rPr>
          <w:sz w:val="18"/>
          <w:szCs w:val="18"/>
          <w:lang w:val="it-IT"/>
        </w:rPr>
        <w:fldChar w:fldCharType="begin">
          <w:ffData>
            <w:name w:val="Text12"/>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Via, piazza, ecc. </w:t>
      </w:r>
      <w:r w:rsidRPr="000E5CD8">
        <w:rPr>
          <w:sz w:val="18"/>
          <w:szCs w:val="18"/>
          <w:lang w:val="it-IT"/>
        </w:rPr>
        <w:fldChar w:fldCharType="begin">
          <w:ffData>
            <w:name w:val="Text1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4B" w14:textId="77777777" w:rsidR="00045A5C" w:rsidRPr="000E5CD8" w:rsidRDefault="00045A5C" w:rsidP="00045A5C">
      <w:pPr>
        <w:autoSpaceDE w:val="0"/>
        <w:autoSpaceDN w:val="0"/>
        <w:spacing w:line="360" w:lineRule="auto"/>
        <w:ind w:left="426"/>
        <w:jc w:val="both"/>
        <w:rPr>
          <w:sz w:val="18"/>
          <w:szCs w:val="18"/>
          <w:lang w:val="it-IT"/>
        </w:rPr>
      </w:pPr>
      <w:r w:rsidRPr="000E5CD8">
        <w:rPr>
          <w:sz w:val="18"/>
          <w:szCs w:val="18"/>
          <w:lang w:val="it-IT"/>
        </w:rPr>
        <w:t xml:space="preserve">posizione n. </w:t>
      </w:r>
      <w:r w:rsidRPr="000E5CD8">
        <w:rPr>
          <w:sz w:val="18"/>
          <w:szCs w:val="18"/>
          <w:lang w:val="it-IT"/>
        </w:rPr>
        <w:fldChar w:fldCharType="begin">
          <w:ffData>
            <w:name w:val="Text14"/>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n. di telefono </w:t>
      </w:r>
      <w:r w:rsidRPr="000E5CD8">
        <w:rPr>
          <w:sz w:val="18"/>
          <w:szCs w:val="18"/>
          <w:lang w:val="it-IT"/>
        </w:rPr>
        <w:fldChar w:fldCharType="begin">
          <w:ffData>
            <w:name w:val="Text15"/>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n. di telefax </w:t>
      </w:r>
      <w:r w:rsidRPr="000E5CD8">
        <w:rPr>
          <w:sz w:val="18"/>
          <w:szCs w:val="18"/>
          <w:lang w:val="it-IT"/>
        </w:rPr>
        <w:fldChar w:fldCharType="begin">
          <w:ffData>
            <w:name w:val="Text16"/>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PEC: </w:t>
      </w:r>
      <w:r w:rsidRPr="000E5CD8">
        <w:rPr>
          <w:sz w:val="18"/>
          <w:szCs w:val="18"/>
          <w:lang w:val="it-IT"/>
        </w:rPr>
        <w:fldChar w:fldCharType="begin">
          <w:ffData>
            <w:name w:val="Text21"/>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w:t>
      </w:r>
    </w:p>
    <w:p w14:paraId="25705F4C" w14:textId="77777777" w:rsidR="00045A5C" w:rsidRPr="000E5CD8" w:rsidRDefault="00045A5C" w:rsidP="00045A5C">
      <w:pPr>
        <w:autoSpaceDE w:val="0"/>
        <w:autoSpaceDN w:val="0"/>
        <w:spacing w:line="360" w:lineRule="auto"/>
        <w:ind w:left="426"/>
        <w:jc w:val="both"/>
        <w:rPr>
          <w:sz w:val="18"/>
          <w:szCs w:val="18"/>
          <w:lang w:val="it-IT"/>
        </w:rPr>
      </w:pPr>
    </w:p>
    <w:p w14:paraId="25705F4D" w14:textId="77777777" w:rsidR="00045A5C" w:rsidRPr="000E5CD8" w:rsidRDefault="00045A5C" w:rsidP="00045A5C">
      <w:pPr>
        <w:autoSpaceDE w:val="0"/>
        <w:autoSpaceDN w:val="0"/>
        <w:spacing w:line="360" w:lineRule="auto"/>
        <w:ind w:left="426"/>
        <w:jc w:val="both"/>
        <w:rPr>
          <w:sz w:val="18"/>
          <w:szCs w:val="18"/>
          <w:lang w:val="it-IT"/>
        </w:rPr>
      </w:pPr>
      <w:r w:rsidRPr="000E5CD8">
        <w:rPr>
          <w:sz w:val="18"/>
          <w:szCs w:val="18"/>
          <w:lang w:val="it-IT"/>
        </w:rPr>
        <w:t>e/o</w:t>
      </w:r>
    </w:p>
    <w:p w14:paraId="25705F4E" w14:textId="77777777" w:rsidR="00045A5C" w:rsidRPr="000E5CD8" w:rsidRDefault="00045A5C" w:rsidP="00045A5C">
      <w:pPr>
        <w:autoSpaceDE w:val="0"/>
        <w:autoSpaceDN w:val="0"/>
        <w:spacing w:line="360" w:lineRule="auto"/>
        <w:ind w:left="426"/>
        <w:jc w:val="both"/>
        <w:rPr>
          <w:sz w:val="18"/>
          <w:szCs w:val="18"/>
          <w:lang w:val="it-IT"/>
        </w:rPr>
      </w:pPr>
    </w:p>
    <w:p w14:paraId="25705F4F" w14:textId="77777777" w:rsidR="00045A5C" w:rsidRPr="000E5CD8" w:rsidRDefault="00045A5C" w:rsidP="00045A5C">
      <w:pPr>
        <w:autoSpaceDE w:val="0"/>
        <w:autoSpaceDN w:val="0"/>
        <w:spacing w:line="360" w:lineRule="auto"/>
        <w:ind w:left="426"/>
        <w:jc w:val="both"/>
        <w:rPr>
          <w:sz w:val="18"/>
          <w:szCs w:val="18"/>
          <w:lang w:val="it-IT"/>
        </w:rPr>
      </w:pPr>
      <w:r w:rsidRPr="000E5CD8">
        <w:rPr>
          <w:sz w:val="18"/>
          <w:szCs w:val="18"/>
          <w:lang w:val="it-IT"/>
        </w:rPr>
        <w:t xml:space="preserve">Cassa professionale </w:t>
      </w:r>
      <w:r w:rsidRPr="000E5CD8">
        <w:rPr>
          <w:sz w:val="18"/>
          <w:szCs w:val="18"/>
          <w:lang w:val="it-IT"/>
        </w:rPr>
        <w:fldChar w:fldCharType="begin">
          <w:ffData>
            <w:name w:val="Text17"/>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p>
    <w:p w14:paraId="25705F50" w14:textId="77777777" w:rsidR="00045A5C" w:rsidRDefault="00045A5C" w:rsidP="002F66ED">
      <w:pPr>
        <w:autoSpaceDE w:val="0"/>
        <w:autoSpaceDN w:val="0"/>
        <w:spacing w:line="360" w:lineRule="auto"/>
        <w:ind w:left="426"/>
        <w:jc w:val="both"/>
        <w:rPr>
          <w:sz w:val="18"/>
          <w:szCs w:val="18"/>
          <w:lang w:val="it-IT"/>
        </w:rPr>
      </w:pPr>
      <w:r w:rsidRPr="000E5CD8">
        <w:rPr>
          <w:sz w:val="18"/>
          <w:szCs w:val="18"/>
          <w:lang w:val="it-IT"/>
        </w:rPr>
        <w:t xml:space="preserve">n. di iscrizione </w:t>
      </w:r>
      <w:r w:rsidRPr="000E5CD8">
        <w:rPr>
          <w:sz w:val="18"/>
          <w:szCs w:val="18"/>
          <w:lang w:val="it-IT"/>
        </w:rPr>
        <w:fldChar w:fldCharType="begin">
          <w:ffData>
            <w:name w:val="Text20"/>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ed anno di iscrizione alla cassa previdenziale </w:t>
      </w:r>
      <w:r w:rsidRPr="000E5CD8">
        <w:rPr>
          <w:sz w:val="18"/>
          <w:szCs w:val="18"/>
          <w:lang w:val="it-IT"/>
        </w:rPr>
        <w:fldChar w:fldCharType="begin">
          <w:ffData>
            <w:name w:val="Text19"/>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p>
    <w:p w14:paraId="25705F51" w14:textId="77777777" w:rsidR="00576D65" w:rsidRPr="000E5CD8" w:rsidRDefault="00576D65" w:rsidP="002F66ED">
      <w:pPr>
        <w:autoSpaceDE w:val="0"/>
        <w:autoSpaceDN w:val="0"/>
        <w:spacing w:line="360" w:lineRule="auto"/>
        <w:ind w:left="426"/>
        <w:jc w:val="both"/>
        <w:rPr>
          <w:sz w:val="18"/>
          <w:szCs w:val="18"/>
          <w:lang w:val="it-IT"/>
        </w:rPr>
      </w:pPr>
    </w:p>
    <w:tbl>
      <w:tblPr>
        <w:tblW w:w="0" w:type="auto"/>
        <w:tblInd w:w="534" w:type="dxa"/>
        <w:tblLayout w:type="fixed"/>
        <w:tblLook w:val="0000" w:firstRow="0" w:lastRow="0" w:firstColumn="0" w:lastColumn="0" w:noHBand="0" w:noVBand="0"/>
      </w:tblPr>
      <w:tblGrid>
        <w:gridCol w:w="9249"/>
      </w:tblGrid>
      <w:tr w:rsidR="00576D65" w:rsidRPr="000E5CD8" w14:paraId="25705F54" w14:textId="77777777" w:rsidTr="00576D65">
        <w:tc>
          <w:tcPr>
            <w:tcW w:w="9249" w:type="dxa"/>
            <w:tcBorders>
              <w:top w:val="single" w:sz="4" w:space="0" w:color="000000"/>
              <w:left w:val="single" w:sz="4" w:space="0" w:color="000000"/>
              <w:bottom w:val="single" w:sz="4" w:space="0" w:color="000000"/>
              <w:right w:val="single" w:sz="4" w:space="0" w:color="000000"/>
            </w:tcBorders>
          </w:tcPr>
          <w:p w14:paraId="25705F52" w14:textId="77777777" w:rsidR="00576D65" w:rsidRPr="00A917AF" w:rsidRDefault="00576D65" w:rsidP="00576D65">
            <w:pPr>
              <w:autoSpaceDE w:val="0"/>
              <w:autoSpaceDN w:val="0"/>
              <w:spacing w:line="360" w:lineRule="auto"/>
              <w:jc w:val="both"/>
              <w:rPr>
                <w:b/>
                <w:sz w:val="18"/>
                <w:szCs w:val="18"/>
                <w:lang w:val="it-IT"/>
              </w:rPr>
            </w:pPr>
            <w:bookmarkStart w:id="22" w:name="_Hlk510690777"/>
            <w:bookmarkStart w:id="23" w:name="_Hlk510690787"/>
            <w:r w:rsidRPr="00A917AF">
              <w:rPr>
                <w:b/>
                <w:sz w:val="18"/>
                <w:szCs w:val="18"/>
                <w:lang w:val="it-IT"/>
              </w:rPr>
              <w:t>Ulteriori lavoratori autonomi che operano nell’impresa per i quali l’obbligo contributivo viene assolto in proprio e i relativi dati</w:t>
            </w:r>
          </w:p>
          <w:p w14:paraId="25705F53" w14:textId="77777777" w:rsidR="00576D65" w:rsidRPr="000E5CD8" w:rsidRDefault="00576D65" w:rsidP="00F70722">
            <w:pPr>
              <w:pStyle w:val="sche3"/>
              <w:spacing w:line="360" w:lineRule="auto"/>
              <w:rPr>
                <w:sz w:val="18"/>
                <w:szCs w:val="18"/>
                <w:lang w:val="it-IT"/>
              </w:rPr>
            </w:pPr>
            <w:r w:rsidRPr="000E5CD8">
              <w:rPr>
                <w:sz w:val="18"/>
                <w:szCs w:val="18"/>
              </w:rPr>
              <w:fldChar w:fldCharType="begin">
                <w:ffData>
                  <w:name w:val="Testo45"/>
                  <w:enabled/>
                  <w:calcOnExit w:val="0"/>
                  <w:textInput/>
                </w:ffData>
              </w:fldChar>
            </w:r>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sz w:val="18"/>
                <w:szCs w:val="18"/>
              </w:rPr>
              <w:fldChar w:fldCharType="end"/>
            </w:r>
            <w:bookmarkEnd w:id="22"/>
          </w:p>
        </w:tc>
      </w:tr>
      <w:bookmarkEnd w:id="23"/>
    </w:tbl>
    <w:p w14:paraId="25705F55" w14:textId="77777777" w:rsidR="00576D65" w:rsidRPr="000E5CD8" w:rsidRDefault="00576D65" w:rsidP="00045A5C">
      <w:pPr>
        <w:pStyle w:val="sche3"/>
        <w:spacing w:line="360" w:lineRule="auto"/>
        <w:rPr>
          <w:strike/>
          <w:sz w:val="18"/>
          <w:szCs w:val="18"/>
          <w:lang w:val="it-IT"/>
        </w:rPr>
      </w:pPr>
    </w:p>
    <w:p w14:paraId="25705F56" w14:textId="77777777" w:rsidR="00045A5C" w:rsidRPr="000E5CD8" w:rsidRDefault="002F66ED" w:rsidP="00045A5C">
      <w:pPr>
        <w:suppressAutoHyphens w:val="0"/>
        <w:autoSpaceDE w:val="0"/>
        <w:autoSpaceDN w:val="0"/>
        <w:adjustRightInd w:val="0"/>
        <w:spacing w:line="360" w:lineRule="auto"/>
        <w:ind w:left="426"/>
        <w:rPr>
          <w:sz w:val="18"/>
          <w:szCs w:val="18"/>
          <w:lang w:val="it-IT" w:eastAsia="de-DE"/>
        </w:rPr>
      </w:pPr>
      <w:r>
        <w:rPr>
          <w:sz w:val="18"/>
          <w:szCs w:val="18"/>
          <w:lang w:val="it-IT" w:eastAsia="de-DE"/>
        </w:rPr>
        <w:t>I</w:t>
      </w:r>
      <w:r w:rsidR="00045A5C" w:rsidRPr="000E5CD8">
        <w:rPr>
          <w:sz w:val="18"/>
          <w:szCs w:val="18"/>
          <w:lang w:val="it-IT" w:eastAsia="de-DE"/>
        </w:rPr>
        <w:t>l servizio per il collocamento obbligatorio ed inserimento lavorativo per i disabili in ordini alle posizioni connesse alla L. 68/99 del concorrente:</w:t>
      </w:r>
    </w:p>
    <w:p w14:paraId="25705F57" w14:textId="77777777" w:rsidR="00045A5C" w:rsidRPr="000E5CD8" w:rsidRDefault="00045A5C" w:rsidP="00045A5C">
      <w:pPr>
        <w:suppressAutoHyphens w:val="0"/>
        <w:autoSpaceDE w:val="0"/>
        <w:autoSpaceDN w:val="0"/>
        <w:adjustRightInd w:val="0"/>
        <w:spacing w:line="360" w:lineRule="auto"/>
        <w:ind w:firstLine="426"/>
        <w:rPr>
          <w:sz w:val="18"/>
          <w:szCs w:val="18"/>
          <w:lang w:val="it-IT" w:eastAsia="de-DE"/>
        </w:rPr>
      </w:pPr>
      <w:r w:rsidRPr="000E5CD8">
        <w:rPr>
          <w:sz w:val="18"/>
          <w:szCs w:val="18"/>
          <w:lang w:val="it-IT" w:eastAsia="de-DE"/>
        </w:rPr>
        <w:t xml:space="preserve">Indirizzo: </w:t>
      </w:r>
      <w:r w:rsidRPr="000E5CD8">
        <w:rPr>
          <w:sz w:val="18"/>
          <w:szCs w:val="18"/>
          <w:lang w:val="de-DE" w:eastAsia="de-DE"/>
        </w:rPr>
        <w:fldChar w:fldCharType="begin">
          <w:ffData>
            <w:name w:val="Testo98"/>
            <w:enabled/>
            <w:calcOnExit w:val="0"/>
            <w:textInput/>
          </w:ffData>
        </w:fldChar>
      </w:r>
      <w:bookmarkStart w:id="24" w:name="Testo98"/>
      <w:r w:rsidRPr="000E5CD8">
        <w:rPr>
          <w:sz w:val="18"/>
          <w:szCs w:val="18"/>
          <w:lang w:val="it-IT" w:eastAsia="de-DE"/>
        </w:rPr>
        <w:instrText xml:space="preserve"> FORMTEXT </w:instrText>
      </w:r>
      <w:r w:rsidRPr="000E5CD8">
        <w:rPr>
          <w:sz w:val="18"/>
          <w:szCs w:val="18"/>
          <w:lang w:val="de-DE" w:eastAsia="de-DE"/>
        </w:rPr>
      </w:r>
      <w:r w:rsidRPr="000E5CD8">
        <w:rPr>
          <w:sz w:val="18"/>
          <w:szCs w:val="18"/>
          <w:lang w:val="de-DE" w:eastAsia="de-DE"/>
        </w:rPr>
        <w:fldChar w:fldCharType="separate"/>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sz w:val="18"/>
          <w:szCs w:val="18"/>
          <w:lang w:val="de-DE" w:eastAsia="de-DE"/>
        </w:rPr>
        <w:fldChar w:fldCharType="end"/>
      </w:r>
      <w:bookmarkEnd w:id="24"/>
    </w:p>
    <w:p w14:paraId="25705F58" w14:textId="77777777" w:rsidR="00045A5C" w:rsidRPr="000E5CD8" w:rsidRDefault="00045A5C" w:rsidP="00045A5C">
      <w:pPr>
        <w:suppressAutoHyphens w:val="0"/>
        <w:autoSpaceDE w:val="0"/>
        <w:autoSpaceDN w:val="0"/>
        <w:adjustRightInd w:val="0"/>
        <w:spacing w:line="360" w:lineRule="auto"/>
        <w:ind w:firstLine="426"/>
        <w:rPr>
          <w:sz w:val="18"/>
          <w:szCs w:val="18"/>
          <w:lang w:val="it-IT" w:eastAsia="de-DE"/>
        </w:rPr>
      </w:pPr>
      <w:r w:rsidRPr="000E5CD8">
        <w:rPr>
          <w:sz w:val="18"/>
          <w:szCs w:val="18"/>
          <w:lang w:val="it-IT" w:eastAsia="de-DE"/>
        </w:rPr>
        <w:t xml:space="preserve">Ufficio: </w:t>
      </w:r>
      <w:r w:rsidRPr="000E5CD8">
        <w:rPr>
          <w:sz w:val="18"/>
          <w:szCs w:val="18"/>
          <w:lang w:val="de-DE" w:eastAsia="de-DE"/>
        </w:rPr>
        <w:fldChar w:fldCharType="begin">
          <w:ffData>
            <w:name w:val="Testo99"/>
            <w:enabled/>
            <w:calcOnExit w:val="0"/>
            <w:textInput/>
          </w:ffData>
        </w:fldChar>
      </w:r>
      <w:bookmarkStart w:id="25" w:name="Testo99"/>
      <w:r w:rsidRPr="000E5CD8">
        <w:rPr>
          <w:sz w:val="18"/>
          <w:szCs w:val="18"/>
          <w:lang w:val="it-IT" w:eastAsia="de-DE"/>
        </w:rPr>
        <w:instrText xml:space="preserve"> FORMTEXT </w:instrText>
      </w:r>
      <w:r w:rsidRPr="000E5CD8">
        <w:rPr>
          <w:sz w:val="18"/>
          <w:szCs w:val="18"/>
          <w:lang w:val="de-DE" w:eastAsia="de-DE"/>
        </w:rPr>
      </w:r>
      <w:r w:rsidRPr="000E5CD8">
        <w:rPr>
          <w:sz w:val="18"/>
          <w:szCs w:val="18"/>
          <w:lang w:val="de-DE" w:eastAsia="de-DE"/>
        </w:rPr>
        <w:fldChar w:fldCharType="separate"/>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sz w:val="18"/>
          <w:szCs w:val="18"/>
          <w:lang w:val="de-DE" w:eastAsia="de-DE"/>
        </w:rPr>
        <w:fldChar w:fldCharType="end"/>
      </w:r>
      <w:bookmarkEnd w:id="25"/>
    </w:p>
    <w:p w14:paraId="25705F59" w14:textId="77777777" w:rsidR="00045A5C" w:rsidRPr="000E5CD8" w:rsidRDefault="00045A5C" w:rsidP="00045A5C">
      <w:pPr>
        <w:suppressAutoHyphens w:val="0"/>
        <w:autoSpaceDE w:val="0"/>
        <w:autoSpaceDN w:val="0"/>
        <w:adjustRightInd w:val="0"/>
        <w:spacing w:line="360" w:lineRule="auto"/>
        <w:ind w:firstLine="426"/>
        <w:rPr>
          <w:sz w:val="18"/>
          <w:szCs w:val="18"/>
          <w:lang w:val="it-IT" w:eastAsia="de-DE"/>
        </w:rPr>
      </w:pPr>
      <w:r w:rsidRPr="000E5CD8">
        <w:rPr>
          <w:sz w:val="18"/>
          <w:szCs w:val="18"/>
          <w:lang w:val="it-IT" w:eastAsia="de-DE"/>
        </w:rPr>
        <w:t xml:space="preserve">Fax: </w:t>
      </w:r>
      <w:r w:rsidRPr="000E5CD8">
        <w:rPr>
          <w:sz w:val="18"/>
          <w:szCs w:val="18"/>
          <w:lang w:val="de-DE" w:eastAsia="de-DE"/>
        </w:rPr>
        <w:fldChar w:fldCharType="begin">
          <w:ffData>
            <w:name w:val="Testo100"/>
            <w:enabled/>
            <w:calcOnExit w:val="0"/>
            <w:textInput/>
          </w:ffData>
        </w:fldChar>
      </w:r>
      <w:bookmarkStart w:id="26" w:name="Testo100"/>
      <w:r w:rsidRPr="000E5CD8">
        <w:rPr>
          <w:sz w:val="18"/>
          <w:szCs w:val="18"/>
          <w:lang w:val="it-IT" w:eastAsia="de-DE"/>
        </w:rPr>
        <w:instrText xml:space="preserve"> FORMTEXT </w:instrText>
      </w:r>
      <w:r w:rsidRPr="000E5CD8">
        <w:rPr>
          <w:sz w:val="18"/>
          <w:szCs w:val="18"/>
          <w:lang w:val="de-DE" w:eastAsia="de-DE"/>
        </w:rPr>
      </w:r>
      <w:r w:rsidRPr="000E5CD8">
        <w:rPr>
          <w:sz w:val="18"/>
          <w:szCs w:val="18"/>
          <w:lang w:val="de-DE" w:eastAsia="de-DE"/>
        </w:rPr>
        <w:fldChar w:fldCharType="separate"/>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sz w:val="18"/>
          <w:szCs w:val="18"/>
          <w:lang w:val="de-DE" w:eastAsia="de-DE"/>
        </w:rPr>
        <w:fldChar w:fldCharType="end"/>
      </w:r>
      <w:bookmarkEnd w:id="26"/>
      <w:r w:rsidRPr="000E5CD8">
        <w:rPr>
          <w:sz w:val="18"/>
          <w:szCs w:val="18"/>
          <w:lang w:val="it-IT" w:eastAsia="de-DE"/>
        </w:rPr>
        <w:t xml:space="preserve"> </w:t>
      </w:r>
      <w:r w:rsidRPr="000E5CD8">
        <w:rPr>
          <w:sz w:val="18"/>
          <w:szCs w:val="18"/>
          <w:lang w:val="it-IT" w:eastAsia="de-DE"/>
        </w:rPr>
        <w:tab/>
      </w:r>
      <w:r w:rsidRPr="000E5CD8">
        <w:rPr>
          <w:sz w:val="18"/>
          <w:szCs w:val="18"/>
          <w:lang w:val="it-IT" w:eastAsia="de-DE"/>
        </w:rPr>
        <w:tab/>
      </w:r>
      <w:r w:rsidRPr="000E5CD8">
        <w:rPr>
          <w:sz w:val="18"/>
          <w:szCs w:val="18"/>
          <w:lang w:val="it-IT" w:eastAsia="de-DE"/>
        </w:rPr>
        <w:tab/>
        <w:t xml:space="preserve">Telefono: </w:t>
      </w:r>
      <w:r w:rsidRPr="000E5CD8">
        <w:rPr>
          <w:sz w:val="18"/>
          <w:szCs w:val="18"/>
          <w:lang w:val="de-DE" w:eastAsia="de-DE"/>
        </w:rPr>
        <w:fldChar w:fldCharType="begin">
          <w:ffData>
            <w:name w:val="Testo101"/>
            <w:enabled/>
            <w:calcOnExit w:val="0"/>
            <w:textInput/>
          </w:ffData>
        </w:fldChar>
      </w:r>
      <w:bookmarkStart w:id="27" w:name="Testo101"/>
      <w:r w:rsidRPr="000E5CD8">
        <w:rPr>
          <w:sz w:val="18"/>
          <w:szCs w:val="18"/>
          <w:lang w:val="it-IT" w:eastAsia="de-DE"/>
        </w:rPr>
        <w:instrText xml:space="preserve"> FORMTEXT </w:instrText>
      </w:r>
      <w:r w:rsidRPr="000E5CD8">
        <w:rPr>
          <w:sz w:val="18"/>
          <w:szCs w:val="18"/>
          <w:lang w:val="de-DE" w:eastAsia="de-DE"/>
        </w:rPr>
      </w:r>
      <w:r w:rsidRPr="000E5CD8">
        <w:rPr>
          <w:sz w:val="18"/>
          <w:szCs w:val="18"/>
          <w:lang w:val="de-DE" w:eastAsia="de-DE"/>
        </w:rPr>
        <w:fldChar w:fldCharType="separate"/>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noProof/>
          <w:sz w:val="18"/>
          <w:szCs w:val="18"/>
          <w:lang w:val="de-DE" w:eastAsia="de-DE"/>
        </w:rPr>
        <w:t> </w:t>
      </w:r>
      <w:r w:rsidRPr="000E5CD8">
        <w:rPr>
          <w:sz w:val="18"/>
          <w:szCs w:val="18"/>
          <w:lang w:val="de-DE" w:eastAsia="de-DE"/>
        </w:rPr>
        <w:fldChar w:fldCharType="end"/>
      </w:r>
      <w:bookmarkEnd w:id="27"/>
      <w:r w:rsidRPr="000E5CD8">
        <w:rPr>
          <w:sz w:val="18"/>
          <w:szCs w:val="18"/>
          <w:lang w:val="it-IT" w:eastAsia="de-DE"/>
        </w:rPr>
        <w:tab/>
      </w:r>
      <w:r w:rsidRPr="000E5CD8">
        <w:rPr>
          <w:sz w:val="18"/>
          <w:szCs w:val="18"/>
          <w:lang w:val="it-IT" w:eastAsia="de-DE"/>
        </w:rPr>
        <w:tab/>
      </w:r>
      <w:r w:rsidRPr="000E5CD8">
        <w:rPr>
          <w:sz w:val="18"/>
          <w:szCs w:val="18"/>
          <w:lang w:val="it-IT"/>
        </w:rPr>
        <w:t xml:space="preserve">PEC: </w:t>
      </w:r>
      <w:r w:rsidRPr="000E5CD8">
        <w:rPr>
          <w:sz w:val="18"/>
          <w:szCs w:val="18"/>
          <w:lang w:val="it-IT"/>
        </w:rPr>
        <w:fldChar w:fldCharType="begin">
          <w:ffData>
            <w:name w:val="Testo10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5A" w14:textId="77777777" w:rsidR="00045A5C" w:rsidRDefault="00045A5C" w:rsidP="00045A5C">
      <w:pPr>
        <w:suppressAutoHyphens w:val="0"/>
        <w:autoSpaceDE w:val="0"/>
        <w:autoSpaceDN w:val="0"/>
        <w:adjustRightInd w:val="0"/>
        <w:spacing w:line="360" w:lineRule="auto"/>
        <w:ind w:firstLine="426"/>
        <w:rPr>
          <w:sz w:val="18"/>
          <w:szCs w:val="18"/>
          <w:lang w:val="it-IT" w:eastAsia="de-DE"/>
        </w:rPr>
      </w:pPr>
    </w:p>
    <w:p w14:paraId="25705F5B" w14:textId="77777777" w:rsidR="00576D65" w:rsidRPr="00A917AF" w:rsidRDefault="00576D65" w:rsidP="00576D65">
      <w:pPr>
        <w:suppressAutoHyphens w:val="0"/>
        <w:autoSpaceDE w:val="0"/>
        <w:autoSpaceDN w:val="0"/>
        <w:adjustRightInd w:val="0"/>
        <w:spacing w:line="360" w:lineRule="auto"/>
        <w:ind w:firstLine="426"/>
        <w:jc w:val="both"/>
        <w:rPr>
          <w:sz w:val="18"/>
          <w:szCs w:val="18"/>
          <w:lang w:val="it-IT" w:eastAsia="de-DE"/>
        </w:rPr>
      </w:pPr>
      <w:bookmarkStart w:id="28" w:name="_Hlk510690835"/>
      <w:r w:rsidRPr="00A917AF">
        <w:rPr>
          <w:sz w:val="18"/>
          <w:szCs w:val="18"/>
          <w:lang w:val="it-IT" w:eastAsia="de-DE"/>
        </w:rPr>
        <w:t>Dichiara</w:t>
      </w:r>
    </w:p>
    <w:p w14:paraId="25705F5C" w14:textId="77777777" w:rsidR="00576D65" w:rsidRPr="00A917AF" w:rsidRDefault="00576D65" w:rsidP="00576D65">
      <w:pPr>
        <w:suppressAutoHyphens w:val="0"/>
        <w:autoSpaceDE w:val="0"/>
        <w:autoSpaceDN w:val="0"/>
        <w:adjustRightInd w:val="0"/>
        <w:spacing w:line="360" w:lineRule="auto"/>
        <w:ind w:firstLine="709"/>
        <w:jc w:val="both"/>
        <w:rPr>
          <w:sz w:val="18"/>
          <w:szCs w:val="18"/>
          <w:lang w:val="it-IT" w:eastAsia="de-DE"/>
        </w:rPr>
      </w:pPr>
    </w:p>
    <w:p w14:paraId="25705F5D" w14:textId="77777777" w:rsidR="00576D65" w:rsidRPr="00A917AF" w:rsidRDefault="00576D65" w:rsidP="00576D65">
      <w:pPr>
        <w:pStyle w:val="Default"/>
        <w:ind w:left="709"/>
        <w:jc w:val="both"/>
        <w:rPr>
          <w:rFonts w:ascii="Arial" w:hAnsi="Arial" w:cs="Arial"/>
          <w:noProof/>
          <w:color w:val="auto"/>
          <w:sz w:val="18"/>
          <w:szCs w:val="18"/>
          <w:lang w:val="it-IT" w:eastAsia="en-US"/>
        </w:rPr>
      </w:pPr>
      <w:r w:rsidRPr="00A917AF">
        <w:rPr>
          <w:rFonts w:eastAsia="Arial Unicode MS"/>
          <w:sz w:val="18"/>
          <w:szCs w:val="18"/>
          <w:lang w:val="it-IT"/>
        </w:rPr>
        <w:fldChar w:fldCharType="begin">
          <w:ffData>
            <w:name w:val="Controllo59"/>
            <w:enabled/>
            <w:calcOnExit w:val="0"/>
            <w:checkBox>
              <w:sizeAuto/>
              <w:default w:val="0"/>
              <w:checked w:val="0"/>
            </w:checkBox>
          </w:ffData>
        </w:fldChar>
      </w:r>
      <w:r w:rsidRPr="00A917AF">
        <w:rPr>
          <w:rFonts w:eastAsia="Arial Unicode MS"/>
          <w:sz w:val="18"/>
          <w:szCs w:val="18"/>
          <w:lang w:val="it-IT"/>
        </w:rPr>
        <w:instrText xml:space="preserve"> FORMCHECKBOX </w:instrText>
      </w:r>
      <w:r w:rsidR="009022C2">
        <w:rPr>
          <w:rFonts w:eastAsia="Arial Unicode MS"/>
          <w:sz w:val="18"/>
          <w:szCs w:val="18"/>
          <w:lang w:val="it-IT"/>
        </w:rPr>
      </w:r>
      <w:r w:rsidR="009022C2">
        <w:rPr>
          <w:rFonts w:eastAsia="Arial Unicode MS"/>
          <w:sz w:val="18"/>
          <w:szCs w:val="18"/>
          <w:lang w:val="it-IT"/>
        </w:rPr>
        <w:fldChar w:fldCharType="separate"/>
      </w:r>
      <w:r w:rsidRPr="00A917AF">
        <w:rPr>
          <w:rFonts w:eastAsia="Arial Unicode MS"/>
          <w:sz w:val="18"/>
          <w:szCs w:val="18"/>
          <w:lang w:val="it-IT"/>
        </w:rPr>
        <w:fldChar w:fldCharType="end"/>
      </w:r>
      <w:r w:rsidRPr="00A917AF">
        <w:rPr>
          <w:sz w:val="18"/>
          <w:szCs w:val="18"/>
          <w:lang w:val="it-IT"/>
        </w:rPr>
        <w:t xml:space="preserve"> </w:t>
      </w:r>
      <w:r w:rsidRPr="00A917AF">
        <w:rPr>
          <w:rFonts w:ascii="Arial" w:hAnsi="Arial" w:cs="Arial"/>
          <w:noProof/>
          <w:color w:val="auto"/>
          <w:sz w:val="18"/>
          <w:szCs w:val="18"/>
          <w:lang w:val="it-IT" w:eastAsia="en-US"/>
        </w:rPr>
        <w:t>di non essere in obbligo ai sensi della l. 68/1999</w:t>
      </w:r>
    </w:p>
    <w:p w14:paraId="25705F5E" w14:textId="77777777" w:rsidR="00576D65" w:rsidRPr="00A917AF" w:rsidRDefault="00576D65" w:rsidP="00576D65">
      <w:pPr>
        <w:pStyle w:val="Default"/>
        <w:ind w:left="709"/>
        <w:jc w:val="both"/>
        <w:rPr>
          <w:rFonts w:ascii="Arial" w:hAnsi="Arial" w:cs="Arial"/>
          <w:noProof/>
          <w:color w:val="auto"/>
          <w:sz w:val="18"/>
          <w:szCs w:val="18"/>
          <w:lang w:val="it-IT" w:eastAsia="en-US"/>
        </w:rPr>
      </w:pPr>
    </w:p>
    <w:p w14:paraId="25705F5F" w14:textId="77777777" w:rsidR="00576D65" w:rsidRPr="00A917AF" w:rsidRDefault="00576D65" w:rsidP="00576D65">
      <w:pPr>
        <w:pStyle w:val="Default"/>
        <w:ind w:left="709"/>
        <w:jc w:val="both"/>
        <w:rPr>
          <w:rFonts w:ascii="Arial" w:hAnsi="Arial" w:cs="Arial"/>
          <w:noProof/>
          <w:color w:val="auto"/>
          <w:sz w:val="18"/>
          <w:szCs w:val="18"/>
          <w:lang w:val="it-IT" w:eastAsia="en-US"/>
        </w:rPr>
      </w:pPr>
      <w:r w:rsidRPr="00A917AF">
        <w:rPr>
          <w:sz w:val="18"/>
          <w:szCs w:val="18"/>
          <w:lang w:val="it-IT"/>
        </w:rPr>
        <w:fldChar w:fldCharType="begin">
          <w:ffData>
            <w:name w:val="Controllo48"/>
            <w:enabled/>
            <w:calcOnExit w:val="0"/>
            <w:checkBox>
              <w:sizeAuto/>
              <w:default w:val="0"/>
              <w:checked w:val="0"/>
            </w:checkBox>
          </w:ffData>
        </w:fldChar>
      </w:r>
      <w:r w:rsidRPr="00A917AF">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A917AF">
        <w:rPr>
          <w:sz w:val="18"/>
          <w:szCs w:val="18"/>
          <w:lang w:val="it-IT"/>
        </w:rPr>
        <w:fldChar w:fldCharType="end"/>
      </w:r>
      <w:r w:rsidRPr="00A917AF">
        <w:rPr>
          <w:sz w:val="18"/>
          <w:szCs w:val="18"/>
          <w:lang w:val="it-IT"/>
        </w:rPr>
        <w:t xml:space="preserve"> </w:t>
      </w:r>
      <w:r w:rsidRPr="00A917AF">
        <w:rPr>
          <w:rFonts w:ascii="Arial" w:hAnsi="Arial" w:cs="Arial"/>
          <w:noProof/>
          <w:color w:val="auto"/>
          <w:sz w:val="18"/>
          <w:szCs w:val="18"/>
          <w:lang w:val="it-IT" w:eastAsia="en-US"/>
        </w:rPr>
        <w:t>di essere ottemperante alla l. 68/1999</w:t>
      </w:r>
    </w:p>
    <w:bookmarkEnd w:id="28"/>
    <w:p w14:paraId="25705F60" w14:textId="77777777" w:rsidR="00576D65" w:rsidRDefault="00576D65" w:rsidP="00A917AF">
      <w:pPr>
        <w:suppressAutoHyphens w:val="0"/>
        <w:autoSpaceDE w:val="0"/>
        <w:autoSpaceDN w:val="0"/>
        <w:adjustRightInd w:val="0"/>
        <w:spacing w:line="360" w:lineRule="auto"/>
        <w:rPr>
          <w:sz w:val="18"/>
          <w:szCs w:val="18"/>
          <w:lang w:val="it-IT" w:eastAsia="de-DE"/>
        </w:rPr>
      </w:pPr>
    </w:p>
    <w:p w14:paraId="25705F61" w14:textId="77777777" w:rsidR="00A917AF" w:rsidRPr="000E5CD8" w:rsidRDefault="00A917AF" w:rsidP="00A917AF">
      <w:pPr>
        <w:suppressAutoHyphens w:val="0"/>
        <w:autoSpaceDE w:val="0"/>
        <w:autoSpaceDN w:val="0"/>
        <w:adjustRightInd w:val="0"/>
        <w:spacing w:line="360" w:lineRule="auto"/>
        <w:rPr>
          <w:sz w:val="18"/>
          <w:szCs w:val="18"/>
          <w:lang w:val="it-IT" w:eastAsia="de-DE"/>
        </w:rPr>
      </w:pPr>
    </w:p>
    <w:p w14:paraId="25705F62" w14:textId="77777777" w:rsidR="00045A5C" w:rsidRPr="000E5CD8" w:rsidRDefault="00045A5C" w:rsidP="00045A5C">
      <w:pPr>
        <w:suppressAutoHyphens w:val="0"/>
        <w:autoSpaceDE w:val="0"/>
        <w:autoSpaceDN w:val="0"/>
        <w:adjustRightInd w:val="0"/>
        <w:spacing w:line="360" w:lineRule="auto"/>
        <w:ind w:left="426"/>
        <w:rPr>
          <w:sz w:val="18"/>
          <w:szCs w:val="18"/>
          <w:lang w:val="it-IT"/>
        </w:rPr>
      </w:pPr>
      <w:r w:rsidRPr="000E5CD8">
        <w:rPr>
          <w:sz w:val="18"/>
          <w:szCs w:val="18"/>
          <w:lang w:val="it-IT"/>
        </w:rPr>
        <w:t xml:space="preserve">l’ufficio dell’Agenzia delle entrate competente in ordine alle posizioni fiscali dell’impresa di </w:t>
      </w:r>
      <w:r w:rsidRPr="000E5CD8">
        <w:rPr>
          <w:sz w:val="18"/>
          <w:szCs w:val="18"/>
          <w:lang w:val="it-IT"/>
        </w:rPr>
        <w:fldChar w:fldCharType="begin">
          <w:ffData>
            <w:name w:val="Testo40"/>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 xml:space="preserve"> (</w:t>
      </w:r>
      <w:r w:rsidRPr="000E5CD8">
        <w:rPr>
          <w:sz w:val="18"/>
          <w:szCs w:val="18"/>
          <w:lang w:val="it-IT"/>
        </w:rPr>
        <w:fldChar w:fldCharType="begin">
          <w:ffData>
            <w:name w:val="Testo41"/>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63" w14:textId="77777777" w:rsidR="00045A5C" w:rsidRPr="000E5CD8" w:rsidRDefault="00045A5C" w:rsidP="00045A5C">
      <w:pPr>
        <w:suppressAutoHyphens w:val="0"/>
        <w:autoSpaceDE w:val="0"/>
        <w:autoSpaceDN w:val="0"/>
        <w:adjustRightInd w:val="0"/>
        <w:spacing w:line="360" w:lineRule="auto"/>
        <w:ind w:left="426"/>
        <w:rPr>
          <w:sz w:val="18"/>
          <w:szCs w:val="18"/>
          <w:lang w:val="it-IT"/>
        </w:rPr>
      </w:pPr>
      <w:r w:rsidRPr="000E5CD8">
        <w:rPr>
          <w:sz w:val="18"/>
          <w:szCs w:val="18"/>
          <w:lang w:val="it-IT"/>
        </w:rPr>
        <w:t xml:space="preserve">Via, piazza, ecc. </w:t>
      </w:r>
      <w:r w:rsidRPr="000E5CD8">
        <w:rPr>
          <w:sz w:val="18"/>
          <w:szCs w:val="18"/>
        </w:rPr>
        <w:fldChar w:fldCharType="begin">
          <w:ffData>
            <w:name w:val="Testo33"/>
            <w:enabled/>
            <w:calcOnExit w:val="0"/>
            <w:textInput/>
          </w:ffData>
        </w:fldChar>
      </w:r>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it-IT"/>
        </w:rPr>
        <w:t xml:space="preserve">; n. di telefono </w:t>
      </w:r>
      <w:r w:rsidRPr="000E5CD8">
        <w:rPr>
          <w:sz w:val="18"/>
          <w:szCs w:val="18"/>
          <w:lang w:val="it-IT"/>
        </w:rPr>
        <w:fldChar w:fldCharType="begin">
          <w:ffData>
            <w:name w:val="Testo38"/>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it-IT"/>
        </w:rPr>
        <w:t xml:space="preserve">; n. di telefax </w:t>
      </w:r>
      <w:r w:rsidRPr="000E5CD8">
        <w:rPr>
          <w:sz w:val="18"/>
          <w:szCs w:val="18"/>
          <w:lang w:val="it-IT"/>
        </w:rPr>
        <w:fldChar w:fldCharType="begin">
          <w:ffData>
            <w:name w:val="Testo39"/>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it-IT"/>
        </w:rPr>
        <w:t xml:space="preserve">; PEC: </w:t>
      </w:r>
      <w:r w:rsidRPr="000E5CD8">
        <w:rPr>
          <w:sz w:val="18"/>
          <w:szCs w:val="18"/>
          <w:lang w:val="it-IT"/>
        </w:rPr>
        <w:fldChar w:fldCharType="begin">
          <w:ffData>
            <w:name w:val="Testo103"/>
            <w:enabled/>
            <w:calcOnExit w:val="0"/>
            <w:textInput/>
          </w:ffData>
        </w:fldChar>
      </w:r>
      <w:r w:rsidRPr="000E5CD8">
        <w:rPr>
          <w:sz w:val="18"/>
          <w:szCs w:val="18"/>
          <w:lang w:val="it-IT"/>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it-IT"/>
        </w:rPr>
        <w:t>;</w:t>
      </w:r>
    </w:p>
    <w:p w14:paraId="25705F64" w14:textId="77777777" w:rsidR="00045A5C" w:rsidRPr="000E5CD8" w:rsidRDefault="00045A5C" w:rsidP="00045A5C">
      <w:pPr>
        <w:pStyle w:val="sche3"/>
        <w:spacing w:line="360" w:lineRule="auto"/>
        <w:ind w:left="425"/>
        <w:rPr>
          <w:strike/>
          <w:sz w:val="18"/>
          <w:szCs w:val="18"/>
          <w:lang w:val="it-IT"/>
        </w:rPr>
      </w:pPr>
    </w:p>
    <w:tbl>
      <w:tblPr>
        <w:tblW w:w="0" w:type="auto"/>
        <w:tblInd w:w="534" w:type="dxa"/>
        <w:tblLayout w:type="fixed"/>
        <w:tblLook w:val="0000" w:firstRow="0" w:lastRow="0" w:firstColumn="0" w:lastColumn="0" w:noHBand="0" w:noVBand="0"/>
      </w:tblPr>
      <w:tblGrid>
        <w:gridCol w:w="9249"/>
      </w:tblGrid>
      <w:tr w:rsidR="00045A5C" w:rsidRPr="000E5CD8" w14:paraId="25705F68" w14:textId="77777777" w:rsidTr="00576D65">
        <w:tc>
          <w:tcPr>
            <w:tcW w:w="9249" w:type="dxa"/>
            <w:tcBorders>
              <w:top w:val="single" w:sz="4" w:space="0" w:color="000000"/>
              <w:left w:val="single" w:sz="4" w:space="0" w:color="000000"/>
              <w:bottom w:val="single" w:sz="4" w:space="0" w:color="000000"/>
              <w:right w:val="single" w:sz="4" w:space="0" w:color="000000"/>
            </w:tcBorders>
          </w:tcPr>
          <w:p w14:paraId="25705F65" w14:textId="77777777" w:rsidR="00045A5C" w:rsidRPr="000E5CD8" w:rsidRDefault="00045A5C" w:rsidP="003641E9">
            <w:pPr>
              <w:pStyle w:val="sche3"/>
              <w:snapToGrid w:val="0"/>
              <w:spacing w:line="360" w:lineRule="auto"/>
              <w:rPr>
                <w:b/>
                <w:bCs/>
                <w:i/>
                <w:iCs/>
                <w:sz w:val="18"/>
                <w:szCs w:val="18"/>
                <w:lang w:val="it-IT"/>
              </w:rPr>
            </w:pPr>
            <w:bookmarkStart w:id="29" w:name="_Hlk510631402"/>
          </w:p>
          <w:p w14:paraId="25705F66" w14:textId="77777777" w:rsidR="00045A5C" w:rsidRPr="000E5CD8" w:rsidRDefault="00045A5C" w:rsidP="003641E9">
            <w:pPr>
              <w:pStyle w:val="sche3"/>
              <w:spacing w:line="360" w:lineRule="auto"/>
              <w:rPr>
                <w:b/>
                <w:bCs/>
                <w:i/>
                <w:iCs/>
                <w:sz w:val="18"/>
                <w:szCs w:val="18"/>
                <w:lang w:val="it-IT"/>
              </w:rPr>
            </w:pPr>
            <w:r w:rsidRPr="000E5CD8">
              <w:rPr>
                <w:b/>
                <w:bCs/>
                <w:i/>
                <w:iCs/>
                <w:sz w:val="18"/>
                <w:szCs w:val="18"/>
                <w:lang w:val="it-IT"/>
              </w:rPr>
              <w:t>ANNOTAZIONI</w:t>
            </w:r>
          </w:p>
          <w:p w14:paraId="25705F67" w14:textId="77777777" w:rsidR="00045A5C" w:rsidRPr="000E5CD8" w:rsidRDefault="00045A5C" w:rsidP="003641E9">
            <w:pPr>
              <w:pStyle w:val="sche3"/>
              <w:spacing w:line="360" w:lineRule="auto"/>
              <w:rPr>
                <w:sz w:val="18"/>
                <w:szCs w:val="18"/>
                <w:lang w:val="it-IT"/>
              </w:rPr>
            </w:pPr>
            <w:r w:rsidRPr="000E5CD8">
              <w:rPr>
                <w:sz w:val="18"/>
                <w:szCs w:val="18"/>
              </w:rPr>
              <w:fldChar w:fldCharType="begin">
                <w:ffData>
                  <w:name w:val="Testo45"/>
                  <w:enabled/>
                  <w:calcOnExit w:val="0"/>
                  <w:textInput/>
                </w:ffData>
              </w:fldChar>
            </w:r>
            <w:bookmarkStart w:id="30" w:name="Testo45"/>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sz w:val="18"/>
                <w:szCs w:val="18"/>
              </w:rPr>
              <w:fldChar w:fldCharType="end"/>
            </w:r>
            <w:bookmarkEnd w:id="30"/>
          </w:p>
        </w:tc>
      </w:tr>
      <w:bookmarkEnd w:id="29"/>
    </w:tbl>
    <w:p w14:paraId="25705F6A" w14:textId="605A6BE5" w:rsidR="000B0214" w:rsidRDefault="000B0214" w:rsidP="00F92352">
      <w:pPr>
        <w:pStyle w:val="sche3"/>
        <w:spacing w:line="360" w:lineRule="auto"/>
        <w:rPr>
          <w:sz w:val="18"/>
          <w:szCs w:val="18"/>
          <w:lang w:val="it-IT"/>
        </w:rPr>
      </w:pPr>
    </w:p>
    <w:p w14:paraId="07EA1D97" w14:textId="3B7DE4D3" w:rsidR="00F92352" w:rsidRDefault="00F92352" w:rsidP="00F92352">
      <w:pPr>
        <w:pStyle w:val="sche3"/>
        <w:spacing w:line="360" w:lineRule="auto"/>
        <w:rPr>
          <w:sz w:val="18"/>
          <w:szCs w:val="18"/>
          <w:lang w:val="it-IT"/>
        </w:rPr>
      </w:pPr>
    </w:p>
    <w:p w14:paraId="67C04A9E" w14:textId="77777777" w:rsidR="00F92352" w:rsidRPr="000E5CD8" w:rsidRDefault="00F92352" w:rsidP="00F92352">
      <w:pPr>
        <w:pStyle w:val="sche3"/>
        <w:spacing w:line="360" w:lineRule="auto"/>
        <w:rPr>
          <w:sz w:val="18"/>
          <w:szCs w:val="18"/>
          <w:lang w:val="it-IT"/>
        </w:rPr>
      </w:pPr>
    </w:p>
    <w:p w14:paraId="25705F6B" w14:textId="77777777" w:rsidR="000B0214" w:rsidRPr="000E5CD8" w:rsidRDefault="000B0214" w:rsidP="000B0214">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25705F6C" w14:textId="77777777" w:rsidR="000B0214" w:rsidRPr="000E5CD8" w:rsidRDefault="00830190" w:rsidP="000B0214">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0E5CD8">
        <w:rPr>
          <w:b/>
          <w:bCs/>
          <w:i/>
          <w:iCs/>
          <w:sz w:val="18"/>
          <w:szCs w:val="18"/>
          <w:lang w:val="it-IT"/>
        </w:rPr>
        <w:t>Sez. II</w:t>
      </w:r>
    </w:p>
    <w:p w14:paraId="25705F6D" w14:textId="77777777" w:rsidR="004774E0" w:rsidRPr="000E5CD8" w:rsidRDefault="000B0214" w:rsidP="000B021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0E5CD8">
        <w:rPr>
          <w:b/>
          <w:bCs/>
          <w:i/>
          <w:iCs/>
          <w:sz w:val="18"/>
          <w:szCs w:val="18"/>
          <w:lang w:val="it-IT"/>
        </w:rPr>
        <w:t xml:space="preserve">DICHIARAZIONI OBBLIGATORIE </w:t>
      </w:r>
      <w:r w:rsidR="004774E0" w:rsidRPr="000E5CD8">
        <w:rPr>
          <w:b/>
          <w:bCs/>
          <w:i/>
          <w:iCs/>
          <w:sz w:val="18"/>
          <w:szCs w:val="18"/>
          <w:lang w:val="it-IT"/>
        </w:rPr>
        <w:t>DELL’IMPRESA AUSILIARIA</w:t>
      </w:r>
    </w:p>
    <w:p w14:paraId="25705F6E" w14:textId="77777777" w:rsidR="000B0214" w:rsidRPr="000E5CD8" w:rsidRDefault="000B0214" w:rsidP="000B021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0E5CD8">
        <w:rPr>
          <w:b/>
          <w:bCs/>
          <w:i/>
          <w:iCs/>
          <w:sz w:val="18"/>
          <w:szCs w:val="18"/>
          <w:lang w:val="it-IT"/>
        </w:rPr>
        <w:t>SUL POSSESSO DEI REQUISITI DI ORDINE GENERALE</w:t>
      </w:r>
    </w:p>
    <w:p w14:paraId="25705F6F" w14:textId="77777777" w:rsidR="004774E0" w:rsidRPr="000E5CD8" w:rsidRDefault="004774E0" w:rsidP="000B021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0E5CD8">
        <w:rPr>
          <w:b/>
          <w:bCs/>
          <w:i/>
          <w:iCs/>
          <w:sz w:val="18"/>
          <w:szCs w:val="18"/>
          <w:lang w:val="it-IT"/>
        </w:rPr>
        <w:t>IN CASO DI AVVALIMENTO</w:t>
      </w:r>
    </w:p>
    <w:p w14:paraId="25705F70" w14:textId="77777777" w:rsidR="0063491A" w:rsidRPr="000E5CD8" w:rsidRDefault="004774E0" w:rsidP="0063491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0E5CD8">
        <w:rPr>
          <w:b/>
          <w:bCs/>
          <w:i/>
          <w:iCs/>
          <w:sz w:val="18"/>
          <w:szCs w:val="18"/>
          <w:lang w:val="it-IT"/>
        </w:rPr>
        <w:t xml:space="preserve">Ai sensi dell’art. </w:t>
      </w:r>
      <w:r w:rsidR="0063491A" w:rsidRPr="000E5CD8">
        <w:rPr>
          <w:b/>
          <w:bCs/>
          <w:i/>
          <w:iCs/>
          <w:sz w:val="18"/>
          <w:szCs w:val="18"/>
          <w:lang w:val="it-IT"/>
        </w:rPr>
        <w:t xml:space="preserve">dell’art. 89, comma 3 </w:t>
      </w:r>
      <w:proofErr w:type="spellStart"/>
      <w:r w:rsidR="0063491A" w:rsidRPr="000E5CD8">
        <w:rPr>
          <w:b/>
          <w:bCs/>
          <w:i/>
          <w:iCs/>
          <w:sz w:val="18"/>
          <w:szCs w:val="18"/>
          <w:lang w:val="it-IT"/>
        </w:rPr>
        <w:t>D.Lgs.</w:t>
      </w:r>
      <w:proofErr w:type="spellEnd"/>
      <w:r w:rsidR="0063491A" w:rsidRPr="000E5CD8">
        <w:rPr>
          <w:b/>
          <w:bCs/>
          <w:i/>
          <w:iCs/>
          <w:sz w:val="18"/>
          <w:szCs w:val="18"/>
          <w:lang w:val="it-IT"/>
        </w:rPr>
        <w:t xml:space="preserve"> 50/2016</w:t>
      </w:r>
    </w:p>
    <w:p w14:paraId="25705F71" w14:textId="77777777" w:rsidR="00414B24" w:rsidRPr="000E5CD8" w:rsidRDefault="00414B24" w:rsidP="0063491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rPr>
          <w:b/>
          <w:bCs/>
          <w:i/>
          <w:iCs/>
          <w:sz w:val="18"/>
          <w:szCs w:val="18"/>
          <w:lang w:val="it-IT"/>
        </w:rPr>
      </w:pPr>
    </w:p>
    <w:p w14:paraId="25705F72" w14:textId="77777777" w:rsidR="004774E0" w:rsidRPr="000E5CD8" w:rsidRDefault="004774E0" w:rsidP="00C0476F">
      <w:pPr>
        <w:pStyle w:val="sche22"/>
        <w:spacing w:line="360" w:lineRule="auto"/>
        <w:jc w:val="left"/>
        <w:rPr>
          <w:rFonts w:ascii="Arial" w:hAnsi="Arial" w:cs="Arial"/>
          <w:b/>
          <w:bCs/>
          <w:sz w:val="18"/>
          <w:szCs w:val="18"/>
          <w:lang w:val="it-IT"/>
        </w:rPr>
      </w:pPr>
    </w:p>
    <w:p w14:paraId="25705F73" w14:textId="77777777" w:rsidR="002F66ED" w:rsidRPr="00ED47C1" w:rsidRDefault="002F66ED" w:rsidP="002F66ED">
      <w:pPr>
        <w:pStyle w:val="sche22"/>
        <w:spacing w:line="360" w:lineRule="auto"/>
        <w:jc w:val="center"/>
        <w:rPr>
          <w:rFonts w:ascii="Arial" w:hAnsi="Arial" w:cs="Arial"/>
          <w:b/>
          <w:bCs/>
          <w:sz w:val="18"/>
          <w:szCs w:val="18"/>
          <w:lang w:val="it-IT"/>
        </w:rPr>
      </w:pPr>
      <w:r w:rsidRPr="00ED47C1">
        <w:rPr>
          <w:rFonts w:ascii="Arial" w:hAnsi="Arial" w:cs="Arial"/>
          <w:b/>
          <w:bCs/>
          <w:sz w:val="18"/>
          <w:szCs w:val="18"/>
          <w:lang w:val="it-IT"/>
        </w:rPr>
        <w:t>DICHIARA</w:t>
      </w:r>
    </w:p>
    <w:p w14:paraId="25705F74" w14:textId="77777777" w:rsidR="002F66ED" w:rsidRPr="00ED47C1" w:rsidRDefault="002F66ED" w:rsidP="002F66ED">
      <w:pPr>
        <w:spacing w:before="120" w:after="120" w:line="360" w:lineRule="auto"/>
        <w:ind w:right="170"/>
        <w:jc w:val="both"/>
        <w:rPr>
          <w:b/>
          <w:bCs/>
          <w:sz w:val="18"/>
          <w:szCs w:val="18"/>
          <w:u w:val="single"/>
          <w:lang w:val="it-IT"/>
        </w:rPr>
      </w:pPr>
      <w:r w:rsidRPr="00ED47C1">
        <w:rPr>
          <w:b/>
          <w:bCs/>
          <w:sz w:val="18"/>
          <w:szCs w:val="18"/>
          <w:u w:val="single"/>
          <w:lang w:val="it-IT"/>
        </w:rPr>
        <w:t>I PARTE</w:t>
      </w:r>
    </w:p>
    <w:p w14:paraId="25705F75" w14:textId="77777777" w:rsidR="002F66ED" w:rsidRPr="00ED47C1" w:rsidRDefault="002F66ED" w:rsidP="002F66ED">
      <w:pPr>
        <w:spacing w:line="360" w:lineRule="auto"/>
        <w:ind w:left="426" w:hanging="426"/>
        <w:jc w:val="both"/>
        <w:rPr>
          <w:b/>
          <w:sz w:val="18"/>
          <w:szCs w:val="18"/>
          <w:lang w:val="it-IT"/>
        </w:rPr>
      </w:pPr>
      <w:r w:rsidRPr="00ED47C1">
        <w:rPr>
          <w:sz w:val="18"/>
          <w:szCs w:val="18"/>
          <w:lang w:val="it-IT"/>
        </w:rPr>
        <w:fldChar w:fldCharType="begin">
          <w:ffData>
            <w:name w:val="Controllo48"/>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bCs/>
          <w:sz w:val="18"/>
          <w:szCs w:val="18"/>
          <w:lang w:val="it-IT"/>
        </w:rPr>
        <w:t xml:space="preserve">ai sensi dell’art. 80, comma 1, lett. a), b), </w:t>
      </w:r>
      <w:bookmarkStart w:id="31" w:name="_Hlk510690863"/>
      <w:r w:rsidR="00576D65" w:rsidRPr="00A917AF">
        <w:rPr>
          <w:b/>
          <w:bCs/>
          <w:sz w:val="18"/>
          <w:szCs w:val="18"/>
          <w:lang w:val="it-IT"/>
        </w:rPr>
        <w:t>b-bis),</w:t>
      </w:r>
      <w:r w:rsidR="00576D65" w:rsidRPr="00A16B8B">
        <w:rPr>
          <w:b/>
          <w:bCs/>
          <w:sz w:val="18"/>
          <w:szCs w:val="18"/>
          <w:lang w:val="it-IT"/>
        </w:rPr>
        <w:t xml:space="preserve"> </w:t>
      </w:r>
      <w:bookmarkEnd w:id="31"/>
      <w:r w:rsidRPr="00ED47C1">
        <w:rPr>
          <w:b/>
          <w:bCs/>
          <w:sz w:val="18"/>
          <w:szCs w:val="18"/>
          <w:lang w:val="it-IT"/>
        </w:rPr>
        <w:t xml:space="preserve">c), d), e), f), g) </w:t>
      </w:r>
      <w:proofErr w:type="spellStart"/>
      <w:r w:rsidRPr="00ED47C1">
        <w:rPr>
          <w:b/>
          <w:bCs/>
          <w:sz w:val="18"/>
          <w:szCs w:val="18"/>
          <w:lang w:val="it-IT"/>
        </w:rPr>
        <w:t>D.Lgs.</w:t>
      </w:r>
      <w:proofErr w:type="spellEnd"/>
      <w:r w:rsidRPr="00ED47C1">
        <w:rPr>
          <w:b/>
          <w:bCs/>
          <w:sz w:val="18"/>
          <w:szCs w:val="18"/>
          <w:lang w:val="it-IT"/>
        </w:rPr>
        <w:t xml:space="preserve"> 50/2016 </w:t>
      </w:r>
      <w:r w:rsidRPr="00ED47C1">
        <w:rPr>
          <w:bCs/>
          <w:sz w:val="18"/>
          <w:szCs w:val="18"/>
          <w:lang w:val="it-IT"/>
        </w:rPr>
        <w:t xml:space="preserve">di non trovarsi in una delle situazioni impeditive ivi previste, in quanto </w:t>
      </w:r>
      <w:r w:rsidRPr="00ED47C1">
        <w:rPr>
          <w:b/>
          <w:bCs/>
          <w:sz w:val="18"/>
          <w:szCs w:val="18"/>
          <w:u w:val="single"/>
          <w:lang w:val="it-IT"/>
        </w:rPr>
        <w:t xml:space="preserve">non </w:t>
      </w:r>
      <w:r w:rsidRPr="00ED47C1">
        <w:rPr>
          <w:b/>
          <w:sz w:val="18"/>
          <w:szCs w:val="18"/>
          <w:u w:val="single"/>
          <w:lang w:val="it-IT"/>
        </w:rPr>
        <w:t>sono state pronunciate</w:t>
      </w:r>
      <w:r w:rsidRPr="00ED47C1">
        <w:rPr>
          <w:b/>
          <w:sz w:val="18"/>
          <w:szCs w:val="18"/>
          <w:lang w:val="it-IT"/>
        </w:rPr>
        <w:t xml:space="preserve"> condanne con sentenza definitiva o decreto penale di condanna divenuto irrevocabile o sentenza di applicazione della pena su richiesta ai sensi dell’art. 444 c.p.p.:</w:t>
      </w:r>
    </w:p>
    <w:p w14:paraId="25705F76" w14:textId="77777777" w:rsidR="002F66ED" w:rsidRPr="00ED47C1" w:rsidRDefault="002F66ED" w:rsidP="002F66ED">
      <w:pPr>
        <w:spacing w:line="360" w:lineRule="auto"/>
        <w:ind w:left="851" w:hanging="425"/>
        <w:jc w:val="both"/>
        <w:rPr>
          <w:sz w:val="18"/>
          <w:szCs w:val="18"/>
          <w:lang w:val="it-IT"/>
        </w:rPr>
      </w:pPr>
      <w:r w:rsidRPr="00ED47C1">
        <w:rPr>
          <w:sz w:val="18"/>
          <w:szCs w:val="18"/>
          <w:lang w:val="it-IT"/>
        </w:rPr>
        <w:fldChar w:fldCharType="begin">
          <w:ffData>
            <w:name w:val="Controllo48"/>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ab/>
      </w:r>
      <w:r w:rsidRPr="00ED47C1">
        <w:rPr>
          <w:b/>
          <w:bCs/>
          <w:sz w:val="18"/>
          <w:szCs w:val="18"/>
          <w:lang w:val="it-IT"/>
        </w:rPr>
        <w:t>nei propri confronti</w:t>
      </w:r>
    </w:p>
    <w:p w14:paraId="25705F77" w14:textId="77777777" w:rsidR="002F66ED" w:rsidRPr="00ED47C1" w:rsidRDefault="002F66ED" w:rsidP="002F66ED">
      <w:pPr>
        <w:spacing w:line="360" w:lineRule="auto"/>
        <w:ind w:left="851" w:hanging="425"/>
        <w:jc w:val="both"/>
        <w:rPr>
          <w:b/>
          <w:bCs/>
          <w:sz w:val="18"/>
          <w:szCs w:val="18"/>
          <w:lang w:val="it-IT"/>
        </w:rPr>
      </w:pPr>
      <w:r w:rsidRPr="00ED47C1">
        <w:rPr>
          <w:sz w:val="18"/>
          <w:szCs w:val="18"/>
          <w:lang w:val="it-IT"/>
        </w:rPr>
        <w:fldChar w:fldCharType="begin">
          <w:ffData>
            <w:name w:val="Controllo55"/>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ab/>
      </w:r>
      <w:r w:rsidRPr="00ED47C1">
        <w:rPr>
          <w:b/>
          <w:bCs/>
          <w:sz w:val="18"/>
          <w:szCs w:val="18"/>
          <w:lang w:val="it-IT"/>
        </w:rPr>
        <w:t xml:space="preserve">nei confronti degli altri soggetti di cui all’art. 80 comma 3 </w:t>
      </w:r>
      <w:proofErr w:type="spellStart"/>
      <w:r w:rsidRPr="00ED47C1">
        <w:rPr>
          <w:b/>
          <w:bCs/>
          <w:sz w:val="18"/>
          <w:szCs w:val="18"/>
          <w:lang w:val="it-IT"/>
        </w:rPr>
        <w:t>D.Lgs.</w:t>
      </w:r>
      <w:proofErr w:type="spellEnd"/>
      <w:r w:rsidRPr="00ED47C1">
        <w:rPr>
          <w:b/>
          <w:bCs/>
          <w:sz w:val="18"/>
          <w:szCs w:val="18"/>
          <w:lang w:val="it-IT"/>
        </w:rPr>
        <w:t xml:space="preserve"> 50/2016 </w:t>
      </w:r>
    </w:p>
    <w:p w14:paraId="25705F78" w14:textId="77777777" w:rsidR="002F66ED" w:rsidRPr="00ED47C1" w:rsidRDefault="002F66ED" w:rsidP="007F5EEB">
      <w:pPr>
        <w:spacing w:line="360" w:lineRule="auto"/>
        <w:ind w:left="851" w:hanging="425"/>
        <w:jc w:val="both"/>
        <w:rPr>
          <w:color w:val="FF0000"/>
          <w:sz w:val="18"/>
          <w:szCs w:val="18"/>
          <w:lang w:val="it-IT"/>
        </w:rPr>
      </w:pPr>
      <w:r w:rsidRPr="00ED47C1">
        <w:rPr>
          <w:lang w:val="it-IT"/>
        </w:rPr>
        <w:fldChar w:fldCharType="begin">
          <w:ffData>
            <w:name w:val="Controllo54"/>
            <w:enabled/>
            <w:calcOnExit w:val="0"/>
            <w:checkBox>
              <w:sizeAuto/>
              <w:default w:val="0"/>
              <w:checked w:val="0"/>
            </w:checkBox>
          </w:ffData>
        </w:fldChar>
      </w:r>
      <w:r w:rsidRPr="00ED47C1">
        <w:rPr>
          <w:lang w:val="it-IT"/>
        </w:rPr>
        <w:instrText xml:space="preserve"> FORMCHECKBOX </w:instrText>
      </w:r>
      <w:r w:rsidR="009022C2">
        <w:rPr>
          <w:lang w:val="it-IT"/>
        </w:rPr>
      </w:r>
      <w:r w:rsidR="009022C2">
        <w:rPr>
          <w:lang w:val="it-IT"/>
        </w:rPr>
        <w:fldChar w:fldCharType="separate"/>
      </w:r>
      <w:r w:rsidRPr="00ED47C1">
        <w:rPr>
          <w:lang w:val="it-IT"/>
        </w:rPr>
        <w:fldChar w:fldCharType="end"/>
      </w:r>
      <w:r w:rsidRPr="00ED47C1">
        <w:rPr>
          <w:lang w:val="it-IT"/>
        </w:rPr>
        <w:t xml:space="preserve">  </w:t>
      </w:r>
      <w:r w:rsidRPr="00ED47C1">
        <w:rPr>
          <w:b/>
          <w:bCs/>
          <w:sz w:val="18"/>
          <w:szCs w:val="18"/>
          <w:lang w:val="it-IT"/>
        </w:rPr>
        <w:t xml:space="preserve">di non essere a conoscenza se nei confronti degli altri soggetti, di cui all’art. 80 comma 3 </w:t>
      </w:r>
      <w:proofErr w:type="spellStart"/>
      <w:r w:rsidRPr="00ED47C1">
        <w:rPr>
          <w:b/>
          <w:bCs/>
          <w:sz w:val="18"/>
          <w:szCs w:val="18"/>
          <w:lang w:val="it-IT"/>
        </w:rPr>
        <w:t>D.Lgs.</w:t>
      </w:r>
      <w:proofErr w:type="spellEnd"/>
      <w:r w:rsidRPr="00ED47C1">
        <w:rPr>
          <w:b/>
          <w:bCs/>
          <w:sz w:val="18"/>
          <w:szCs w:val="18"/>
          <w:lang w:val="it-IT"/>
        </w:rPr>
        <w:t xml:space="preserve"> 50/2016 sussistano le predette cause di esclusione</w:t>
      </w:r>
      <w:r w:rsidRPr="00ED47C1">
        <w:rPr>
          <w:sz w:val="18"/>
          <w:szCs w:val="18"/>
          <w:lang w:val="it-IT"/>
        </w:rPr>
        <w:t xml:space="preserve"> (in questo caso devono essere allegate le dichiarazioni separate da parte dei soggetti nei confronti dei quali non viene resa la dichiarazione)</w:t>
      </w:r>
    </w:p>
    <w:p w14:paraId="25705F79" w14:textId="77777777" w:rsidR="002F66ED" w:rsidRPr="00ED47C1" w:rsidRDefault="002F66ED" w:rsidP="002F66ED">
      <w:pPr>
        <w:spacing w:line="360" w:lineRule="auto"/>
        <w:jc w:val="both"/>
        <w:rPr>
          <w:b/>
          <w:bCs/>
          <w:i/>
          <w:iCs/>
          <w:sz w:val="18"/>
          <w:szCs w:val="18"/>
          <w:lang w:val="it-IT"/>
        </w:rPr>
      </w:pPr>
    </w:p>
    <w:p w14:paraId="25705F7A" w14:textId="77777777" w:rsidR="002F66ED" w:rsidRPr="00ED47C1" w:rsidRDefault="002F66ED" w:rsidP="002F66ED">
      <w:pPr>
        <w:spacing w:line="360" w:lineRule="auto"/>
        <w:ind w:left="851" w:hanging="851"/>
        <w:jc w:val="both"/>
        <w:rPr>
          <w:b/>
          <w:bCs/>
          <w:i/>
          <w:iCs/>
          <w:sz w:val="18"/>
          <w:szCs w:val="18"/>
          <w:lang w:val="it-IT"/>
        </w:rPr>
      </w:pPr>
      <w:r w:rsidRPr="00ED47C1">
        <w:rPr>
          <w:b/>
          <w:bCs/>
          <w:i/>
          <w:iCs/>
          <w:sz w:val="18"/>
          <w:szCs w:val="18"/>
          <w:lang w:val="it-IT"/>
        </w:rPr>
        <w:t>e/o</w:t>
      </w:r>
    </w:p>
    <w:p w14:paraId="25705F7B" w14:textId="77777777" w:rsidR="002F66ED" w:rsidRPr="00ED47C1" w:rsidRDefault="002F66ED" w:rsidP="002F66ED">
      <w:pPr>
        <w:spacing w:line="360" w:lineRule="auto"/>
        <w:ind w:left="851" w:hanging="851"/>
        <w:jc w:val="both"/>
        <w:rPr>
          <w:b/>
          <w:bCs/>
          <w:i/>
          <w:iCs/>
          <w:sz w:val="18"/>
          <w:szCs w:val="18"/>
          <w:lang w:val="it-IT"/>
        </w:rPr>
      </w:pPr>
    </w:p>
    <w:bookmarkStart w:id="32" w:name="_Hlk510690890"/>
    <w:p w14:paraId="25705F7C" w14:textId="77777777" w:rsidR="00A917AF" w:rsidRDefault="002F66ED" w:rsidP="00576D65">
      <w:pPr>
        <w:spacing w:line="360" w:lineRule="auto"/>
        <w:ind w:left="426" w:hanging="426"/>
        <w:jc w:val="both"/>
        <w:rPr>
          <w:b/>
          <w:sz w:val="18"/>
          <w:szCs w:val="18"/>
          <w:lang w:val="it-IT"/>
        </w:rPr>
      </w:pPr>
      <w:r w:rsidRPr="00A917AF">
        <w:rPr>
          <w:sz w:val="18"/>
          <w:szCs w:val="18"/>
          <w:lang w:val="it-IT"/>
        </w:rPr>
        <w:fldChar w:fldCharType="begin">
          <w:ffData>
            <w:name w:val="Controllo48"/>
            <w:enabled/>
            <w:calcOnExit w:val="0"/>
            <w:checkBox>
              <w:sizeAuto/>
              <w:default w:val="0"/>
              <w:checked w:val="0"/>
            </w:checkBox>
          </w:ffData>
        </w:fldChar>
      </w:r>
      <w:r w:rsidRPr="00A917AF">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A917AF">
        <w:rPr>
          <w:sz w:val="18"/>
          <w:szCs w:val="18"/>
          <w:lang w:val="it-IT"/>
        </w:rPr>
        <w:fldChar w:fldCharType="end"/>
      </w:r>
      <w:r w:rsidRPr="00A917AF">
        <w:rPr>
          <w:sz w:val="18"/>
          <w:szCs w:val="18"/>
          <w:lang w:val="it-IT"/>
        </w:rPr>
        <w:t xml:space="preserve">    </w:t>
      </w:r>
      <w:r w:rsidR="00576D65" w:rsidRPr="00A917AF">
        <w:rPr>
          <w:bCs/>
          <w:sz w:val="18"/>
          <w:szCs w:val="18"/>
          <w:lang w:val="it-IT"/>
        </w:rPr>
        <w:t xml:space="preserve">di </w:t>
      </w:r>
      <w:r w:rsidR="00576D65" w:rsidRPr="00A917AF">
        <w:rPr>
          <w:b/>
          <w:bCs/>
          <w:sz w:val="18"/>
          <w:szCs w:val="18"/>
          <w:u w:val="single"/>
          <w:lang w:val="it-IT"/>
        </w:rPr>
        <w:t>non trovarsi</w:t>
      </w:r>
      <w:r w:rsidR="00576D65" w:rsidRPr="00A917AF">
        <w:rPr>
          <w:bCs/>
          <w:sz w:val="18"/>
          <w:szCs w:val="18"/>
          <w:lang w:val="it-IT"/>
        </w:rPr>
        <w:t xml:space="preserve"> in un</w:t>
      </w:r>
      <w:r w:rsidR="006A384C" w:rsidRPr="00A917AF">
        <w:rPr>
          <w:bCs/>
          <w:sz w:val="18"/>
          <w:szCs w:val="18"/>
          <w:lang w:val="it-IT"/>
        </w:rPr>
        <w:t xml:space="preserve">a delle situazioni impeditive </w:t>
      </w:r>
      <w:r w:rsidR="00576D65" w:rsidRPr="00A917AF">
        <w:rPr>
          <w:b/>
          <w:bCs/>
          <w:sz w:val="18"/>
          <w:szCs w:val="18"/>
          <w:lang w:val="it-IT"/>
        </w:rPr>
        <w:t>previste dall’art. 80, comma 1, lett. a), b), b-bis), c), d), e), f), g)</w:t>
      </w:r>
      <w:r w:rsidR="00576D65" w:rsidRPr="00A917AF">
        <w:rPr>
          <w:bCs/>
          <w:sz w:val="18"/>
          <w:szCs w:val="18"/>
          <w:lang w:val="it-IT"/>
        </w:rPr>
        <w:t xml:space="preserve"> </w:t>
      </w:r>
      <w:proofErr w:type="spellStart"/>
      <w:r w:rsidR="00576D65" w:rsidRPr="00A917AF">
        <w:rPr>
          <w:bCs/>
          <w:sz w:val="18"/>
          <w:szCs w:val="18"/>
          <w:lang w:val="it-IT"/>
        </w:rPr>
        <w:t>D.Lgs.</w:t>
      </w:r>
      <w:proofErr w:type="spellEnd"/>
      <w:r w:rsidR="00576D65" w:rsidRPr="00A917AF">
        <w:rPr>
          <w:bCs/>
          <w:sz w:val="18"/>
          <w:szCs w:val="18"/>
          <w:lang w:val="it-IT"/>
        </w:rPr>
        <w:t xml:space="preserve"> 50/2016, in quanto anche se </w:t>
      </w:r>
      <w:r w:rsidR="00576D65" w:rsidRPr="00A917AF">
        <w:rPr>
          <w:b/>
          <w:sz w:val="18"/>
          <w:szCs w:val="18"/>
          <w:u w:val="single"/>
          <w:lang w:val="it-IT"/>
        </w:rPr>
        <w:t>sono state pronunciate</w:t>
      </w:r>
      <w:r w:rsidR="00576D65" w:rsidRPr="00A917AF">
        <w:rPr>
          <w:b/>
          <w:sz w:val="18"/>
          <w:szCs w:val="18"/>
          <w:lang w:val="it-IT"/>
        </w:rPr>
        <w:t xml:space="preserve"> condanne con sentenza definitiva o decreto penale di condanna divenuto irrevocabile o sentenza di applicazione della pena su richiesta ai sensi dell’art. 444 c.p.p.:</w:t>
      </w:r>
    </w:p>
    <w:bookmarkEnd w:id="32"/>
    <w:p w14:paraId="25705F7D" w14:textId="77777777" w:rsidR="002F66ED" w:rsidRPr="00ED47C1" w:rsidRDefault="002F66ED" w:rsidP="00A917AF">
      <w:pPr>
        <w:spacing w:line="360" w:lineRule="auto"/>
        <w:ind w:left="426"/>
        <w:jc w:val="both"/>
        <w:rPr>
          <w:sz w:val="18"/>
          <w:szCs w:val="18"/>
          <w:lang w:val="it-IT"/>
        </w:rPr>
      </w:pPr>
      <w:r w:rsidRPr="00ED47C1">
        <w:rPr>
          <w:sz w:val="18"/>
          <w:szCs w:val="18"/>
          <w:lang w:val="it-IT"/>
        </w:rPr>
        <w:fldChar w:fldCharType="begin">
          <w:ffData>
            <w:name w:val="Controllo48"/>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ab/>
      </w:r>
      <w:r w:rsidRPr="00ED47C1">
        <w:rPr>
          <w:b/>
          <w:bCs/>
          <w:sz w:val="18"/>
          <w:szCs w:val="18"/>
          <w:lang w:val="it-IT"/>
        </w:rPr>
        <w:t>nei propri confronti</w:t>
      </w:r>
    </w:p>
    <w:p w14:paraId="25705F7E" w14:textId="77777777" w:rsidR="002F66ED" w:rsidRPr="00ED47C1" w:rsidRDefault="002F66ED" w:rsidP="002F66ED">
      <w:pPr>
        <w:spacing w:line="360" w:lineRule="auto"/>
        <w:ind w:left="851" w:hanging="425"/>
        <w:jc w:val="both"/>
        <w:rPr>
          <w:b/>
          <w:bCs/>
          <w:sz w:val="18"/>
          <w:szCs w:val="18"/>
          <w:lang w:val="it-IT"/>
        </w:rPr>
      </w:pPr>
      <w:r w:rsidRPr="00ED47C1">
        <w:rPr>
          <w:sz w:val="18"/>
          <w:szCs w:val="18"/>
          <w:lang w:val="it-IT"/>
        </w:rPr>
        <w:fldChar w:fldCharType="begin">
          <w:ffData>
            <w:name w:val="Controllo55"/>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ab/>
      </w:r>
      <w:r w:rsidRPr="00ED47C1">
        <w:rPr>
          <w:b/>
          <w:bCs/>
          <w:sz w:val="18"/>
          <w:szCs w:val="18"/>
          <w:lang w:val="it-IT"/>
        </w:rPr>
        <w:t xml:space="preserve">nei confronti degli altri soggetti di cui all’art. 80 comma 3 </w:t>
      </w:r>
      <w:proofErr w:type="spellStart"/>
      <w:r w:rsidRPr="00ED47C1">
        <w:rPr>
          <w:b/>
          <w:bCs/>
          <w:sz w:val="18"/>
          <w:szCs w:val="18"/>
          <w:lang w:val="it-IT"/>
        </w:rPr>
        <w:t>D.Lgs.</w:t>
      </w:r>
      <w:proofErr w:type="spellEnd"/>
      <w:r w:rsidRPr="00ED47C1">
        <w:rPr>
          <w:b/>
          <w:bCs/>
          <w:sz w:val="18"/>
          <w:szCs w:val="18"/>
          <w:lang w:val="it-IT"/>
        </w:rPr>
        <w:t xml:space="preserve"> 50/2016 </w:t>
      </w:r>
    </w:p>
    <w:p w14:paraId="25705F7F" w14:textId="77777777" w:rsidR="002F66ED" w:rsidRPr="00ED47C1" w:rsidRDefault="002F66ED" w:rsidP="002F66ED">
      <w:pPr>
        <w:pStyle w:val="sche3"/>
        <w:tabs>
          <w:tab w:val="left" w:pos="785"/>
        </w:tabs>
        <w:spacing w:line="360" w:lineRule="auto"/>
        <w:ind w:left="426"/>
        <w:rPr>
          <w:sz w:val="18"/>
          <w:szCs w:val="18"/>
          <w:lang w:val="it-IT" w:eastAsia="de-DE"/>
        </w:rPr>
      </w:pPr>
      <w:r w:rsidRPr="00ED47C1">
        <w:rPr>
          <w:b/>
          <w:sz w:val="18"/>
          <w:szCs w:val="18"/>
          <w:lang w:val="it-IT"/>
        </w:rPr>
        <w:t xml:space="preserve">ai sensi dell’art. 80, comma 7, </w:t>
      </w:r>
      <w:proofErr w:type="spellStart"/>
      <w:r w:rsidRPr="00ED47C1">
        <w:rPr>
          <w:b/>
          <w:sz w:val="18"/>
          <w:szCs w:val="18"/>
          <w:lang w:val="it-IT"/>
        </w:rPr>
        <w:t>D.Lgs.</w:t>
      </w:r>
      <w:proofErr w:type="spellEnd"/>
      <w:r w:rsidRPr="00ED47C1">
        <w:rPr>
          <w:b/>
          <w:sz w:val="18"/>
          <w:szCs w:val="18"/>
          <w:lang w:val="it-IT"/>
        </w:rPr>
        <w:t xml:space="preserve"> 50/2016,</w:t>
      </w:r>
      <w:r w:rsidRPr="00ED47C1">
        <w:rPr>
          <w:sz w:val="18"/>
          <w:szCs w:val="18"/>
          <w:lang w:val="it-IT" w:eastAsia="de-DE"/>
        </w:rPr>
        <w:t xml:space="preserve"> </w:t>
      </w:r>
    </w:p>
    <w:p w14:paraId="25705F80" w14:textId="77777777" w:rsidR="002F66ED" w:rsidRPr="00ED47C1" w:rsidRDefault="002F66ED" w:rsidP="00000FBC">
      <w:pPr>
        <w:pStyle w:val="sche3"/>
        <w:numPr>
          <w:ilvl w:val="0"/>
          <w:numId w:val="27"/>
        </w:numPr>
        <w:tabs>
          <w:tab w:val="clear" w:pos="786"/>
          <w:tab w:val="num" w:pos="709"/>
        </w:tabs>
        <w:spacing w:line="360" w:lineRule="auto"/>
        <w:ind w:left="709" w:hanging="283"/>
        <w:rPr>
          <w:sz w:val="18"/>
          <w:szCs w:val="18"/>
          <w:lang w:val="it-IT"/>
        </w:rPr>
      </w:pPr>
      <w:r w:rsidRPr="00ED47C1">
        <w:rPr>
          <w:b/>
          <w:sz w:val="18"/>
          <w:szCs w:val="18"/>
          <w:lang w:val="it-IT"/>
        </w:rPr>
        <w:t xml:space="preserve">nell’ipotesi di cui all’art. 80, comma 5, </w:t>
      </w:r>
      <w:proofErr w:type="spellStart"/>
      <w:r w:rsidRPr="00ED47C1">
        <w:rPr>
          <w:b/>
          <w:sz w:val="18"/>
          <w:szCs w:val="18"/>
          <w:lang w:val="it-IT"/>
        </w:rPr>
        <w:t>D.Lgs.</w:t>
      </w:r>
      <w:proofErr w:type="spellEnd"/>
      <w:r w:rsidRPr="00ED47C1">
        <w:rPr>
          <w:b/>
          <w:sz w:val="18"/>
          <w:szCs w:val="18"/>
          <w:lang w:val="it-IT"/>
        </w:rPr>
        <w:t xml:space="preserve"> 50/2016</w:t>
      </w:r>
      <w:r w:rsidRPr="00ED47C1">
        <w:rPr>
          <w:sz w:val="18"/>
          <w:szCs w:val="18"/>
          <w:lang w:val="it-IT" w:eastAsia="de-DE"/>
        </w:rPr>
        <w:t xml:space="preserve"> l’ope</w:t>
      </w:r>
      <w:r w:rsidR="002360BF" w:rsidRPr="00ED47C1">
        <w:rPr>
          <w:sz w:val="18"/>
          <w:szCs w:val="18"/>
          <w:lang w:val="it-IT" w:eastAsia="de-DE"/>
        </w:rPr>
        <w:t>ratore economico (impresa ausiliaria</w:t>
      </w:r>
      <w:r w:rsidRPr="00ED47C1">
        <w:rPr>
          <w:sz w:val="18"/>
          <w:szCs w:val="18"/>
          <w:lang w:val="it-IT" w:eastAsia="de-DE"/>
        </w:rPr>
        <w:t xml:space="preserve">) ha </w:t>
      </w:r>
      <w:r w:rsidRPr="00ED47C1">
        <w:rPr>
          <w:sz w:val="18"/>
          <w:szCs w:val="18"/>
          <w:lang w:val="it-IT"/>
        </w:rPr>
        <w:t>risarcito o si è impegnato a risarcire qualunque danno causato dal reato o dall’illecito e ha adottato provvedimenti concreti di carattere tecnico, organizzativo e relativi al personale idonei a prevenire ulteriori reati o illeciti;</w:t>
      </w:r>
    </w:p>
    <w:p w14:paraId="25705F81" w14:textId="77777777" w:rsidR="002F66ED" w:rsidRPr="00ED47C1" w:rsidRDefault="002F66ED" w:rsidP="00000FBC">
      <w:pPr>
        <w:pStyle w:val="sche3"/>
        <w:numPr>
          <w:ilvl w:val="0"/>
          <w:numId w:val="27"/>
        </w:numPr>
        <w:tabs>
          <w:tab w:val="clear" w:pos="786"/>
          <w:tab w:val="num" w:pos="709"/>
        </w:tabs>
        <w:spacing w:line="360" w:lineRule="auto"/>
        <w:ind w:left="709" w:hanging="283"/>
        <w:rPr>
          <w:bCs/>
          <w:sz w:val="18"/>
          <w:szCs w:val="18"/>
          <w:lang w:val="it-IT"/>
        </w:rPr>
      </w:pPr>
      <w:r w:rsidRPr="00ED47C1">
        <w:rPr>
          <w:sz w:val="18"/>
          <w:szCs w:val="18"/>
          <w:lang w:val="it-IT"/>
        </w:rPr>
        <w:t xml:space="preserve">e/o </w:t>
      </w:r>
      <w:r w:rsidRPr="00ED47C1">
        <w:rPr>
          <w:b/>
          <w:sz w:val="18"/>
          <w:szCs w:val="18"/>
          <w:lang w:val="it-IT"/>
        </w:rPr>
        <w:t xml:space="preserve">nell’ipotesi di cui all’art. 80, comma 1, </w:t>
      </w:r>
      <w:proofErr w:type="spellStart"/>
      <w:r w:rsidRPr="00ED47C1">
        <w:rPr>
          <w:b/>
          <w:sz w:val="18"/>
          <w:szCs w:val="18"/>
          <w:lang w:val="it-IT"/>
        </w:rPr>
        <w:t>D.Lgs.</w:t>
      </w:r>
      <w:proofErr w:type="spellEnd"/>
      <w:r w:rsidRPr="00ED47C1">
        <w:rPr>
          <w:b/>
          <w:sz w:val="18"/>
          <w:szCs w:val="18"/>
          <w:lang w:val="it-IT"/>
        </w:rPr>
        <w:t xml:space="preserve"> 50/2016,</w:t>
      </w:r>
      <w:r w:rsidRPr="00ED47C1">
        <w:rPr>
          <w:sz w:val="18"/>
          <w:szCs w:val="18"/>
          <w:lang w:val="it-IT"/>
        </w:rPr>
        <w:t xml:space="preserve"> limitatamente alle ipotesi in cui la sentenza definitiva abbia imposto una pena detentiva non superiore a 18 mesi ovvero abbia riconosciuto l’attenuante della collaborazione come definita per le singole fattispecie di reato e allega la relativa documentazione a comprova:</w:t>
      </w:r>
    </w:p>
    <w:tbl>
      <w:tblPr>
        <w:tblW w:w="9213" w:type="dxa"/>
        <w:tblInd w:w="534" w:type="dxa"/>
        <w:tblLayout w:type="fixed"/>
        <w:tblLook w:val="0000" w:firstRow="0" w:lastRow="0" w:firstColumn="0" w:lastColumn="0" w:noHBand="0" w:noVBand="0"/>
      </w:tblPr>
      <w:tblGrid>
        <w:gridCol w:w="9213"/>
      </w:tblGrid>
      <w:tr w:rsidR="002F66ED" w:rsidRPr="00ED47C1" w14:paraId="25705F83" w14:textId="77777777" w:rsidTr="00D9435E">
        <w:tc>
          <w:tcPr>
            <w:tcW w:w="9213" w:type="dxa"/>
            <w:tcBorders>
              <w:top w:val="single" w:sz="4" w:space="0" w:color="000000"/>
              <w:left w:val="single" w:sz="4" w:space="0" w:color="000000"/>
              <w:bottom w:val="single" w:sz="4" w:space="0" w:color="000000"/>
              <w:right w:val="single" w:sz="4" w:space="0" w:color="000000"/>
            </w:tcBorders>
          </w:tcPr>
          <w:p w14:paraId="25705F82" w14:textId="77777777" w:rsidR="002F66ED" w:rsidRPr="00ED47C1" w:rsidRDefault="002F66ED" w:rsidP="00D9435E">
            <w:pPr>
              <w:spacing w:line="360" w:lineRule="auto"/>
              <w:ind w:left="851" w:hanging="818"/>
              <w:jc w:val="both"/>
              <w:rPr>
                <w:sz w:val="18"/>
                <w:szCs w:val="18"/>
                <w:lang w:val="it-IT"/>
              </w:rPr>
            </w:pPr>
            <w:r w:rsidRPr="00ED47C1">
              <w:rPr>
                <w:i/>
                <w:iCs/>
                <w:sz w:val="18"/>
                <w:szCs w:val="18"/>
                <w:lang w:val="it-IT"/>
              </w:rPr>
              <w:lastRenderedPageBreak/>
              <w:t xml:space="preserve">Specificare: </w:t>
            </w:r>
            <w:r w:rsidRPr="00ED47C1">
              <w:rPr>
                <w:sz w:val="18"/>
                <w:szCs w:val="18"/>
              </w:rPr>
              <w:fldChar w:fldCharType="begin">
                <w:ffData>
                  <w:name w:val="Testo49"/>
                  <w:enabled/>
                  <w:calcOnExit w:val="0"/>
                  <w:textInput/>
                </w:ffData>
              </w:fldChar>
            </w:r>
            <w:r w:rsidRPr="00ED47C1">
              <w:rPr>
                <w:sz w:val="18"/>
                <w:szCs w:val="18"/>
              </w:rPr>
              <w:instrText xml:space="preserve"> FORMTEXT </w:instrText>
            </w:r>
            <w:r w:rsidRPr="00ED47C1">
              <w:rPr>
                <w:sz w:val="18"/>
                <w:szCs w:val="18"/>
              </w:rPr>
            </w:r>
            <w:r w:rsidRPr="00ED47C1">
              <w:rPr>
                <w:sz w:val="18"/>
                <w:szCs w:val="18"/>
              </w:rPr>
              <w:fldChar w:fldCharType="separate"/>
            </w:r>
            <w:r w:rsidRPr="00ED47C1">
              <w:rPr>
                <w:noProof/>
                <w:sz w:val="18"/>
                <w:szCs w:val="18"/>
              </w:rPr>
              <w:t> </w:t>
            </w:r>
            <w:r w:rsidRPr="00ED47C1">
              <w:rPr>
                <w:noProof/>
                <w:sz w:val="18"/>
                <w:szCs w:val="18"/>
              </w:rPr>
              <w:t> </w:t>
            </w:r>
            <w:r w:rsidRPr="00ED47C1">
              <w:rPr>
                <w:noProof/>
                <w:sz w:val="18"/>
                <w:szCs w:val="18"/>
              </w:rPr>
              <w:t> </w:t>
            </w:r>
            <w:r w:rsidRPr="00ED47C1">
              <w:rPr>
                <w:noProof/>
                <w:sz w:val="18"/>
                <w:szCs w:val="18"/>
              </w:rPr>
              <w:t> </w:t>
            </w:r>
            <w:r w:rsidRPr="00ED47C1">
              <w:rPr>
                <w:noProof/>
                <w:sz w:val="18"/>
                <w:szCs w:val="18"/>
              </w:rPr>
              <w:t> </w:t>
            </w:r>
            <w:r w:rsidRPr="00ED47C1">
              <w:rPr>
                <w:sz w:val="18"/>
                <w:szCs w:val="18"/>
              </w:rPr>
              <w:fldChar w:fldCharType="end"/>
            </w:r>
          </w:p>
        </w:tc>
      </w:tr>
    </w:tbl>
    <w:p w14:paraId="25705F84" w14:textId="77777777" w:rsidR="002F66ED" w:rsidRPr="00ED47C1" w:rsidRDefault="002F66ED" w:rsidP="002F66ED">
      <w:pPr>
        <w:pStyle w:val="sche3"/>
        <w:tabs>
          <w:tab w:val="left" w:pos="785"/>
        </w:tabs>
        <w:spacing w:line="360" w:lineRule="auto"/>
        <w:rPr>
          <w:bCs/>
          <w:sz w:val="18"/>
          <w:szCs w:val="18"/>
          <w:lang w:val="it-IT"/>
        </w:rPr>
      </w:pPr>
    </w:p>
    <w:p w14:paraId="25705F85" w14:textId="77777777" w:rsidR="002F66ED" w:rsidRPr="00ED47C1" w:rsidRDefault="002F66ED" w:rsidP="002F66ED">
      <w:pPr>
        <w:spacing w:before="120" w:after="120" w:line="360" w:lineRule="auto"/>
        <w:ind w:right="170"/>
        <w:jc w:val="both"/>
        <w:rPr>
          <w:b/>
          <w:bCs/>
          <w:sz w:val="18"/>
          <w:szCs w:val="18"/>
          <w:u w:val="single"/>
          <w:lang w:val="it-IT"/>
        </w:rPr>
      </w:pPr>
      <w:r w:rsidRPr="00ED47C1">
        <w:rPr>
          <w:b/>
          <w:bCs/>
          <w:sz w:val="18"/>
          <w:szCs w:val="18"/>
          <w:u w:val="single"/>
          <w:lang w:val="it-IT"/>
        </w:rPr>
        <w:t>II PARTE</w:t>
      </w:r>
    </w:p>
    <w:p w14:paraId="25705F86" w14:textId="77777777" w:rsidR="00E7043B" w:rsidRPr="00A917AF" w:rsidRDefault="00E7043B" w:rsidP="00F422B7">
      <w:pPr>
        <w:pStyle w:val="sche3"/>
        <w:tabs>
          <w:tab w:val="left" w:pos="426"/>
        </w:tabs>
        <w:spacing w:line="360" w:lineRule="auto"/>
        <w:rPr>
          <w:color w:val="000000"/>
          <w:sz w:val="18"/>
          <w:szCs w:val="18"/>
          <w:lang w:val="it-IT"/>
        </w:rPr>
      </w:pPr>
      <w:bookmarkStart w:id="33" w:name="_Hlk510631772"/>
      <w:r w:rsidRPr="00A917AF">
        <w:rPr>
          <w:b/>
          <w:sz w:val="18"/>
          <w:szCs w:val="18"/>
          <w:lang w:val="it-IT"/>
        </w:rPr>
        <w:t xml:space="preserve">L’operatore economico (impresa ausiliaria) si è reso colpevole di gravi infrazioni debitamente accertate alle norme in materia </w:t>
      </w:r>
      <w:proofErr w:type="gramStart"/>
      <w:r w:rsidRPr="00A917AF">
        <w:rPr>
          <w:b/>
          <w:sz w:val="18"/>
          <w:szCs w:val="18"/>
          <w:lang w:val="it-IT"/>
        </w:rPr>
        <w:t>di  salute</w:t>
      </w:r>
      <w:proofErr w:type="gramEnd"/>
      <w:r w:rsidRPr="00A917AF">
        <w:rPr>
          <w:b/>
          <w:sz w:val="18"/>
          <w:szCs w:val="18"/>
          <w:lang w:val="it-IT"/>
        </w:rPr>
        <w:t xml:space="preserve"> e sicurezza sul lavoro, di diritto ambientale, sociale e del lavoro cui all’articolo 80, comma 5, lett. a), </w:t>
      </w:r>
      <w:proofErr w:type="spellStart"/>
      <w:r w:rsidRPr="00A917AF">
        <w:rPr>
          <w:b/>
          <w:sz w:val="18"/>
          <w:szCs w:val="18"/>
          <w:lang w:val="it-IT"/>
        </w:rPr>
        <w:t>D.Lgs.</w:t>
      </w:r>
      <w:proofErr w:type="spellEnd"/>
      <w:r w:rsidRPr="00A917AF">
        <w:rPr>
          <w:b/>
          <w:sz w:val="18"/>
          <w:szCs w:val="18"/>
          <w:lang w:val="it-IT"/>
        </w:rPr>
        <w:t xml:space="preserve"> n. 50/2016 e/o di gravi illeciti professionali di cui all’art. 80, comma 5, lett. c</w:t>
      </w:r>
      <w:r w:rsidRPr="00F26725">
        <w:rPr>
          <w:b/>
          <w:sz w:val="18"/>
          <w:szCs w:val="18"/>
          <w:lang w:val="it-IT"/>
        </w:rPr>
        <w:t>),</w:t>
      </w:r>
      <w:r w:rsidR="005126C8" w:rsidRPr="00F26725">
        <w:rPr>
          <w:b/>
          <w:bCs/>
          <w:sz w:val="18"/>
          <w:szCs w:val="18"/>
          <w:lang w:val="it-IT"/>
        </w:rPr>
        <w:t xml:space="preserve"> c-bis</w:t>
      </w:r>
      <w:r w:rsidR="0042511A">
        <w:rPr>
          <w:b/>
          <w:bCs/>
          <w:sz w:val="18"/>
          <w:szCs w:val="18"/>
          <w:lang w:val="it-IT"/>
        </w:rPr>
        <w:t xml:space="preserve">, </w:t>
      </w:r>
      <w:r w:rsidR="005126C8" w:rsidRPr="00F26725">
        <w:rPr>
          <w:b/>
          <w:bCs/>
          <w:sz w:val="18"/>
          <w:szCs w:val="18"/>
          <w:lang w:val="it-IT"/>
        </w:rPr>
        <w:t xml:space="preserve">c-ter) </w:t>
      </w:r>
      <w:r w:rsidR="0042511A">
        <w:rPr>
          <w:b/>
          <w:bCs/>
          <w:sz w:val="18"/>
          <w:szCs w:val="18"/>
          <w:lang w:val="it-IT"/>
        </w:rPr>
        <w:t xml:space="preserve">e c-quater </w:t>
      </w:r>
      <w:proofErr w:type="spellStart"/>
      <w:r w:rsidRPr="00F26725">
        <w:rPr>
          <w:b/>
          <w:sz w:val="18"/>
          <w:szCs w:val="18"/>
          <w:lang w:val="it-IT"/>
        </w:rPr>
        <w:t>D.Lgs.</w:t>
      </w:r>
      <w:proofErr w:type="spellEnd"/>
      <w:r w:rsidRPr="00F26725">
        <w:rPr>
          <w:b/>
          <w:sz w:val="18"/>
          <w:szCs w:val="18"/>
          <w:lang w:val="it-IT"/>
        </w:rPr>
        <w:t xml:space="preserve"> n. 50/2016 (si rinvia alla linea guida ANAC n. 6)</w:t>
      </w:r>
      <w:r w:rsidR="00A917AF" w:rsidRPr="00F26725">
        <w:rPr>
          <w:b/>
          <w:sz w:val="18"/>
          <w:szCs w:val="18"/>
          <w:lang w:val="it-IT"/>
        </w:rPr>
        <w:t>?</w:t>
      </w:r>
    </w:p>
    <w:bookmarkEnd w:id="33"/>
    <w:p w14:paraId="25705F87" w14:textId="77777777" w:rsidR="002F66ED" w:rsidRPr="00ED47C1" w:rsidRDefault="002F66ED" w:rsidP="002F66ED">
      <w:pPr>
        <w:pStyle w:val="sche3"/>
        <w:tabs>
          <w:tab w:val="left" w:pos="426"/>
        </w:tabs>
        <w:spacing w:line="360" w:lineRule="auto"/>
        <w:jc w:val="left"/>
        <w:rPr>
          <w:sz w:val="18"/>
          <w:szCs w:val="18"/>
          <w:lang w:val="it-IT"/>
        </w:rPr>
      </w:pPr>
      <w:r w:rsidRPr="00ED47C1">
        <w:rPr>
          <w:sz w:val="18"/>
          <w:szCs w:val="18"/>
          <w:lang w:val="it-IT"/>
        </w:rPr>
        <w:fldChar w:fldCharType="begin">
          <w:ffData>
            <w:name w:val="Controllo48"/>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sz w:val="18"/>
          <w:szCs w:val="18"/>
          <w:lang w:val="it-IT"/>
        </w:rPr>
        <w:t xml:space="preserve">NO </w:t>
      </w:r>
    </w:p>
    <w:p w14:paraId="25705F88" w14:textId="77777777" w:rsidR="002F66ED" w:rsidRPr="00ED47C1" w:rsidRDefault="002F66ED" w:rsidP="002F66ED">
      <w:pPr>
        <w:pStyle w:val="sche3"/>
        <w:tabs>
          <w:tab w:val="left" w:pos="785"/>
        </w:tabs>
        <w:spacing w:line="360" w:lineRule="auto"/>
        <w:rPr>
          <w:b/>
          <w:color w:val="000000"/>
          <w:sz w:val="18"/>
          <w:szCs w:val="18"/>
          <w:lang w:val="it-IT"/>
        </w:rPr>
      </w:pPr>
      <w:r w:rsidRPr="00ED47C1">
        <w:rPr>
          <w:sz w:val="18"/>
          <w:szCs w:val="18"/>
          <w:lang w:val="it-IT"/>
        </w:rPr>
        <w:fldChar w:fldCharType="begin">
          <w:ffData>
            <w:name w:val="Controllo55"/>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sz w:val="18"/>
          <w:szCs w:val="18"/>
          <w:lang w:val="it-IT"/>
        </w:rPr>
        <w:t>SI</w:t>
      </w:r>
    </w:p>
    <w:p w14:paraId="25705F89" w14:textId="77777777" w:rsidR="002F66ED" w:rsidRPr="00ED47C1" w:rsidRDefault="002F66ED" w:rsidP="002F66ED">
      <w:pPr>
        <w:suppressAutoHyphens w:val="0"/>
        <w:autoSpaceDE w:val="0"/>
        <w:autoSpaceDN w:val="0"/>
        <w:adjustRightInd w:val="0"/>
        <w:spacing w:line="360" w:lineRule="auto"/>
        <w:ind w:left="426" w:hanging="426"/>
        <w:jc w:val="both"/>
        <w:rPr>
          <w:b/>
          <w:color w:val="000000"/>
          <w:sz w:val="18"/>
          <w:szCs w:val="18"/>
          <w:lang w:val="it-IT"/>
        </w:rPr>
      </w:pPr>
    </w:p>
    <w:p w14:paraId="25705F8A" w14:textId="77777777" w:rsidR="002F66ED" w:rsidRPr="00ED47C1" w:rsidRDefault="002F66ED" w:rsidP="002F66ED">
      <w:pPr>
        <w:suppressAutoHyphens w:val="0"/>
        <w:autoSpaceDE w:val="0"/>
        <w:autoSpaceDN w:val="0"/>
        <w:adjustRightInd w:val="0"/>
        <w:spacing w:line="360" w:lineRule="auto"/>
        <w:ind w:left="426" w:hanging="426"/>
        <w:jc w:val="both"/>
        <w:rPr>
          <w:b/>
          <w:bCs/>
          <w:sz w:val="18"/>
          <w:szCs w:val="18"/>
          <w:lang w:val="it-IT" w:eastAsia="de-DE"/>
        </w:rPr>
      </w:pPr>
      <w:r w:rsidRPr="00ED47C1">
        <w:rPr>
          <w:b/>
          <w:color w:val="000000"/>
          <w:sz w:val="18"/>
          <w:szCs w:val="18"/>
          <w:lang w:val="it-IT"/>
        </w:rPr>
        <w:t xml:space="preserve">In caso affermativo, </w:t>
      </w:r>
      <w:r w:rsidRPr="00ED47C1">
        <w:rPr>
          <w:color w:val="000000"/>
          <w:sz w:val="18"/>
          <w:szCs w:val="18"/>
          <w:lang w:val="it-IT"/>
        </w:rPr>
        <w:t>fornire informazioni dettagliate, specificando la tipologia di illecito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2F66ED" w:rsidRPr="005D010A" w14:paraId="25705F8C" w14:textId="77777777" w:rsidTr="005D010A">
        <w:tc>
          <w:tcPr>
            <w:tcW w:w="9669" w:type="dxa"/>
            <w:shd w:val="clear" w:color="auto" w:fill="auto"/>
          </w:tcPr>
          <w:p w14:paraId="25705F8B" w14:textId="77777777" w:rsidR="002F66ED" w:rsidRPr="005D010A" w:rsidRDefault="002F66ED" w:rsidP="005D010A">
            <w:pPr>
              <w:spacing w:line="360" w:lineRule="auto"/>
              <w:jc w:val="both"/>
              <w:rPr>
                <w:sz w:val="18"/>
                <w:szCs w:val="18"/>
                <w:lang w:val="it-IT"/>
              </w:rPr>
            </w:pPr>
            <w:r w:rsidRPr="005D010A">
              <w:rPr>
                <w:i/>
                <w:iCs/>
                <w:sz w:val="18"/>
                <w:szCs w:val="18"/>
                <w:lang w:val="it-IT"/>
              </w:rPr>
              <w:t>Specificare:</w:t>
            </w:r>
            <w:r w:rsidRPr="005D010A">
              <w:rPr>
                <w:sz w:val="18"/>
                <w:szCs w:val="18"/>
              </w:rPr>
              <w:fldChar w:fldCharType="begin">
                <w:ffData>
                  <w:name w:val="Testo49"/>
                  <w:enabled/>
                  <w:calcOnExit w:val="0"/>
                  <w:textInput/>
                </w:ffData>
              </w:fldChar>
            </w:r>
            <w:r w:rsidRPr="005D010A">
              <w:rPr>
                <w:sz w:val="18"/>
                <w:szCs w:val="18"/>
              </w:rPr>
              <w:instrText xml:space="preserve"> FORMTEXT </w:instrText>
            </w:r>
            <w:r w:rsidRPr="005D010A">
              <w:rPr>
                <w:sz w:val="18"/>
                <w:szCs w:val="18"/>
              </w:rPr>
            </w:r>
            <w:r w:rsidRPr="005D010A">
              <w:rPr>
                <w:sz w:val="18"/>
                <w:szCs w:val="18"/>
              </w:rPr>
              <w:fldChar w:fldCharType="separate"/>
            </w:r>
            <w:r w:rsidRPr="005D010A">
              <w:rPr>
                <w:noProof/>
                <w:sz w:val="18"/>
                <w:szCs w:val="18"/>
              </w:rPr>
              <w:t> </w:t>
            </w:r>
            <w:r w:rsidRPr="005D010A">
              <w:rPr>
                <w:noProof/>
                <w:sz w:val="18"/>
                <w:szCs w:val="18"/>
              </w:rPr>
              <w:t> </w:t>
            </w:r>
            <w:r w:rsidRPr="005D010A">
              <w:rPr>
                <w:noProof/>
                <w:sz w:val="18"/>
                <w:szCs w:val="18"/>
              </w:rPr>
              <w:t> </w:t>
            </w:r>
            <w:r w:rsidRPr="005D010A">
              <w:rPr>
                <w:noProof/>
                <w:sz w:val="18"/>
                <w:szCs w:val="18"/>
              </w:rPr>
              <w:t> </w:t>
            </w:r>
            <w:r w:rsidRPr="005D010A">
              <w:rPr>
                <w:noProof/>
                <w:sz w:val="18"/>
                <w:szCs w:val="18"/>
              </w:rPr>
              <w:t> </w:t>
            </w:r>
            <w:r w:rsidRPr="005D010A">
              <w:rPr>
                <w:sz w:val="18"/>
                <w:szCs w:val="18"/>
              </w:rPr>
              <w:fldChar w:fldCharType="end"/>
            </w:r>
          </w:p>
        </w:tc>
      </w:tr>
    </w:tbl>
    <w:p w14:paraId="25705F8D" w14:textId="77777777" w:rsidR="002F66ED" w:rsidRPr="00ED47C1" w:rsidRDefault="002F66ED" w:rsidP="002F66ED">
      <w:pPr>
        <w:spacing w:line="360" w:lineRule="auto"/>
        <w:jc w:val="both"/>
        <w:rPr>
          <w:sz w:val="18"/>
          <w:szCs w:val="18"/>
          <w:lang w:val="it-IT"/>
        </w:rPr>
      </w:pPr>
    </w:p>
    <w:p w14:paraId="25705F8E" w14:textId="77777777" w:rsidR="002F66ED" w:rsidRPr="00ED47C1" w:rsidRDefault="002F66ED" w:rsidP="002F66ED">
      <w:pPr>
        <w:spacing w:line="360" w:lineRule="auto"/>
        <w:jc w:val="both"/>
        <w:rPr>
          <w:color w:val="000000"/>
          <w:sz w:val="18"/>
          <w:szCs w:val="18"/>
          <w:lang w:val="it-IT"/>
        </w:rPr>
      </w:pPr>
      <w:r w:rsidRPr="00ED47C1">
        <w:rPr>
          <w:b/>
          <w:color w:val="000000"/>
          <w:sz w:val="18"/>
          <w:szCs w:val="18"/>
          <w:lang w:val="it-IT"/>
        </w:rPr>
        <w:t>In caso affermativo</w:t>
      </w:r>
      <w:r w:rsidRPr="00ED47C1">
        <w:rPr>
          <w:color w:val="000000"/>
          <w:sz w:val="18"/>
          <w:szCs w:val="18"/>
          <w:lang w:val="it-IT"/>
        </w:rPr>
        <w:t>, l'operatore economico</w:t>
      </w:r>
      <w:r w:rsidR="00EC3DA8" w:rsidRPr="00ED47C1">
        <w:rPr>
          <w:color w:val="000000"/>
          <w:sz w:val="18"/>
          <w:szCs w:val="18"/>
          <w:lang w:val="it-IT"/>
        </w:rPr>
        <w:t xml:space="preserve"> </w:t>
      </w:r>
      <w:r w:rsidR="00EC3DA8" w:rsidRPr="00ED47C1">
        <w:rPr>
          <w:sz w:val="18"/>
          <w:szCs w:val="18"/>
          <w:lang w:val="it-IT" w:eastAsia="de-DE"/>
        </w:rPr>
        <w:t xml:space="preserve">(impresa </w:t>
      </w:r>
      <w:proofErr w:type="gramStart"/>
      <w:r w:rsidR="00EC3DA8" w:rsidRPr="00ED47C1">
        <w:rPr>
          <w:sz w:val="18"/>
          <w:szCs w:val="18"/>
          <w:lang w:val="it-IT" w:eastAsia="de-DE"/>
        </w:rPr>
        <w:t>ausiliaria)</w:t>
      </w:r>
      <w:r w:rsidR="00EC3DA8" w:rsidRPr="00ED47C1">
        <w:rPr>
          <w:color w:val="000000"/>
          <w:sz w:val="18"/>
          <w:szCs w:val="18"/>
          <w:lang w:val="it-IT"/>
        </w:rPr>
        <w:t xml:space="preserve"> </w:t>
      </w:r>
      <w:r w:rsidRPr="00ED47C1">
        <w:rPr>
          <w:color w:val="000000"/>
          <w:sz w:val="18"/>
          <w:szCs w:val="18"/>
          <w:lang w:val="it-IT"/>
        </w:rPr>
        <w:t xml:space="preserve"> ha</w:t>
      </w:r>
      <w:proofErr w:type="gramEnd"/>
      <w:r w:rsidRPr="00ED47C1">
        <w:rPr>
          <w:color w:val="000000"/>
          <w:sz w:val="18"/>
          <w:szCs w:val="18"/>
          <w:lang w:val="it-IT"/>
        </w:rPr>
        <w:t xml:space="preserve"> adottato misure di autodisciplina?</w:t>
      </w:r>
    </w:p>
    <w:p w14:paraId="25705F8F" w14:textId="77777777" w:rsidR="002F66ED" w:rsidRPr="00ED47C1" w:rsidRDefault="002F66ED" w:rsidP="002F66ED">
      <w:pPr>
        <w:pStyle w:val="sche3"/>
        <w:tabs>
          <w:tab w:val="left" w:pos="426"/>
        </w:tabs>
        <w:spacing w:line="360" w:lineRule="auto"/>
        <w:jc w:val="left"/>
        <w:rPr>
          <w:sz w:val="18"/>
          <w:szCs w:val="18"/>
          <w:lang w:val="it-IT"/>
        </w:rPr>
      </w:pPr>
      <w:r w:rsidRPr="00ED47C1">
        <w:rPr>
          <w:sz w:val="18"/>
          <w:szCs w:val="18"/>
          <w:lang w:val="it-IT"/>
        </w:rPr>
        <w:fldChar w:fldCharType="begin">
          <w:ffData>
            <w:name w:val="Controllo48"/>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sz w:val="18"/>
          <w:szCs w:val="18"/>
          <w:lang w:val="it-IT"/>
        </w:rPr>
        <w:t>NO</w:t>
      </w:r>
    </w:p>
    <w:p w14:paraId="25705F90" w14:textId="77777777" w:rsidR="002F66ED" w:rsidRPr="00ED47C1" w:rsidRDefault="002F66ED" w:rsidP="002F66ED">
      <w:pPr>
        <w:pStyle w:val="sche3"/>
        <w:tabs>
          <w:tab w:val="left" w:pos="785"/>
        </w:tabs>
        <w:spacing w:line="360" w:lineRule="auto"/>
        <w:rPr>
          <w:b/>
          <w:sz w:val="18"/>
          <w:szCs w:val="18"/>
          <w:lang w:val="it-IT"/>
        </w:rPr>
      </w:pPr>
      <w:r w:rsidRPr="00ED47C1">
        <w:rPr>
          <w:sz w:val="18"/>
          <w:szCs w:val="18"/>
          <w:lang w:val="it-IT"/>
        </w:rPr>
        <w:fldChar w:fldCharType="begin">
          <w:ffData>
            <w:name w:val="Controllo55"/>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sz w:val="18"/>
          <w:szCs w:val="18"/>
          <w:lang w:val="it-IT"/>
        </w:rPr>
        <w:t>SI</w:t>
      </w:r>
    </w:p>
    <w:p w14:paraId="25705F91" w14:textId="77777777" w:rsidR="002F66ED" w:rsidRPr="00ED47C1" w:rsidRDefault="002F66ED" w:rsidP="002F66ED">
      <w:pPr>
        <w:pStyle w:val="sche3"/>
        <w:tabs>
          <w:tab w:val="left" w:pos="785"/>
        </w:tabs>
        <w:spacing w:line="360" w:lineRule="auto"/>
        <w:rPr>
          <w:b/>
          <w:color w:val="000000"/>
          <w:sz w:val="18"/>
          <w:szCs w:val="18"/>
          <w:lang w:val="it-IT"/>
        </w:rPr>
      </w:pPr>
    </w:p>
    <w:p w14:paraId="25705F92" w14:textId="77777777" w:rsidR="002F66ED" w:rsidRPr="00ED47C1" w:rsidRDefault="002F66ED" w:rsidP="002F66ED">
      <w:pPr>
        <w:spacing w:line="360" w:lineRule="auto"/>
        <w:rPr>
          <w:color w:val="000000"/>
          <w:sz w:val="18"/>
          <w:szCs w:val="18"/>
          <w:lang w:val="it-IT"/>
        </w:rPr>
      </w:pPr>
      <w:r w:rsidRPr="00ED47C1">
        <w:rPr>
          <w:b/>
          <w:color w:val="000000"/>
          <w:sz w:val="18"/>
          <w:szCs w:val="18"/>
          <w:lang w:val="it-IT"/>
        </w:rPr>
        <w:t>In caso affermativo</w:t>
      </w:r>
      <w:r w:rsidRPr="00ED47C1">
        <w:rPr>
          <w:color w:val="000000"/>
          <w:sz w:val="18"/>
          <w:szCs w:val="18"/>
          <w:lang w:val="it-IT"/>
        </w:rPr>
        <w:t>, indicare:</w:t>
      </w:r>
    </w:p>
    <w:p w14:paraId="25705F93" w14:textId="77777777" w:rsidR="002F66ED" w:rsidRPr="00ED47C1" w:rsidRDefault="002F66ED" w:rsidP="002F66ED">
      <w:pPr>
        <w:spacing w:line="360" w:lineRule="auto"/>
        <w:rPr>
          <w:color w:val="000000"/>
          <w:sz w:val="14"/>
          <w:szCs w:val="14"/>
          <w:lang w:val="it-IT"/>
        </w:rPr>
      </w:pPr>
    </w:p>
    <w:p w14:paraId="25705F94" w14:textId="77777777" w:rsidR="002F66ED" w:rsidRPr="00ED47C1" w:rsidRDefault="002F66ED" w:rsidP="002F66ED">
      <w:pPr>
        <w:spacing w:line="360" w:lineRule="auto"/>
        <w:rPr>
          <w:color w:val="000000"/>
          <w:sz w:val="18"/>
          <w:szCs w:val="18"/>
          <w:lang w:val="it-IT"/>
        </w:rPr>
      </w:pPr>
      <w:r w:rsidRPr="00ED47C1">
        <w:rPr>
          <w:color w:val="000000"/>
          <w:sz w:val="18"/>
          <w:szCs w:val="18"/>
          <w:lang w:val="it-IT"/>
        </w:rPr>
        <w:t>1) l’operatore economico</w:t>
      </w:r>
      <w:r w:rsidR="005F292B" w:rsidRPr="00ED47C1">
        <w:rPr>
          <w:color w:val="000000"/>
          <w:sz w:val="18"/>
          <w:szCs w:val="18"/>
          <w:lang w:val="it-IT"/>
        </w:rPr>
        <w:t xml:space="preserve"> </w:t>
      </w:r>
      <w:r w:rsidR="005F292B" w:rsidRPr="00ED47C1">
        <w:rPr>
          <w:sz w:val="18"/>
          <w:szCs w:val="18"/>
          <w:lang w:val="it-IT" w:eastAsia="de-DE"/>
        </w:rPr>
        <w:t>(impresa ausiliaria)</w:t>
      </w:r>
      <w:r w:rsidRPr="00ED47C1">
        <w:rPr>
          <w:color w:val="000000"/>
          <w:sz w:val="18"/>
          <w:szCs w:val="18"/>
          <w:lang w:val="it-IT"/>
        </w:rPr>
        <w:t>:</w:t>
      </w:r>
    </w:p>
    <w:p w14:paraId="25705F95" w14:textId="77777777" w:rsidR="002F66ED" w:rsidRPr="00ED47C1" w:rsidRDefault="002F66ED" w:rsidP="007F5EEB">
      <w:pPr>
        <w:tabs>
          <w:tab w:val="left" w:pos="567"/>
        </w:tabs>
        <w:spacing w:line="360" w:lineRule="auto"/>
        <w:ind w:left="284"/>
        <w:rPr>
          <w:color w:val="000000"/>
          <w:sz w:val="18"/>
          <w:szCs w:val="18"/>
          <w:lang w:val="it-IT"/>
        </w:rPr>
      </w:pPr>
      <w:r w:rsidRPr="00ED47C1">
        <w:rPr>
          <w:color w:val="000000"/>
          <w:sz w:val="18"/>
          <w:szCs w:val="18"/>
          <w:lang w:val="it-IT"/>
        </w:rPr>
        <w:t>-</w:t>
      </w:r>
      <w:r w:rsidRPr="00ED47C1">
        <w:rPr>
          <w:color w:val="000000"/>
          <w:sz w:val="18"/>
          <w:szCs w:val="18"/>
          <w:lang w:val="it-IT"/>
        </w:rPr>
        <w:tab/>
        <w:t>ha risarcito interamente il danno?</w:t>
      </w:r>
    </w:p>
    <w:p w14:paraId="25705F96" w14:textId="77777777" w:rsidR="002F66ED" w:rsidRPr="00ED47C1" w:rsidRDefault="002F66ED" w:rsidP="007F5EEB">
      <w:pPr>
        <w:pStyle w:val="sche3"/>
        <w:tabs>
          <w:tab w:val="left" w:pos="426"/>
        </w:tabs>
        <w:spacing w:line="360" w:lineRule="auto"/>
        <w:ind w:left="284" w:firstLine="283"/>
        <w:jc w:val="left"/>
        <w:rPr>
          <w:sz w:val="18"/>
          <w:szCs w:val="18"/>
          <w:lang w:val="it-IT"/>
        </w:rPr>
      </w:pPr>
      <w:r w:rsidRPr="00ED47C1">
        <w:rPr>
          <w:sz w:val="18"/>
          <w:szCs w:val="18"/>
          <w:lang w:val="it-IT"/>
        </w:rPr>
        <w:fldChar w:fldCharType="begin">
          <w:ffData>
            <w:name w:val="Controllo48"/>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sz w:val="18"/>
          <w:szCs w:val="18"/>
          <w:lang w:val="it-IT"/>
        </w:rPr>
        <w:t xml:space="preserve">NO </w:t>
      </w:r>
    </w:p>
    <w:p w14:paraId="25705F97" w14:textId="77777777" w:rsidR="002F66ED" w:rsidRPr="00ED47C1" w:rsidRDefault="002F66ED" w:rsidP="007F5EEB">
      <w:pPr>
        <w:pStyle w:val="sche3"/>
        <w:tabs>
          <w:tab w:val="left" w:pos="785"/>
        </w:tabs>
        <w:spacing w:line="360" w:lineRule="auto"/>
        <w:ind w:left="284" w:firstLine="283"/>
        <w:rPr>
          <w:b/>
          <w:color w:val="000000"/>
          <w:sz w:val="18"/>
          <w:szCs w:val="18"/>
          <w:lang w:val="it-IT"/>
        </w:rPr>
      </w:pPr>
      <w:r w:rsidRPr="00ED47C1">
        <w:rPr>
          <w:sz w:val="18"/>
          <w:szCs w:val="18"/>
          <w:lang w:val="it-IT"/>
        </w:rPr>
        <w:fldChar w:fldCharType="begin">
          <w:ffData>
            <w:name w:val="Controllo55"/>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sz w:val="18"/>
          <w:szCs w:val="18"/>
          <w:lang w:val="it-IT"/>
        </w:rPr>
        <w:t>SI</w:t>
      </w:r>
    </w:p>
    <w:p w14:paraId="25705F98" w14:textId="77777777" w:rsidR="002F66ED" w:rsidRPr="00ED47C1" w:rsidRDefault="002F66ED" w:rsidP="002F66ED">
      <w:pPr>
        <w:tabs>
          <w:tab w:val="left" w:pos="154"/>
        </w:tabs>
        <w:spacing w:line="360" w:lineRule="auto"/>
        <w:ind w:left="284" w:hanging="284"/>
        <w:rPr>
          <w:color w:val="000000"/>
          <w:sz w:val="18"/>
          <w:szCs w:val="18"/>
          <w:lang w:val="it-IT"/>
        </w:rPr>
      </w:pPr>
    </w:p>
    <w:p w14:paraId="25705F99" w14:textId="77777777" w:rsidR="002F66ED" w:rsidRPr="00ED47C1" w:rsidRDefault="002F66ED" w:rsidP="007F5EEB">
      <w:pPr>
        <w:tabs>
          <w:tab w:val="left" w:pos="567"/>
        </w:tabs>
        <w:spacing w:line="360" w:lineRule="auto"/>
        <w:ind w:left="284"/>
        <w:rPr>
          <w:color w:val="000000"/>
          <w:sz w:val="18"/>
          <w:szCs w:val="18"/>
          <w:lang w:val="it-IT"/>
        </w:rPr>
      </w:pPr>
      <w:r w:rsidRPr="00ED47C1">
        <w:rPr>
          <w:color w:val="000000"/>
          <w:sz w:val="18"/>
          <w:szCs w:val="18"/>
          <w:lang w:val="it-IT"/>
        </w:rPr>
        <w:t>-</w:t>
      </w:r>
      <w:r w:rsidRPr="007F5EEB">
        <w:rPr>
          <w:b/>
          <w:sz w:val="18"/>
          <w:szCs w:val="18"/>
          <w:lang w:val="it-IT"/>
        </w:rPr>
        <w:tab/>
      </w:r>
      <w:r w:rsidRPr="00ED47C1">
        <w:rPr>
          <w:color w:val="000000"/>
          <w:sz w:val="18"/>
          <w:szCs w:val="18"/>
          <w:lang w:val="it-IT"/>
        </w:rPr>
        <w:t>si è impegnato formalmente a risarcire il danno?</w:t>
      </w:r>
    </w:p>
    <w:p w14:paraId="25705F9A" w14:textId="77777777" w:rsidR="002F66ED" w:rsidRPr="007F5EEB" w:rsidRDefault="002F66ED" w:rsidP="007F5EEB">
      <w:pPr>
        <w:pStyle w:val="sche3"/>
        <w:tabs>
          <w:tab w:val="left" w:pos="426"/>
        </w:tabs>
        <w:spacing w:line="360" w:lineRule="auto"/>
        <w:ind w:left="284" w:firstLine="283"/>
        <w:jc w:val="left"/>
        <w:rPr>
          <w:b/>
          <w:sz w:val="18"/>
          <w:szCs w:val="18"/>
          <w:lang w:val="it-IT"/>
        </w:rPr>
      </w:pPr>
      <w:r w:rsidRPr="007F5EEB">
        <w:rPr>
          <w:b/>
          <w:sz w:val="18"/>
          <w:szCs w:val="18"/>
          <w:lang w:val="it-IT"/>
        </w:rPr>
        <w:fldChar w:fldCharType="begin">
          <w:ffData>
            <w:name w:val="Controllo48"/>
            <w:enabled/>
            <w:calcOnExit w:val="0"/>
            <w:checkBox>
              <w:sizeAuto/>
              <w:default w:val="0"/>
              <w:checked w:val="0"/>
            </w:checkBox>
          </w:ffData>
        </w:fldChar>
      </w:r>
      <w:r w:rsidRPr="007F5EEB">
        <w:rPr>
          <w:b/>
          <w:sz w:val="18"/>
          <w:szCs w:val="18"/>
          <w:lang w:val="it-IT"/>
        </w:rPr>
        <w:instrText xml:space="preserve"> FORMCHECKBOX </w:instrText>
      </w:r>
      <w:r w:rsidR="009022C2">
        <w:rPr>
          <w:b/>
          <w:sz w:val="18"/>
          <w:szCs w:val="18"/>
          <w:lang w:val="it-IT"/>
        </w:rPr>
      </w:r>
      <w:r w:rsidR="009022C2">
        <w:rPr>
          <w:b/>
          <w:sz w:val="18"/>
          <w:szCs w:val="18"/>
          <w:lang w:val="it-IT"/>
        </w:rPr>
        <w:fldChar w:fldCharType="separate"/>
      </w:r>
      <w:r w:rsidRPr="007F5EEB">
        <w:rPr>
          <w:b/>
          <w:sz w:val="18"/>
          <w:szCs w:val="18"/>
          <w:lang w:val="it-IT"/>
        </w:rPr>
        <w:fldChar w:fldCharType="end"/>
      </w:r>
      <w:r w:rsidRPr="007F5EEB">
        <w:rPr>
          <w:b/>
          <w:sz w:val="18"/>
          <w:szCs w:val="18"/>
          <w:lang w:val="it-IT"/>
        </w:rPr>
        <w:t xml:space="preserve">   </w:t>
      </w:r>
      <w:r w:rsidRPr="00ED47C1">
        <w:rPr>
          <w:b/>
          <w:sz w:val="18"/>
          <w:szCs w:val="18"/>
          <w:lang w:val="it-IT"/>
        </w:rPr>
        <w:t xml:space="preserve">NO </w:t>
      </w:r>
    </w:p>
    <w:p w14:paraId="25705F9B" w14:textId="77777777" w:rsidR="002F66ED" w:rsidRPr="00ED47C1" w:rsidRDefault="002F66ED" w:rsidP="007F5EEB">
      <w:pPr>
        <w:pStyle w:val="sche3"/>
        <w:tabs>
          <w:tab w:val="left" w:pos="426"/>
        </w:tabs>
        <w:spacing w:line="360" w:lineRule="auto"/>
        <w:ind w:left="284" w:firstLine="283"/>
        <w:jc w:val="left"/>
        <w:rPr>
          <w:b/>
          <w:color w:val="000000"/>
          <w:sz w:val="18"/>
          <w:szCs w:val="18"/>
          <w:lang w:val="it-IT"/>
        </w:rPr>
      </w:pPr>
      <w:r w:rsidRPr="00ED47C1">
        <w:rPr>
          <w:sz w:val="18"/>
          <w:szCs w:val="18"/>
          <w:lang w:val="it-IT"/>
        </w:rPr>
        <w:fldChar w:fldCharType="begin">
          <w:ffData>
            <w:name w:val="Controllo55"/>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sz w:val="18"/>
          <w:szCs w:val="18"/>
          <w:lang w:val="it-IT"/>
        </w:rPr>
        <w:t>SI</w:t>
      </w:r>
    </w:p>
    <w:p w14:paraId="25705F9C" w14:textId="77777777" w:rsidR="002F66ED" w:rsidRPr="00ED47C1" w:rsidRDefault="002F66ED" w:rsidP="002F66ED">
      <w:pPr>
        <w:spacing w:line="360" w:lineRule="auto"/>
        <w:rPr>
          <w:color w:val="000000"/>
          <w:sz w:val="18"/>
          <w:szCs w:val="18"/>
          <w:lang w:val="it-IT"/>
        </w:rPr>
      </w:pPr>
    </w:p>
    <w:p w14:paraId="25705F9D" w14:textId="77777777" w:rsidR="002F66ED" w:rsidRPr="00ED47C1" w:rsidRDefault="002F66ED" w:rsidP="00000FBC">
      <w:pPr>
        <w:tabs>
          <w:tab w:val="left" w:pos="162"/>
        </w:tabs>
        <w:spacing w:line="360" w:lineRule="auto"/>
        <w:ind w:left="284" w:hanging="284"/>
        <w:jc w:val="both"/>
        <w:rPr>
          <w:b/>
          <w:color w:val="000000"/>
          <w:sz w:val="18"/>
          <w:szCs w:val="18"/>
          <w:lang w:val="it-IT"/>
        </w:rPr>
      </w:pPr>
      <w:r w:rsidRPr="00ED47C1">
        <w:rPr>
          <w:color w:val="000000"/>
          <w:sz w:val="18"/>
          <w:szCs w:val="18"/>
          <w:lang w:val="it-IT"/>
        </w:rPr>
        <w:t xml:space="preserve">2) l’operatore economico </w:t>
      </w:r>
      <w:r w:rsidR="00EC3DA8" w:rsidRPr="00ED47C1">
        <w:rPr>
          <w:sz w:val="18"/>
          <w:szCs w:val="18"/>
          <w:lang w:val="it-IT" w:eastAsia="de-DE"/>
        </w:rPr>
        <w:t xml:space="preserve">(impresa ausiliaria) </w:t>
      </w:r>
      <w:r w:rsidRPr="00ED47C1">
        <w:rPr>
          <w:color w:val="000000"/>
          <w:sz w:val="18"/>
          <w:szCs w:val="18"/>
          <w:lang w:val="it-IT"/>
        </w:rPr>
        <w:t>ha adottato misure di carattere tecnico o organizzativo e relativi al personale idonei a prevenire ulteriori illeciti o reati?</w:t>
      </w:r>
    </w:p>
    <w:p w14:paraId="25705F9E" w14:textId="77777777" w:rsidR="002F66ED" w:rsidRPr="007F5EEB" w:rsidRDefault="002F66ED" w:rsidP="007F5EEB">
      <w:pPr>
        <w:pStyle w:val="sche3"/>
        <w:tabs>
          <w:tab w:val="left" w:pos="426"/>
        </w:tabs>
        <w:spacing w:line="360" w:lineRule="auto"/>
        <w:ind w:left="284" w:firstLine="283"/>
        <w:jc w:val="left"/>
        <w:rPr>
          <w:b/>
          <w:sz w:val="18"/>
          <w:szCs w:val="18"/>
          <w:lang w:val="it-IT"/>
        </w:rPr>
      </w:pPr>
      <w:r w:rsidRPr="00ED47C1">
        <w:rPr>
          <w:sz w:val="18"/>
          <w:szCs w:val="18"/>
          <w:lang w:val="it-IT"/>
        </w:rPr>
        <w:fldChar w:fldCharType="begin">
          <w:ffData>
            <w:name w:val="Controllo48"/>
            <w:enabled/>
            <w:calcOnExit w:val="0"/>
            <w:checkBox>
              <w:sizeAuto/>
              <w:default w:val="0"/>
              <w:checked w:val="0"/>
            </w:checkBox>
          </w:ffData>
        </w:fldChar>
      </w:r>
      <w:r w:rsidRPr="00ED47C1">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ED47C1">
        <w:rPr>
          <w:sz w:val="18"/>
          <w:szCs w:val="18"/>
          <w:lang w:val="it-IT"/>
        </w:rPr>
        <w:fldChar w:fldCharType="end"/>
      </w:r>
      <w:r w:rsidRPr="00ED47C1">
        <w:rPr>
          <w:sz w:val="18"/>
          <w:szCs w:val="18"/>
          <w:lang w:val="it-IT"/>
        </w:rPr>
        <w:t xml:space="preserve">   </w:t>
      </w:r>
      <w:r w:rsidRPr="00ED47C1">
        <w:rPr>
          <w:b/>
          <w:sz w:val="18"/>
          <w:szCs w:val="18"/>
          <w:lang w:val="it-IT"/>
        </w:rPr>
        <w:t xml:space="preserve">NO </w:t>
      </w:r>
    </w:p>
    <w:p w14:paraId="25705F9F" w14:textId="77777777" w:rsidR="002F66ED" w:rsidRPr="00ED47C1" w:rsidRDefault="002F66ED" w:rsidP="007F5EEB">
      <w:pPr>
        <w:pStyle w:val="sche3"/>
        <w:tabs>
          <w:tab w:val="left" w:pos="426"/>
        </w:tabs>
        <w:spacing w:line="360" w:lineRule="auto"/>
        <w:ind w:left="284" w:firstLine="283"/>
        <w:jc w:val="left"/>
        <w:rPr>
          <w:b/>
          <w:sz w:val="18"/>
          <w:szCs w:val="18"/>
          <w:lang w:val="it-IT"/>
        </w:rPr>
      </w:pPr>
      <w:r w:rsidRPr="007F5EEB">
        <w:rPr>
          <w:b/>
          <w:sz w:val="18"/>
          <w:szCs w:val="18"/>
          <w:lang w:val="it-IT"/>
        </w:rPr>
        <w:fldChar w:fldCharType="begin">
          <w:ffData>
            <w:name w:val="Controllo55"/>
            <w:enabled/>
            <w:calcOnExit w:val="0"/>
            <w:checkBox>
              <w:sizeAuto/>
              <w:default w:val="0"/>
              <w:checked w:val="0"/>
            </w:checkBox>
          </w:ffData>
        </w:fldChar>
      </w:r>
      <w:r w:rsidRPr="007F5EEB">
        <w:rPr>
          <w:b/>
          <w:sz w:val="18"/>
          <w:szCs w:val="18"/>
          <w:lang w:val="it-IT"/>
        </w:rPr>
        <w:instrText xml:space="preserve"> FORMCHECKBOX </w:instrText>
      </w:r>
      <w:r w:rsidR="009022C2">
        <w:rPr>
          <w:b/>
          <w:sz w:val="18"/>
          <w:szCs w:val="18"/>
          <w:lang w:val="it-IT"/>
        </w:rPr>
      </w:r>
      <w:r w:rsidR="009022C2">
        <w:rPr>
          <w:b/>
          <w:sz w:val="18"/>
          <w:szCs w:val="18"/>
          <w:lang w:val="it-IT"/>
        </w:rPr>
        <w:fldChar w:fldCharType="separate"/>
      </w:r>
      <w:r w:rsidRPr="007F5EEB">
        <w:rPr>
          <w:b/>
          <w:sz w:val="18"/>
          <w:szCs w:val="18"/>
          <w:lang w:val="it-IT"/>
        </w:rPr>
        <w:fldChar w:fldCharType="end"/>
      </w:r>
      <w:r w:rsidRPr="007F5EEB">
        <w:rPr>
          <w:b/>
          <w:sz w:val="18"/>
          <w:szCs w:val="18"/>
          <w:lang w:val="it-IT"/>
        </w:rPr>
        <w:t xml:space="preserve">   </w:t>
      </w:r>
      <w:r w:rsidRPr="00ED47C1">
        <w:rPr>
          <w:b/>
          <w:sz w:val="18"/>
          <w:szCs w:val="18"/>
          <w:lang w:val="it-IT"/>
        </w:rPr>
        <w:t>SI</w:t>
      </w:r>
    </w:p>
    <w:p w14:paraId="25705FA0" w14:textId="77777777" w:rsidR="002F66ED" w:rsidRPr="00ED47C1" w:rsidRDefault="002F66ED" w:rsidP="002F66ED">
      <w:pPr>
        <w:pStyle w:val="sche3"/>
        <w:tabs>
          <w:tab w:val="left" w:pos="785"/>
        </w:tabs>
        <w:spacing w:line="360" w:lineRule="auto"/>
        <w:rPr>
          <w:b/>
          <w:color w:val="000000"/>
          <w:sz w:val="18"/>
          <w:szCs w:val="18"/>
          <w:lang w:val="it-IT"/>
        </w:rPr>
      </w:pPr>
    </w:p>
    <w:p w14:paraId="25705FA1" w14:textId="77777777" w:rsidR="002F66ED" w:rsidRPr="00ED47C1" w:rsidRDefault="002F66ED" w:rsidP="002F66ED">
      <w:pPr>
        <w:spacing w:line="360" w:lineRule="auto"/>
        <w:jc w:val="both"/>
        <w:rPr>
          <w:sz w:val="18"/>
          <w:szCs w:val="18"/>
          <w:lang w:val="it-IT"/>
        </w:rPr>
      </w:pPr>
      <w:r w:rsidRPr="00ED47C1">
        <w:rPr>
          <w:b/>
          <w:color w:val="000000"/>
          <w:sz w:val="18"/>
          <w:szCs w:val="18"/>
          <w:lang w:val="it-IT"/>
        </w:rPr>
        <w:t>In caso affermativo</w:t>
      </w:r>
      <w:r w:rsidRPr="00ED47C1">
        <w:rPr>
          <w:color w:val="000000"/>
          <w:sz w:val="18"/>
          <w:szCs w:val="18"/>
          <w:lang w:val="it-IT"/>
        </w:rPr>
        <w:t xml:space="preserve"> elencare la documentazione pertinente e, se disponibile elettronicamente, indicare (indirizzo web, autorità o organismo di emanazione, riferimento preciso della documentazione)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2F66ED" w:rsidRPr="005D010A" w14:paraId="25705FA3" w14:textId="77777777" w:rsidTr="005D010A">
        <w:tc>
          <w:tcPr>
            <w:tcW w:w="9745" w:type="dxa"/>
            <w:shd w:val="clear" w:color="auto" w:fill="auto"/>
          </w:tcPr>
          <w:p w14:paraId="25705FA2" w14:textId="77777777" w:rsidR="002F66ED" w:rsidRPr="005D010A" w:rsidRDefault="002F66ED" w:rsidP="005D010A">
            <w:pPr>
              <w:suppressAutoHyphens w:val="0"/>
              <w:autoSpaceDE w:val="0"/>
              <w:autoSpaceDN w:val="0"/>
              <w:adjustRightInd w:val="0"/>
              <w:spacing w:line="360" w:lineRule="auto"/>
              <w:jc w:val="both"/>
              <w:rPr>
                <w:b/>
                <w:bCs/>
                <w:sz w:val="18"/>
                <w:szCs w:val="18"/>
                <w:lang w:val="it-IT" w:eastAsia="de-DE"/>
              </w:rPr>
            </w:pPr>
            <w:r w:rsidRPr="005D010A">
              <w:rPr>
                <w:i/>
                <w:iCs/>
                <w:sz w:val="18"/>
                <w:szCs w:val="18"/>
                <w:lang w:val="it-IT"/>
              </w:rPr>
              <w:t>Specificare:</w:t>
            </w:r>
            <w:r w:rsidRPr="005D010A">
              <w:rPr>
                <w:sz w:val="18"/>
                <w:szCs w:val="18"/>
              </w:rPr>
              <w:fldChar w:fldCharType="begin">
                <w:ffData>
                  <w:name w:val="Testo49"/>
                  <w:enabled/>
                  <w:calcOnExit w:val="0"/>
                  <w:textInput/>
                </w:ffData>
              </w:fldChar>
            </w:r>
            <w:r w:rsidRPr="005D010A">
              <w:rPr>
                <w:sz w:val="18"/>
                <w:szCs w:val="18"/>
              </w:rPr>
              <w:instrText xml:space="preserve"> FORMTEXT </w:instrText>
            </w:r>
            <w:r w:rsidRPr="005D010A">
              <w:rPr>
                <w:sz w:val="18"/>
                <w:szCs w:val="18"/>
              </w:rPr>
            </w:r>
            <w:r w:rsidRPr="005D010A">
              <w:rPr>
                <w:sz w:val="18"/>
                <w:szCs w:val="18"/>
              </w:rPr>
              <w:fldChar w:fldCharType="separate"/>
            </w:r>
            <w:r w:rsidRPr="005D010A">
              <w:rPr>
                <w:noProof/>
                <w:sz w:val="18"/>
                <w:szCs w:val="18"/>
              </w:rPr>
              <w:t> </w:t>
            </w:r>
            <w:r w:rsidRPr="005D010A">
              <w:rPr>
                <w:noProof/>
                <w:sz w:val="18"/>
                <w:szCs w:val="18"/>
              </w:rPr>
              <w:t> </w:t>
            </w:r>
            <w:r w:rsidRPr="005D010A">
              <w:rPr>
                <w:noProof/>
                <w:sz w:val="18"/>
                <w:szCs w:val="18"/>
              </w:rPr>
              <w:t> </w:t>
            </w:r>
            <w:r w:rsidRPr="005D010A">
              <w:rPr>
                <w:noProof/>
                <w:sz w:val="18"/>
                <w:szCs w:val="18"/>
              </w:rPr>
              <w:t> </w:t>
            </w:r>
            <w:r w:rsidRPr="005D010A">
              <w:rPr>
                <w:noProof/>
                <w:sz w:val="18"/>
                <w:szCs w:val="18"/>
              </w:rPr>
              <w:t> </w:t>
            </w:r>
            <w:r w:rsidRPr="005D010A">
              <w:rPr>
                <w:sz w:val="18"/>
                <w:szCs w:val="18"/>
              </w:rPr>
              <w:fldChar w:fldCharType="end"/>
            </w:r>
          </w:p>
        </w:tc>
      </w:tr>
    </w:tbl>
    <w:p w14:paraId="25705FA4" w14:textId="77777777" w:rsidR="00C0476F" w:rsidRPr="000E5CD8" w:rsidRDefault="00C0476F" w:rsidP="00C0476F">
      <w:pPr>
        <w:suppressAutoHyphens w:val="0"/>
        <w:autoSpaceDE w:val="0"/>
        <w:autoSpaceDN w:val="0"/>
        <w:adjustRightInd w:val="0"/>
        <w:spacing w:line="360" w:lineRule="auto"/>
        <w:jc w:val="both"/>
        <w:rPr>
          <w:b/>
          <w:bCs/>
          <w:sz w:val="18"/>
          <w:szCs w:val="18"/>
          <w:lang w:val="it-IT"/>
        </w:rPr>
      </w:pPr>
    </w:p>
    <w:p w14:paraId="25705FA5" w14:textId="77777777" w:rsidR="00145D0B" w:rsidRDefault="002F66ED" w:rsidP="00145D0B">
      <w:pPr>
        <w:suppressAutoHyphens w:val="0"/>
        <w:autoSpaceDE w:val="0"/>
        <w:autoSpaceDN w:val="0"/>
        <w:adjustRightInd w:val="0"/>
        <w:spacing w:line="480" w:lineRule="auto"/>
        <w:jc w:val="both"/>
        <w:rPr>
          <w:b/>
          <w:bCs/>
          <w:sz w:val="18"/>
          <w:szCs w:val="18"/>
          <w:u w:val="single"/>
          <w:lang w:val="it-IT"/>
        </w:rPr>
      </w:pPr>
      <w:r>
        <w:rPr>
          <w:b/>
          <w:bCs/>
          <w:sz w:val="18"/>
          <w:szCs w:val="18"/>
          <w:u w:val="single"/>
          <w:lang w:val="it-IT"/>
        </w:rPr>
        <w:t>III</w:t>
      </w:r>
      <w:r w:rsidR="00145D0B">
        <w:rPr>
          <w:b/>
          <w:bCs/>
          <w:sz w:val="18"/>
          <w:szCs w:val="18"/>
          <w:u w:val="single"/>
          <w:lang w:val="it-IT"/>
        </w:rPr>
        <w:t xml:space="preserve"> PARTE</w:t>
      </w:r>
    </w:p>
    <w:p w14:paraId="25705FA6" w14:textId="2F29A703" w:rsidR="00145D0B" w:rsidRPr="00C210AF" w:rsidRDefault="00C0476F" w:rsidP="00145D0B">
      <w:pPr>
        <w:pStyle w:val="sche3"/>
        <w:numPr>
          <w:ilvl w:val="0"/>
          <w:numId w:val="30"/>
        </w:numPr>
        <w:spacing w:line="360" w:lineRule="auto"/>
        <w:ind w:left="567" w:hanging="283"/>
        <w:rPr>
          <w:b/>
          <w:bCs/>
          <w:sz w:val="18"/>
          <w:szCs w:val="18"/>
          <w:u w:val="single"/>
          <w:lang w:val="it-IT"/>
        </w:rPr>
      </w:pPr>
      <w:r w:rsidRPr="000E5CD8">
        <w:rPr>
          <w:bCs/>
          <w:sz w:val="18"/>
          <w:szCs w:val="18"/>
          <w:lang w:val="it-IT" w:eastAsia="de-DE"/>
        </w:rPr>
        <w:t>di non si trovarsi in una delle ulteriori situazioni di cui all’articolo 80</w:t>
      </w:r>
      <w:r w:rsidRPr="000E5CD8">
        <w:rPr>
          <w:bCs/>
          <w:sz w:val="18"/>
          <w:szCs w:val="18"/>
          <w:lang w:val="it-IT"/>
        </w:rPr>
        <w:t xml:space="preserve"> </w:t>
      </w:r>
      <w:proofErr w:type="spellStart"/>
      <w:r w:rsidRPr="000E5CD8">
        <w:rPr>
          <w:bCs/>
          <w:sz w:val="18"/>
          <w:szCs w:val="18"/>
          <w:lang w:val="it-IT"/>
        </w:rPr>
        <w:t>D.Lgs.</w:t>
      </w:r>
      <w:proofErr w:type="spellEnd"/>
      <w:r w:rsidRPr="000E5CD8">
        <w:rPr>
          <w:bCs/>
          <w:sz w:val="18"/>
          <w:szCs w:val="18"/>
          <w:lang w:val="it-IT"/>
        </w:rPr>
        <w:t xml:space="preserve"> 50/2016</w:t>
      </w:r>
      <w:r w:rsidRPr="000E5CD8">
        <w:rPr>
          <w:bCs/>
          <w:sz w:val="18"/>
          <w:szCs w:val="18"/>
          <w:lang w:val="it-IT" w:eastAsia="de-DE"/>
        </w:rPr>
        <w:t>;</w:t>
      </w:r>
    </w:p>
    <w:p w14:paraId="4743EF4D" w14:textId="77777777" w:rsidR="00C210AF" w:rsidRPr="00F92352" w:rsidRDefault="00C210AF" w:rsidP="00C210AF">
      <w:pPr>
        <w:pStyle w:val="sche3"/>
        <w:numPr>
          <w:ilvl w:val="0"/>
          <w:numId w:val="30"/>
        </w:numPr>
        <w:spacing w:line="360" w:lineRule="auto"/>
        <w:rPr>
          <w:b/>
          <w:sz w:val="18"/>
          <w:szCs w:val="18"/>
          <w:u w:val="single"/>
          <w:lang w:val="it-IT"/>
        </w:rPr>
      </w:pPr>
      <w:r w:rsidRPr="00F92352">
        <w:rPr>
          <w:b/>
          <w:sz w:val="18"/>
          <w:szCs w:val="18"/>
          <w:u w:val="single"/>
          <w:lang w:val="it-IT"/>
        </w:rPr>
        <w:t xml:space="preserve">dichiara di essere iscritto nell’elenco degli esecutori di lavori non soggetti a tentativo di infiltrazione mafiosa (c.d. white list) oppure dichiara di aver presentato domanda di iscrizione nell’elenco dei fornitori, </w:t>
      </w:r>
      <w:r w:rsidRPr="00F92352">
        <w:rPr>
          <w:b/>
          <w:sz w:val="18"/>
          <w:szCs w:val="18"/>
          <w:u w:val="single"/>
          <w:lang w:val="it-IT"/>
        </w:rPr>
        <w:lastRenderedPageBreak/>
        <w:t>prestatori di servizi ed esecutori non soggetti a tentativo di infiltrazione mafiosa (c.d. white list);</w:t>
      </w:r>
    </w:p>
    <w:p w14:paraId="25705FA8" w14:textId="77777777" w:rsidR="00145D0B" w:rsidRPr="00145D0B" w:rsidRDefault="00145D0B" w:rsidP="00145D0B">
      <w:pPr>
        <w:pStyle w:val="sche3"/>
        <w:spacing w:line="360" w:lineRule="auto"/>
        <w:ind w:left="720"/>
        <w:rPr>
          <w:b/>
          <w:sz w:val="18"/>
          <w:szCs w:val="18"/>
          <w:highlight w:val="yellow"/>
          <w:u w:val="single"/>
          <w:lang w:val="it-IT"/>
        </w:rPr>
      </w:pPr>
    </w:p>
    <w:tbl>
      <w:tblPr>
        <w:tblW w:w="0" w:type="auto"/>
        <w:tblInd w:w="108" w:type="dxa"/>
        <w:tblLayout w:type="fixed"/>
        <w:tblLook w:val="0000" w:firstRow="0" w:lastRow="0" w:firstColumn="0" w:lastColumn="0" w:noHBand="0" w:noVBand="0"/>
      </w:tblPr>
      <w:tblGrid>
        <w:gridCol w:w="9739"/>
      </w:tblGrid>
      <w:tr w:rsidR="00C0476F" w:rsidRPr="000E5CD8" w14:paraId="25705FAC" w14:textId="77777777" w:rsidTr="003641E9">
        <w:tc>
          <w:tcPr>
            <w:tcW w:w="9739" w:type="dxa"/>
            <w:tcBorders>
              <w:top w:val="single" w:sz="4" w:space="0" w:color="000000"/>
              <w:left w:val="single" w:sz="4" w:space="0" w:color="000000"/>
              <w:bottom w:val="single" w:sz="4" w:space="0" w:color="000000"/>
              <w:right w:val="single" w:sz="4" w:space="0" w:color="000000"/>
            </w:tcBorders>
          </w:tcPr>
          <w:p w14:paraId="25705FA9" w14:textId="77777777" w:rsidR="00C0476F" w:rsidRPr="000E5CD8" w:rsidRDefault="00C0476F" w:rsidP="003641E9">
            <w:pPr>
              <w:pStyle w:val="sche3"/>
              <w:snapToGrid w:val="0"/>
              <w:spacing w:line="360" w:lineRule="auto"/>
              <w:rPr>
                <w:b/>
                <w:bCs/>
                <w:i/>
                <w:iCs/>
                <w:sz w:val="18"/>
                <w:szCs w:val="18"/>
                <w:lang w:val="it-IT"/>
              </w:rPr>
            </w:pPr>
          </w:p>
          <w:p w14:paraId="25705FAA" w14:textId="77777777" w:rsidR="00C0476F" w:rsidRPr="000E5CD8" w:rsidRDefault="00C0476F" w:rsidP="003641E9">
            <w:pPr>
              <w:pStyle w:val="sche3"/>
              <w:spacing w:line="360" w:lineRule="auto"/>
              <w:rPr>
                <w:b/>
                <w:bCs/>
                <w:i/>
                <w:iCs/>
                <w:sz w:val="18"/>
                <w:szCs w:val="18"/>
                <w:lang w:val="it-IT"/>
              </w:rPr>
            </w:pPr>
            <w:r w:rsidRPr="000E5CD8">
              <w:rPr>
                <w:b/>
                <w:bCs/>
                <w:i/>
                <w:iCs/>
                <w:sz w:val="18"/>
                <w:szCs w:val="18"/>
                <w:lang w:val="it-IT"/>
              </w:rPr>
              <w:t>ANNOTAZIONI</w:t>
            </w:r>
          </w:p>
          <w:p w14:paraId="25705FAB" w14:textId="77777777" w:rsidR="00C0476F" w:rsidRPr="000E5CD8" w:rsidRDefault="00C0476F" w:rsidP="003641E9">
            <w:pPr>
              <w:pStyle w:val="sche3"/>
              <w:spacing w:line="360" w:lineRule="auto"/>
              <w:rPr>
                <w:b/>
                <w:bCs/>
                <w:sz w:val="18"/>
                <w:szCs w:val="18"/>
                <w:lang w:val="it-IT"/>
              </w:rPr>
            </w:pPr>
            <w:r w:rsidRPr="000E5CD8">
              <w:rPr>
                <w:sz w:val="18"/>
                <w:szCs w:val="18"/>
              </w:rPr>
              <w:fldChar w:fldCharType="begin">
                <w:ffData>
                  <w:name w:val="Testo52"/>
                  <w:enabled/>
                  <w:calcOnExit w:val="0"/>
                  <w:textInput/>
                </w:ffData>
              </w:fldChar>
            </w:r>
            <w:r w:rsidRPr="000E5CD8">
              <w:rPr>
                <w:sz w:val="18"/>
                <w:szCs w:val="18"/>
              </w:rPr>
              <w:instrText xml:space="preserve"> FORMTEXT </w:instrText>
            </w:r>
            <w:r w:rsidRPr="000E5CD8">
              <w:rPr>
                <w:sz w:val="18"/>
                <w:szCs w:val="18"/>
              </w:rPr>
            </w:r>
            <w:r w:rsidRPr="000E5CD8">
              <w:rPr>
                <w:sz w:val="18"/>
                <w:szCs w:val="18"/>
              </w:rPr>
              <w:fldChar w:fldCharType="separate"/>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sz w:val="18"/>
                <w:szCs w:val="18"/>
              </w:rPr>
              <w:fldChar w:fldCharType="end"/>
            </w:r>
          </w:p>
        </w:tc>
      </w:tr>
    </w:tbl>
    <w:p w14:paraId="25705FAD" w14:textId="56FB72AD" w:rsidR="000A6FBB" w:rsidRPr="000E5CD8" w:rsidRDefault="000A6FBB" w:rsidP="00414B24">
      <w:pPr>
        <w:pStyle w:val="sche3"/>
        <w:spacing w:line="360" w:lineRule="auto"/>
        <w:rPr>
          <w:b/>
          <w:bCs/>
          <w:i/>
          <w:iCs/>
          <w:sz w:val="18"/>
          <w:szCs w:val="18"/>
          <w:lang w:val="it-IT"/>
        </w:rPr>
      </w:pPr>
    </w:p>
    <w:p w14:paraId="25705FAE" w14:textId="77777777" w:rsidR="00414B24" w:rsidRPr="000E5CD8" w:rsidRDefault="00414B24">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25705FAF" w14:textId="77777777" w:rsidR="000A6FBB" w:rsidRPr="000E5CD8" w:rsidRDefault="00830190">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0E5CD8">
        <w:rPr>
          <w:b/>
          <w:bCs/>
          <w:i/>
          <w:iCs/>
          <w:sz w:val="18"/>
          <w:szCs w:val="18"/>
          <w:lang w:val="it-IT"/>
        </w:rPr>
        <w:t>Sez. III</w:t>
      </w:r>
    </w:p>
    <w:p w14:paraId="25705FB0" w14:textId="77777777" w:rsidR="004774E0" w:rsidRPr="000E5CD8" w:rsidRDefault="000A6FBB">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0E5CD8">
        <w:rPr>
          <w:b/>
          <w:bCs/>
          <w:i/>
          <w:iCs/>
          <w:sz w:val="18"/>
          <w:szCs w:val="18"/>
          <w:lang w:val="it-IT"/>
        </w:rPr>
        <w:t xml:space="preserve">DICHIARAZIONI OBBLIGATORIE </w:t>
      </w:r>
      <w:r w:rsidR="004774E0" w:rsidRPr="000E5CD8">
        <w:rPr>
          <w:b/>
          <w:bCs/>
          <w:i/>
          <w:iCs/>
          <w:sz w:val="18"/>
          <w:szCs w:val="18"/>
          <w:lang w:val="it-IT"/>
        </w:rPr>
        <w:t>DELL’IMPRESA AUSILIARIA</w:t>
      </w:r>
    </w:p>
    <w:p w14:paraId="25705FB1" w14:textId="77777777" w:rsidR="004774E0" w:rsidRPr="000E5CD8" w:rsidRDefault="004774E0">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0E5CD8">
        <w:rPr>
          <w:b/>
          <w:bCs/>
          <w:i/>
          <w:iCs/>
          <w:sz w:val="18"/>
          <w:szCs w:val="18"/>
          <w:lang w:val="it-IT"/>
        </w:rPr>
        <w:t>IN CASO DI AVVALIMENTO</w:t>
      </w:r>
    </w:p>
    <w:p w14:paraId="25705FB2" w14:textId="77777777" w:rsidR="000A6FBB" w:rsidRPr="000E5CD8" w:rsidRDefault="009D6F45" w:rsidP="009D6F4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0E5CD8">
        <w:rPr>
          <w:b/>
          <w:bCs/>
          <w:i/>
          <w:iCs/>
          <w:sz w:val="18"/>
          <w:szCs w:val="18"/>
          <w:lang w:val="it-IT"/>
        </w:rPr>
        <w:t xml:space="preserve">Ai sensi dell’art. 89, comma 1 </w:t>
      </w:r>
      <w:proofErr w:type="spellStart"/>
      <w:r w:rsidRPr="000E5CD8">
        <w:rPr>
          <w:b/>
          <w:bCs/>
          <w:i/>
          <w:iCs/>
          <w:sz w:val="18"/>
          <w:szCs w:val="18"/>
          <w:lang w:val="it-IT"/>
        </w:rPr>
        <w:t>D.Lgs.</w:t>
      </w:r>
      <w:proofErr w:type="spellEnd"/>
      <w:r w:rsidRPr="000E5CD8">
        <w:rPr>
          <w:b/>
          <w:bCs/>
          <w:i/>
          <w:iCs/>
          <w:sz w:val="18"/>
          <w:szCs w:val="18"/>
          <w:lang w:val="it-IT"/>
        </w:rPr>
        <w:t xml:space="preserve"> 50/2016</w:t>
      </w:r>
    </w:p>
    <w:p w14:paraId="25705FB3" w14:textId="77777777" w:rsidR="000A6FBB" w:rsidRPr="000E5CD8" w:rsidRDefault="000A6FBB" w:rsidP="00F84F82">
      <w:pPr>
        <w:pStyle w:val="sche3"/>
        <w:autoSpaceDE/>
        <w:spacing w:line="360" w:lineRule="auto"/>
        <w:jc w:val="center"/>
        <w:rPr>
          <w:b/>
          <w:bCs/>
          <w:sz w:val="18"/>
          <w:szCs w:val="18"/>
          <w:lang w:val="it-IT"/>
        </w:rPr>
      </w:pPr>
    </w:p>
    <w:p w14:paraId="25705FB4" w14:textId="77777777" w:rsidR="00830190" w:rsidRPr="000E5CD8" w:rsidRDefault="00830190" w:rsidP="00830190">
      <w:pPr>
        <w:pStyle w:val="sche3"/>
        <w:autoSpaceDE/>
        <w:spacing w:line="360" w:lineRule="auto"/>
        <w:jc w:val="center"/>
        <w:rPr>
          <w:b/>
          <w:bCs/>
          <w:sz w:val="18"/>
          <w:szCs w:val="18"/>
          <w:lang w:val="it-IT"/>
        </w:rPr>
      </w:pPr>
      <w:r w:rsidRPr="000E5CD8">
        <w:rPr>
          <w:b/>
          <w:bCs/>
          <w:sz w:val="18"/>
          <w:szCs w:val="18"/>
          <w:lang w:val="it-IT"/>
        </w:rPr>
        <w:t>DICHIARA</w:t>
      </w:r>
    </w:p>
    <w:p w14:paraId="25705FB5" w14:textId="77777777" w:rsidR="00830190" w:rsidRPr="000E5CD8" w:rsidRDefault="00830190" w:rsidP="00830190">
      <w:pPr>
        <w:pStyle w:val="sche3"/>
        <w:autoSpaceDE/>
        <w:spacing w:line="360" w:lineRule="auto"/>
        <w:jc w:val="center"/>
        <w:rPr>
          <w:b/>
          <w:bCs/>
          <w:sz w:val="18"/>
          <w:szCs w:val="18"/>
          <w:lang w:val="it-IT"/>
        </w:rPr>
      </w:pPr>
    </w:p>
    <w:p w14:paraId="25705FB6" w14:textId="77777777" w:rsidR="00830190" w:rsidRPr="000E5CD8" w:rsidRDefault="00830190" w:rsidP="00830190">
      <w:pPr>
        <w:spacing w:line="360" w:lineRule="auto"/>
        <w:ind w:left="284" w:hanging="284"/>
        <w:jc w:val="both"/>
        <w:rPr>
          <w:sz w:val="18"/>
          <w:szCs w:val="18"/>
          <w:lang w:val="it-IT"/>
        </w:rPr>
      </w:pPr>
      <w:r w:rsidRPr="000E5CD8">
        <w:rPr>
          <w:sz w:val="18"/>
          <w:szCs w:val="18"/>
          <w:lang w:val="it-IT"/>
        </w:rPr>
        <w:t>-</w:t>
      </w:r>
      <w:r w:rsidRPr="000E5CD8">
        <w:rPr>
          <w:sz w:val="18"/>
          <w:szCs w:val="18"/>
          <w:lang w:val="it-IT"/>
        </w:rPr>
        <w:tab/>
        <w:t xml:space="preserve">che, ai sensi dell’art. 89, comma 1 </w:t>
      </w:r>
      <w:proofErr w:type="spellStart"/>
      <w:r w:rsidRPr="000E5CD8">
        <w:rPr>
          <w:sz w:val="18"/>
          <w:szCs w:val="18"/>
          <w:lang w:val="it-IT"/>
        </w:rPr>
        <w:t>D.Lgs.</w:t>
      </w:r>
      <w:proofErr w:type="spellEnd"/>
      <w:r w:rsidRPr="000E5CD8">
        <w:rPr>
          <w:sz w:val="18"/>
          <w:szCs w:val="18"/>
          <w:lang w:val="it-IT"/>
        </w:rPr>
        <w:t xml:space="preserve"> 50/2016, è in possesso dei requisiti economici, finanziari, tecnici e professionali di cui all’art. 83 comma 1 </w:t>
      </w:r>
      <w:proofErr w:type="spellStart"/>
      <w:r w:rsidRPr="000E5CD8">
        <w:rPr>
          <w:sz w:val="18"/>
          <w:szCs w:val="18"/>
          <w:lang w:val="it-IT"/>
        </w:rPr>
        <w:t>D.Lgs.</w:t>
      </w:r>
      <w:proofErr w:type="spellEnd"/>
      <w:r w:rsidRPr="000E5CD8">
        <w:rPr>
          <w:sz w:val="18"/>
          <w:szCs w:val="18"/>
          <w:lang w:val="it-IT"/>
        </w:rPr>
        <w:t xml:space="preserve"> 50/2016, nonché il possesso dei requisiti di qualificazione di cui all’art. 84 </w:t>
      </w:r>
      <w:proofErr w:type="spellStart"/>
      <w:r w:rsidRPr="000E5CD8">
        <w:rPr>
          <w:sz w:val="18"/>
          <w:szCs w:val="18"/>
          <w:lang w:val="it-IT"/>
        </w:rPr>
        <w:t>D.Lgs.</w:t>
      </w:r>
      <w:proofErr w:type="spellEnd"/>
      <w:r w:rsidRPr="000E5CD8">
        <w:rPr>
          <w:sz w:val="18"/>
          <w:szCs w:val="18"/>
          <w:lang w:val="it-IT"/>
        </w:rPr>
        <w:t xml:space="preserve"> 50/2016;</w:t>
      </w:r>
    </w:p>
    <w:p w14:paraId="25705FB7" w14:textId="77777777" w:rsidR="00830190" w:rsidRPr="000E5CD8" w:rsidRDefault="00830190" w:rsidP="00830190">
      <w:pPr>
        <w:spacing w:line="360" w:lineRule="auto"/>
        <w:ind w:left="284" w:hanging="284"/>
        <w:jc w:val="both"/>
        <w:rPr>
          <w:sz w:val="18"/>
          <w:szCs w:val="18"/>
          <w:lang w:val="it-IT"/>
        </w:rPr>
      </w:pPr>
    </w:p>
    <w:p w14:paraId="25705FB8" w14:textId="77777777" w:rsidR="00830190" w:rsidRPr="000E5CD8" w:rsidRDefault="00830190" w:rsidP="00830190">
      <w:pPr>
        <w:spacing w:line="360" w:lineRule="auto"/>
        <w:ind w:left="284" w:hanging="284"/>
        <w:jc w:val="both"/>
        <w:rPr>
          <w:sz w:val="18"/>
          <w:szCs w:val="18"/>
          <w:lang w:val="it-IT"/>
        </w:rPr>
      </w:pPr>
      <w:r w:rsidRPr="000E5CD8">
        <w:rPr>
          <w:sz w:val="18"/>
          <w:szCs w:val="18"/>
          <w:lang w:val="it-IT"/>
        </w:rPr>
        <w:t>-</w:t>
      </w:r>
      <w:r w:rsidRPr="000E5CD8">
        <w:rPr>
          <w:sz w:val="18"/>
          <w:szCs w:val="18"/>
          <w:lang w:val="it-IT"/>
        </w:rPr>
        <w:tab/>
        <w:t xml:space="preserve">che, ai sensi dell’art. 89, comma 7 </w:t>
      </w:r>
      <w:proofErr w:type="spellStart"/>
      <w:r w:rsidRPr="000E5CD8">
        <w:rPr>
          <w:sz w:val="18"/>
          <w:szCs w:val="18"/>
          <w:lang w:val="it-IT"/>
        </w:rPr>
        <w:t>D.Lgs.</w:t>
      </w:r>
      <w:proofErr w:type="spellEnd"/>
      <w:r w:rsidRPr="000E5CD8">
        <w:rPr>
          <w:sz w:val="18"/>
          <w:szCs w:val="18"/>
          <w:lang w:val="it-IT"/>
        </w:rPr>
        <w:t xml:space="preserve"> 50/2016, non partecipa alla gara in proprio o quale associata o consorziata ai sensi dell’art. 45, </w:t>
      </w:r>
      <w:proofErr w:type="spellStart"/>
      <w:r w:rsidRPr="000E5CD8">
        <w:rPr>
          <w:sz w:val="18"/>
          <w:szCs w:val="18"/>
          <w:lang w:val="it-IT"/>
        </w:rPr>
        <w:t>D.Lgs.</w:t>
      </w:r>
      <w:proofErr w:type="spellEnd"/>
      <w:r w:rsidRPr="000E5CD8">
        <w:rPr>
          <w:sz w:val="18"/>
          <w:szCs w:val="18"/>
          <w:lang w:val="it-IT"/>
        </w:rPr>
        <w:t xml:space="preserve"> 50/2016;</w:t>
      </w:r>
    </w:p>
    <w:p w14:paraId="25705FB9" w14:textId="77777777" w:rsidR="00830190" w:rsidRPr="000E5CD8" w:rsidRDefault="00830190" w:rsidP="00830190">
      <w:pPr>
        <w:spacing w:line="360" w:lineRule="auto"/>
        <w:ind w:left="284" w:hanging="284"/>
        <w:jc w:val="both"/>
        <w:rPr>
          <w:sz w:val="18"/>
          <w:szCs w:val="18"/>
          <w:lang w:val="it-IT"/>
        </w:rPr>
      </w:pPr>
    </w:p>
    <w:p w14:paraId="25705FBA" w14:textId="77777777" w:rsidR="00830190" w:rsidRPr="000E5CD8" w:rsidRDefault="00830190" w:rsidP="00830190">
      <w:pPr>
        <w:spacing w:line="360" w:lineRule="auto"/>
        <w:ind w:left="284" w:hanging="284"/>
        <w:jc w:val="both"/>
        <w:rPr>
          <w:sz w:val="18"/>
          <w:szCs w:val="18"/>
          <w:lang w:val="it-IT"/>
        </w:rPr>
      </w:pPr>
      <w:r w:rsidRPr="000E5CD8">
        <w:rPr>
          <w:sz w:val="18"/>
          <w:szCs w:val="18"/>
          <w:lang w:val="it-IT"/>
        </w:rPr>
        <w:t>-</w:t>
      </w:r>
      <w:r w:rsidRPr="000E5CD8">
        <w:rPr>
          <w:sz w:val="18"/>
          <w:szCs w:val="18"/>
          <w:lang w:val="it-IT"/>
        </w:rPr>
        <w:tab/>
        <w:t>che è consapevole:</w:t>
      </w:r>
    </w:p>
    <w:p w14:paraId="25705FBB" w14:textId="77777777" w:rsidR="00830190" w:rsidRPr="000E5CD8" w:rsidRDefault="00830190" w:rsidP="00830190">
      <w:pPr>
        <w:spacing w:line="360" w:lineRule="auto"/>
        <w:jc w:val="both"/>
        <w:rPr>
          <w:sz w:val="18"/>
          <w:szCs w:val="18"/>
          <w:lang w:val="it-IT"/>
        </w:rPr>
      </w:pPr>
    </w:p>
    <w:p w14:paraId="25705FBC" w14:textId="0EDDAA17" w:rsidR="00830190" w:rsidRPr="005E58D8" w:rsidRDefault="00830190" w:rsidP="005E58D8">
      <w:pPr>
        <w:pStyle w:val="Paragrafoelenco"/>
        <w:numPr>
          <w:ilvl w:val="0"/>
          <w:numId w:val="34"/>
        </w:numPr>
        <w:suppressAutoHyphens w:val="0"/>
        <w:spacing w:line="360" w:lineRule="auto"/>
        <w:jc w:val="both"/>
        <w:rPr>
          <w:sz w:val="18"/>
          <w:szCs w:val="18"/>
          <w:lang w:val="it-IT"/>
        </w:rPr>
      </w:pPr>
      <w:r w:rsidRPr="005E58D8">
        <w:rPr>
          <w:sz w:val="18"/>
          <w:szCs w:val="18"/>
          <w:lang w:val="it-IT"/>
        </w:rPr>
        <w:t xml:space="preserve">che ai sensi dell’art 89 comma 1 </w:t>
      </w:r>
      <w:proofErr w:type="spellStart"/>
      <w:r w:rsidRPr="005E58D8">
        <w:rPr>
          <w:sz w:val="18"/>
          <w:szCs w:val="18"/>
          <w:lang w:val="it-IT"/>
        </w:rPr>
        <w:t>D.Lgs.</w:t>
      </w:r>
      <w:proofErr w:type="spellEnd"/>
      <w:r w:rsidRPr="005E58D8">
        <w:rPr>
          <w:sz w:val="18"/>
          <w:szCs w:val="18"/>
          <w:lang w:val="it-IT"/>
        </w:rPr>
        <w:t xml:space="preserve"> 50/2016, in caso di dichiarazioni mendaci, ferma restando l’applicazione dell’art. 80, comma 12 </w:t>
      </w:r>
      <w:proofErr w:type="spellStart"/>
      <w:r w:rsidRPr="005E58D8">
        <w:rPr>
          <w:sz w:val="18"/>
          <w:szCs w:val="18"/>
          <w:lang w:val="it-IT"/>
        </w:rPr>
        <w:t>D.Lgs.</w:t>
      </w:r>
      <w:proofErr w:type="spellEnd"/>
      <w:r w:rsidRPr="005E58D8">
        <w:rPr>
          <w:sz w:val="18"/>
          <w:szCs w:val="18"/>
          <w:lang w:val="it-IT"/>
        </w:rPr>
        <w:t xml:space="preserve"> 50/2016, nei confronti dei sottoscrittori, la stazione appaltante esclude il concorrente, trasmettendo inoltre gli atti all’ANAC per le sanzioni di cui all’art. 80, comma 12 </w:t>
      </w:r>
      <w:proofErr w:type="spellStart"/>
      <w:r w:rsidRPr="005E58D8">
        <w:rPr>
          <w:sz w:val="18"/>
          <w:szCs w:val="18"/>
          <w:lang w:val="it-IT"/>
        </w:rPr>
        <w:t>D.Lgs.</w:t>
      </w:r>
      <w:proofErr w:type="spellEnd"/>
      <w:r w:rsidRPr="005E58D8">
        <w:rPr>
          <w:sz w:val="18"/>
          <w:szCs w:val="18"/>
          <w:lang w:val="it-IT"/>
        </w:rPr>
        <w:t xml:space="preserve"> 50/2016;</w:t>
      </w:r>
    </w:p>
    <w:p w14:paraId="25705FBD" w14:textId="7EFD7D92" w:rsidR="00830190" w:rsidRPr="005E58D8" w:rsidRDefault="00830190" w:rsidP="005E58D8">
      <w:pPr>
        <w:pStyle w:val="Paragrafoelenco"/>
        <w:numPr>
          <w:ilvl w:val="0"/>
          <w:numId w:val="34"/>
        </w:numPr>
        <w:suppressAutoHyphens w:val="0"/>
        <w:spacing w:line="360" w:lineRule="auto"/>
        <w:jc w:val="both"/>
        <w:rPr>
          <w:sz w:val="18"/>
          <w:szCs w:val="18"/>
          <w:lang w:val="it-IT"/>
        </w:rPr>
      </w:pPr>
      <w:r w:rsidRPr="005E58D8">
        <w:rPr>
          <w:sz w:val="18"/>
          <w:szCs w:val="18"/>
          <w:lang w:val="it-IT"/>
        </w:rPr>
        <w:t xml:space="preserve">che ai sensi dell’art. 89, comma 5 </w:t>
      </w:r>
      <w:proofErr w:type="spellStart"/>
      <w:r w:rsidRPr="005E58D8">
        <w:rPr>
          <w:sz w:val="18"/>
          <w:szCs w:val="18"/>
          <w:lang w:val="it-IT"/>
        </w:rPr>
        <w:t>D.Lgs.</w:t>
      </w:r>
      <w:proofErr w:type="spellEnd"/>
      <w:r w:rsidRPr="005E58D8">
        <w:rPr>
          <w:sz w:val="18"/>
          <w:szCs w:val="18"/>
          <w:lang w:val="it-IT"/>
        </w:rPr>
        <w:t xml:space="preserve"> 50/2016, il concorrente e l’impresa ausiliaria saranno responsabili in solido nei confronti della stazione appaltante ovvero ente committente in relazione alle prestazioni oggetto dell’appalto;</w:t>
      </w:r>
    </w:p>
    <w:p w14:paraId="25705FBE" w14:textId="431E8B56" w:rsidR="00830190" w:rsidRPr="005E58D8" w:rsidRDefault="00830190" w:rsidP="005E58D8">
      <w:pPr>
        <w:pStyle w:val="Paragrafoelenco"/>
        <w:numPr>
          <w:ilvl w:val="0"/>
          <w:numId w:val="34"/>
        </w:numPr>
        <w:suppressAutoHyphens w:val="0"/>
        <w:spacing w:line="360" w:lineRule="auto"/>
        <w:jc w:val="both"/>
        <w:rPr>
          <w:strike/>
          <w:sz w:val="18"/>
          <w:szCs w:val="18"/>
          <w:lang w:val="it-IT"/>
        </w:rPr>
      </w:pPr>
      <w:r w:rsidRPr="005E58D8">
        <w:rPr>
          <w:sz w:val="18"/>
          <w:szCs w:val="18"/>
          <w:lang w:val="it-IT"/>
        </w:rPr>
        <w:t xml:space="preserve">che ai sensi dell’art. 89, comma 7, </w:t>
      </w:r>
      <w:proofErr w:type="spellStart"/>
      <w:r w:rsidRPr="005E58D8">
        <w:rPr>
          <w:sz w:val="18"/>
          <w:szCs w:val="18"/>
          <w:lang w:val="it-IT"/>
        </w:rPr>
        <w:t>D.Lgs.</w:t>
      </w:r>
      <w:proofErr w:type="spellEnd"/>
      <w:r w:rsidRPr="005E58D8">
        <w:rPr>
          <w:sz w:val="18"/>
          <w:szCs w:val="18"/>
          <w:lang w:val="it-IT"/>
        </w:rPr>
        <w:t xml:space="preserve"> 50/2016, non è consentito, a pena di esclusione, che della stessa impresa ausiliaria si avvalga più di un concorrente e che partecipino sia l’impresa ausiliaria che quella che si avvale dei requisiti</w:t>
      </w:r>
      <w:r w:rsidR="000E5CD8" w:rsidRPr="005E58D8">
        <w:rPr>
          <w:sz w:val="18"/>
          <w:szCs w:val="18"/>
          <w:lang w:val="it-IT"/>
        </w:rPr>
        <w:t>;</w:t>
      </w:r>
    </w:p>
    <w:p w14:paraId="25705FBF" w14:textId="378B0066" w:rsidR="00830190" w:rsidRPr="005E58D8" w:rsidRDefault="00830190" w:rsidP="005E58D8">
      <w:pPr>
        <w:pStyle w:val="Paragrafoelenco"/>
        <w:numPr>
          <w:ilvl w:val="0"/>
          <w:numId w:val="34"/>
        </w:numPr>
        <w:suppressAutoHyphens w:val="0"/>
        <w:spacing w:line="360" w:lineRule="auto"/>
        <w:jc w:val="both"/>
        <w:rPr>
          <w:sz w:val="18"/>
          <w:szCs w:val="18"/>
          <w:lang w:val="it-IT"/>
        </w:rPr>
      </w:pPr>
      <w:r w:rsidRPr="005E58D8">
        <w:rPr>
          <w:sz w:val="18"/>
          <w:szCs w:val="18"/>
          <w:lang w:val="it-IT"/>
        </w:rPr>
        <w:t xml:space="preserve">che, ai sensi dell’art. 89, comma 8 </w:t>
      </w:r>
      <w:proofErr w:type="spellStart"/>
      <w:r w:rsidRPr="005E58D8">
        <w:rPr>
          <w:sz w:val="18"/>
          <w:szCs w:val="18"/>
          <w:lang w:val="it-IT"/>
        </w:rPr>
        <w:t>D.Lgs.</w:t>
      </w:r>
      <w:proofErr w:type="spellEnd"/>
      <w:r w:rsidRPr="005E58D8">
        <w:rPr>
          <w:sz w:val="18"/>
          <w:szCs w:val="18"/>
          <w:lang w:val="it-IT"/>
        </w:rPr>
        <w:t xml:space="preserve"> 50/2016, il contratto sarà in ogni caso eseguito dall’impresa che partecipa alla gara, alla quale è rilasciato il certificato di esecuzione, e l’impresa ausiliaria può assumere il ruolo di subappaltatore nei limiti dei requisiti prestati, salvo il caso di cui all’art. 89 comma 1</w:t>
      </w:r>
      <w:r w:rsidRPr="005E58D8">
        <w:rPr>
          <w:bCs/>
          <w:sz w:val="18"/>
          <w:szCs w:val="18"/>
          <w:lang w:val="it-IT"/>
        </w:rPr>
        <w:t xml:space="preserve"> </w:t>
      </w:r>
      <w:proofErr w:type="spellStart"/>
      <w:r w:rsidRPr="005E58D8">
        <w:rPr>
          <w:bCs/>
          <w:sz w:val="18"/>
          <w:szCs w:val="18"/>
          <w:lang w:val="it-IT"/>
        </w:rPr>
        <w:t>D.Lgs.</w:t>
      </w:r>
      <w:proofErr w:type="spellEnd"/>
      <w:r w:rsidRPr="005E58D8">
        <w:rPr>
          <w:bCs/>
          <w:sz w:val="18"/>
          <w:szCs w:val="18"/>
          <w:lang w:val="it-IT"/>
        </w:rPr>
        <w:t xml:space="preserve"> 50/2016</w:t>
      </w:r>
      <w:r w:rsidRPr="005E58D8">
        <w:rPr>
          <w:sz w:val="18"/>
          <w:szCs w:val="18"/>
          <w:lang w:val="it-IT"/>
        </w:rPr>
        <w:t xml:space="preserve">. </w:t>
      </w:r>
    </w:p>
    <w:p w14:paraId="28117E78" w14:textId="419F7A4D" w:rsidR="00B11024" w:rsidRPr="005E58D8" w:rsidRDefault="00B11024" w:rsidP="005E58D8">
      <w:pPr>
        <w:pStyle w:val="Paragrafoelenco"/>
        <w:numPr>
          <w:ilvl w:val="0"/>
          <w:numId w:val="34"/>
        </w:numPr>
        <w:suppressAutoHyphens w:val="0"/>
        <w:spacing w:line="360" w:lineRule="auto"/>
        <w:jc w:val="both"/>
        <w:rPr>
          <w:sz w:val="18"/>
          <w:szCs w:val="18"/>
          <w:lang w:val="it-IT"/>
        </w:rPr>
      </w:pPr>
      <w:r w:rsidRPr="005E58D8">
        <w:rPr>
          <w:sz w:val="18"/>
          <w:szCs w:val="18"/>
          <w:lang w:val="it-IT"/>
        </w:rPr>
        <w:t xml:space="preserve">che, ai sensi dell’art. 89, comma 9 </w:t>
      </w:r>
      <w:proofErr w:type="spellStart"/>
      <w:r w:rsidRPr="005E58D8">
        <w:rPr>
          <w:sz w:val="18"/>
          <w:szCs w:val="18"/>
          <w:lang w:val="it-IT"/>
        </w:rPr>
        <w:t>D.Lgs.</w:t>
      </w:r>
      <w:proofErr w:type="spellEnd"/>
      <w:r w:rsidRPr="005E58D8">
        <w:rPr>
          <w:sz w:val="18"/>
          <w:szCs w:val="18"/>
          <w:lang w:val="it-IT"/>
        </w:rPr>
        <w:t xml:space="preserve"> 50/2016, le prestazioni oggetto di contratto saranno svolte direttamente dalle risorse umane e strumentali dell'impresa ausiliaria che il titolare del contratto utilizza in adempimento degli obblighi derivanti dal contratto di avvalimento, pena la risoluzione del contratto di appalto.</w:t>
      </w:r>
    </w:p>
    <w:p w14:paraId="25705FC0" w14:textId="5B30BC2A" w:rsidR="00830190" w:rsidRPr="005E58D8" w:rsidRDefault="00830190" w:rsidP="005E58D8">
      <w:pPr>
        <w:pStyle w:val="Paragrafoelenco"/>
        <w:numPr>
          <w:ilvl w:val="0"/>
          <w:numId w:val="34"/>
        </w:numPr>
        <w:suppressAutoHyphens w:val="0"/>
        <w:spacing w:line="360" w:lineRule="auto"/>
        <w:jc w:val="both"/>
        <w:rPr>
          <w:sz w:val="18"/>
          <w:szCs w:val="18"/>
          <w:lang w:val="it-IT"/>
        </w:rPr>
      </w:pPr>
      <w:r w:rsidRPr="005E58D8">
        <w:rPr>
          <w:sz w:val="18"/>
          <w:szCs w:val="18"/>
          <w:lang w:val="it-IT"/>
        </w:rPr>
        <w:t xml:space="preserve">che, ai sensi dell’art. 89, comma 1 </w:t>
      </w:r>
      <w:proofErr w:type="spellStart"/>
      <w:r w:rsidRPr="005E58D8">
        <w:rPr>
          <w:sz w:val="18"/>
          <w:szCs w:val="18"/>
          <w:lang w:val="it-IT"/>
        </w:rPr>
        <w:t>D.Lgs.</w:t>
      </w:r>
      <w:proofErr w:type="spellEnd"/>
      <w:r w:rsidRPr="005E58D8">
        <w:rPr>
          <w:sz w:val="18"/>
          <w:szCs w:val="18"/>
          <w:lang w:val="it-IT"/>
        </w:rPr>
        <w:t xml:space="preserve"> 50/2016</w:t>
      </w:r>
      <w:r w:rsidR="000E5CD8" w:rsidRPr="005E58D8">
        <w:rPr>
          <w:sz w:val="18"/>
          <w:szCs w:val="18"/>
          <w:lang w:val="it-IT"/>
        </w:rPr>
        <w:t>,</w:t>
      </w:r>
      <w:r w:rsidRPr="005E58D8">
        <w:rPr>
          <w:sz w:val="18"/>
          <w:szCs w:val="18"/>
          <w:lang w:val="it-IT"/>
        </w:rPr>
        <w:t xml:space="preserve"> allega in originale o copia autentica il contratto in virtù del quale l'impresa ausiliaria si obbliga nei confronti del concorrente a fornire </w:t>
      </w:r>
      <w:r w:rsidRPr="005E58D8">
        <w:rPr>
          <w:b/>
          <w:sz w:val="18"/>
          <w:szCs w:val="18"/>
          <w:lang w:val="it-IT"/>
        </w:rPr>
        <w:t>i requisiti</w:t>
      </w:r>
      <w:r w:rsidRPr="005E58D8">
        <w:rPr>
          <w:sz w:val="18"/>
          <w:szCs w:val="18"/>
          <w:lang w:val="it-IT"/>
        </w:rPr>
        <w:t xml:space="preserve"> </w:t>
      </w:r>
      <w:r w:rsidRPr="005E58D8">
        <w:rPr>
          <w:b/>
          <w:sz w:val="18"/>
          <w:szCs w:val="18"/>
          <w:lang w:val="it-IT"/>
        </w:rPr>
        <w:t>e a mettere a disposizione le risorse necessarie per tutta la durata dell'appalto</w:t>
      </w:r>
      <w:r w:rsidRPr="005E58D8">
        <w:rPr>
          <w:sz w:val="18"/>
          <w:szCs w:val="18"/>
          <w:lang w:val="it-IT"/>
        </w:rPr>
        <w:t xml:space="preserve">; il contratto deve riportare </w:t>
      </w:r>
      <w:r w:rsidRPr="005E58D8">
        <w:rPr>
          <w:b/>
          <w:sz w:val="18"/>
          <w:szCs w:val="18"/>
          <w:u w:val="single"/>
          <w:lang w:val="it-IT"/>
        </w:rPr>
        <w:t xml:space="preserve">in modo </w:t>
      </w:r>
      <w:r w:rsidRPr="005E58D8">
        <w:rPr>
          <w:b/>
          <w:sz w:val="18"/>
          <w:szCs w:val="18"/>
          <w:u w:val="single"/>
          <w:lang w:val="it-IT"/>
        </w:rPr>
        <w:lastRenderedPageBreak/>
        <w:t>compiuto, esplicito ed esauriente: a) oggetto: le risorse e i mezzi prestati in modo determinato e specifico; b) durata; c) ogni altro utile elemento ai fini dell’avvalimento:</w:t>
      </w:r>
    </w:p>
    <w:p w14:paraId="25705FC1" w14:textId="77777777" w:rsidR="00830190" w:rsidRPr="000E5CD8" w:rsidRDefault="00830190" w:rsidP="00830190">
      <w:pPr>
        <w:spacing w:line="360" w:lineRule="auto"/>
        <w:jc w:val="both"/>
        <w:rPr>
          <w:sz w:val="18"/>
          <w:szCs w:val="18"/>
          <w:lang w:val="it-IT"/>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830190" w:rsidRPr="009022C2" w14:paraId="25705FC3" w14:textId="77777777" w:rsidTr="005D010A">
        <w:trPr>
          <w:trHeight w:val="224"/>
        </w:trPr>
        <w:tc>
          <w:tcPr>
            <w:tcW w:w="9879" w:type="dxa"/>
            <w:shd w:val="clear" w:color="auto" w:fill="auto"/>
          </w:tcPr>
          <w:p w14:paraId="25705FC2" w14:textId="77777777" w:rsidR="00830190" w:rsidRPr="005D010A" w:rsidRDefault="00830190" w:rsidP="005D010A">
            <w:pPr>
              <w:spacing w:line="360" w:lineRule="auto"/>
              <w:jc w:val="center"/>
              <w:rPr>
                <w:b/>
                <w:sz w:val="18"/>
                <w:szCs w:val="18"/>
                <w:lang w:val="it-IT"/>
              </w:rPr>
            </w:pPr>
            <w:r w:rsidRPr="005D010A">
              <w:rPr>
                <w:b/>
                <w:sz w:val="18"/>
                <w:szCs w:val="18"/>
                <w:lang w:val="it-IT"/>
              </w:rPr>
              <w:t>Requisiti prestati in maniera dettagliata</w:t>
            </w:r>
          </w:p>
        </w:tc>
      </w:tr>
      <w:tr w:rsidR="00830190" w:rsidRPr="005D010A" w14:paraId="25705FC7" w14:textId="77777777" w:rsidTr="005D010A">
        <w:trPr>
          <w:trHeight w:val="884"/>
        </w:trPr>
        <w:tc>
          <w:tcPr>
            <w:tcW w:w="9879" w:type="dxa"/>
            <w:shd w:val="clear" w:color="auto" w:fill="auto"/>
          </w:tcPr>
          <w:p w14:paraId="25705FC4" w14:textId="77777777" w:rsidR="00830190" w:rsidRPr="005D010A" w:rsidRDefault="00830190" w:rsidP="005D010A">
            <w:pPr>
              <w:spacing w:line="360" w:lineRule="auto"/>
              <w:jc w:val="both"/>
              <w:rPr>
                <w:b/>
                <w:sz w:val="18"/>
                <w:szCs w:val="18"/>
                <w:u w:val="single"/>
                <w:lang w:val="it-IT"/>
              </w:rPr>
            </w:pPr>
          </w:p>
          <w:p w14:paraId="25705FC5" w14:textId="77777777" w:rsidR="00830190" w:rsidRPr="005D010A" w:rsidRDefault="00830190" w:rsidP="005D010A">
            <w:pPr>
              <w:pStyle w:val="sche3"/>
              <w:spacing w:line="360" w:lineRule="auto"/>
              <w:rPr>
                <w:b/>
                <w:bCs/>
                <w:sz w:val="18"/>
                <w:szCs w:val="18"/>
                <w:lang w:val="it-IT"/>
              </w:rPr>
            </w:pPr>
            <w:r w:rsidRPr="005D010A">
              <w:rPr>
                <w:sz w:val="18"/>
                <w:szCs w:val="18"/>
              </w:rPr>
              <w:t xml:space="preserve">1. </w:t>
            </w:r>
            <w:r w:rsidRPr="005D010A">
              <w:rPr>
                <w:sz w:val="18"/>
                <w:szCs w:val="18"/>
              </w:rPr>
              <w:fldChar w:fldCharType="begin">
                <w:ffData>
                  <w:name w:val="Testo52"/>
                  <w:enabled/>
                  <w:calcOnExit w:val="0"/>
                  <w:textInput/>
                </w:ffData>
              </w:fldChar>
            </w:r>
            <w:r w:rsidRPr="005D010A">
              <w:rPr>
                <w:sz w:val="18"/>
                <w:szCs w:val="18"/>
              </w:rPr>
              <w:instrText xml:space="preserve"> FORMTEXT </w:instrText>
            </w:r>
            <w:r w:rsidRPr="005D010A">
              <w:rPr>
                <w:sz w:val="18"/>
                <w:szCs w:val="18"/>
              </w:rPr>
            </w:r>
            <w:r w:rsidRPr="005D010A">
              <w:rPr>
                <w:sz w:val="18"/>
                <w:szCs w:val="18"/>
              </w:rPr>
              <w:fldChar w:fldCharType="separate"/>
            </w:r>
            <w:r w:rsidRPr="005D010A">
              <w:rPr>
                <w:noProof/>
                <w:sz w:val="18"/>
                <w:szCs w:val="18"/>
              </w:rPr>
              <w:t> </w:t>
            </w:r>
            <w:r w:rsidRPr="005D010A">
              <w:rPr>
                <w:noProof/>
                <w:sz w:val="18"/>
                <w:szCs w:val="18"/>
              </w:rPr>
              <w:t> </w:t>
            </w:r>
            <w:r w:rsidRPr="005D010A">
              <w:rPr>
                <w:noProof/>
                <w:sz w:val="18"/>
                <w:szCs w:val="18"/>
              </w:rPr>
              <w:t> </w:t>
            </w:r>
            <w:r w:rsidRPr="005D010A">
              <w:rPr>
                <w:noProof/>
                <w:sz w:val="18"/>
                <w:szCs w:val="18"/>
              </w:rPr>
              <w:t> </w:t>
            </w:r>
            <w:r w:rsidRPr="005D010A">
              <w:rPr>
                <w:noProof/>
                <w:sz w:val="18"/>
                <w:szCs w:val="18"/>
              </w:rPr>
              <w:t> </w:t>
            </w:r>
            <w:r w:rsidRPr="005D010A">
              <w:rPr>
                <w:sz w:val="18"/>
                <w:szCs w:val="18"/>
              </w:rPr>
              <w:fldChar w:fldCharType="end"/>
            </w:r>
          </w:p>
          <w:p w14:paraId="25705FC6" w14:textId="77777777" w:rsidR="00830190" w:rsidRPr="005D010A" w:rsidRDefault="00830190" w:rsidP="005D010A">
            <w:pPr>
              <w:spacing w:line="360" w:lineRule="auto"/>
              <w:jc w:val="both"/>
              <w:rPr>
                <w:sz w:val="18"/>
                <w:szCs w:val="18"/>
              </w:rPr>
            </w:pPr>
          </w:p>
        </w:tc>
      </w:tr>
    </w:tbl>
    <w:p w14:paraId="25705FC8" w14:textId="77777777" w:rsidR="00830190" w:rsidRPr="000E5CD8" w:rsidRDefault="00830190" w:rsidP="00830190">
      <w:pPr>
        <w:spacing w:line="360" w:lineRule="auto"/>
        <w:jc w:val="both"/>
        <w:rPr>
          <w:sz w:val="18"/>
          <w:szCs w:val="18"/>
        </w:rPr>
      </w:pPr>
    </w:p>
    <w:p w14:paraId="25705FC9" w14:textId="77777777" w:rsidR="00830190" w:rsidRPr="000E5CD8" w:rsidRDefault="00830190" w:rsidP="00830190">
      <w:pPr>
        <w:spacing w:line="360" w:lineRule="auto"/>
        <w:ind w:left="709" w:hanging="169"/>
        <w:jc w:val="both"/>
        <w:rPr>
          <w:sz w:val="18"/>
          <w:szCs w:val="18"/>
          <w:lang w:val="it-IT"/>
        </w:rPr>
      </w:pPr>
      <w:r w:rsidRPr="000E5CD8">
        <w:rPr>
          <w:sz w:val="18"/>
          <w:szCs w:val="18"/>
          <w:lang w:val="it-IT"/>
        </w:rPr>
        <w:t>-</w:t>
      </w:r>
      <w:r w:rsidRPr="000E5CD8">
        <w:rPr>
          <w:sz w:val="18"/>
          <w:szCs w:val="18"/>
          <w:lang w:val="it-IT"/>
        </w:rPr>
        <w:tab/>
        <w:t>che</w:t>
      </w:r>
      <w:r w:rsidR="000E5CD8" w:rsidRPr="000E5CD8">
        <w:rPr>
          <w:sz w:val="18"/>
          <w:szCs w:val="18"/>
          <w:lang w:val="it-IT"/>
        </w:rPr>
        <w:t>,</w:t>
      </w:r>
      <w:r w:rsidRPr="000E5CD8">
        <w:rPr>
          <w:sz w:val="18"/>
          <w:szCs w:val="18"/>
          <w:lang w:val="it-IT"/>
        </w:rPr>
        <w:t xml:space="preserve"> ai sensi dell’art. 89, comma 1 </w:t>
      </w:r>
      <w:proofErr w:type="spellStart"/>
      <w:r w:rsidRPr="000E5CD8">
        <w:rPr>
          <w:sz w:val="18"/>
          <w:szCs w:val="18"/>
          <w:lang w:val="it-IT"/>
        </w:rPr>
        <w:t>D.Lgs.</w:t>
      </w:r>
      <w:proofErr w:type="spellEnd"/>
      <w:r w:rsidRPr="000E5CD8">
        <w:rPr>
          <w:sz w:val="18"/>
          <w:szCs w:val="18"/>
          <w:lang w:val="it-IT"/>
        </w:rPr>
        <w:t xml:space="preserve"> 50/2016, si obbliga verso il concorrente e verso la stazione appaltante ovvero ente committente a mettere a disposizione per tutta la durata dell’appalto le risorse necessarie di cui è carente il concorrente;</w:t>
      </w:r>
    </w:p>
    <w:p w14:paraId="25705FCA" w14:textId="77777777" w:rsidR="00830190" w:rsidRPr="000E5CD8" w:rsidRDefault="00830190" w:rsidP="00830190">
      <w:pPr>
        <w:spacing w:line="360" w:lineRule="auto"/>
        <w:ind w:left="360"/>
        <w:jc w:val="both"/>
        <w:rPr>
          <w:sz w:val="18"/>
          <w:szCs w:val="18"/>
          <w:lang w:val="it-IT"/>
        </w:rPr>
      </w:pPr>
    </w:p>
    <w:p w14:paraId="25705FCB" w14:textId="77777777" w:rsidR="00830190" w:rsidRPr="000E5CD8" w:rsidRDefault="00830190" w:rsidP="00830190">
      <w:pPr>
        <w:pStyle w:val="sche3"/>
        <w:spacing w:line="360" w:lineRule="auto"/>
        <w:ind w:left="567" w:hanging="567"/>
        <w:rPr>
          <w:sz w:val="18"/>
          <w:szCs w:val="18"/>
          <w:lang w:val="it-IT"/>
        </w:rPr>
      </w:pPr>
    </w:p>
    <w:tbl>
      <w:tblPr>
        <w:tblW w:w="0" w:type="auto"/>
        <w:tblInd w:w="108" w:type="dxa"/>
        <w:tblLayout w:type="fixed"/>
        <w:tblLook w:val="0000" w:firstRow="0" w:lastRow="0" w:firstColumn="0" w:lastColumn="0" w:noHBand="0" w:noVBand="0"/>
      </w:tblPr>
      <w:tblGrid>
        <w:gridCol w:w="9680"/>
      </w:tblGrid>
      <w:tr w:rsidR="00830190" w:rsidRPr="000E5CD8" w14:paraId="25705FCF" w14:textId="77777777" w:rsidTr="00EE18A2">
        <w:tc>
          <w:tcPr>
            <w:tcW w:w="9680" w:type="dxa"/>
            <w:tcBorders>
              <w:top w:val="single" w:sz="4" w:space="0" w:color="000000"/>
              <w:left w:val="single" w:sz="4" w:space="0" w:color="000000"/>
              <w:bottom w:val="single" w:sz="4" w:space="0" w:color="000000"/>
              <w:right w:val="single" w:sz="4" w:space="0" w:color="000000"/>
            </w:tcBorders>
          </w:tcPr>
          <w:p w14:paraId="25705FCC" w14:textId="77777777" w:rsidR="00830190" w:rsidRPr="000E5CD8" w:rsidRDefault="00830190" w:rsidP="00EE18A2">
            <w:pPr>
              <w:pStyle w:val="sche3"/>
              <w:snapToGrid w:val="0"/>
              <w:spacing w:line="360" w:lineRule="auto"/>
              <w:rPr>
                <w:b/>
                <w:bCs/>
                <w:i/>
                <w:iCs/>
                <w:sz w:val="18"/>
                <w:szCs w:val="18"/>
                <w:lang w:val="it-IT"/>
              </w:rPr>
            </w:pPr>
          </w:p>
          <w:p w14:paraId="25705FCD" w14:textId="77777777" w:rsidR="00830190" w:rsidRPr="000E5CD8" w:rsidRDefault="00830190" w:rsidP="00EE18A2">
            <w:pPr>
              <w:pStyle w:val="sche3"/>
              <w:spacing w:line="360" w:lineRule="auto"/>
              <w:rPr>
                <w:b/>
                <w:bCs/>
                <w:i/>
                <w:iCs/>
                <w:sz w:val="18"/>
                <w:szCs w:val="18"/>
                <w:lang w:val="it-IT"/>
              </w:rPr>
            </w:pPr>
            <w:r w:rsidRPr="000E5CD8">
              <w:rPr>
                <w:b/>
                <w:bCs/>
                <w:i/>
                <w:iCs/>
                <w:sz w:val="18"/>
                <w:szCs w:val="18"/>
                <w:lang w:val="it-IT"/>
              </w:rPr>
              <w:t>ANNOTAZIONI</w:t>
            </w:r>
          </w:p>
          <w:p w14:paraId="25705FCE" w14:textId="77777777" w:rsidR="00830190" w:rsidRPr="000E5CD8" w:rsidRDefault="00830190" w:rsidP="00EE18A2">
            <w:pPr>
              <w:pStyle w:val="sche3"/>
              <w:spacing w:line="360" w:lineRule="auto"/>
              <w:rPr>
                <w:sz w:val="18"/>
                <w:szCs w:val="18"/>
              </w:rPr>
            </w:pPr>
            <w:r w:rsidRPr="000E5CD8">
              <w:rPr>
                <w:sz w:val="18"/>
                <w:szCs w:val="18"/>
              </w:rPr>
              <w:fldChar w:fldCharType="begin">
                <w:ffData>
                  <w:name w:val="Testo69"/>
                  <w:enabled/>
                  <w:calcOnExit w:val="0"/>
                  <w:textInput/>
                </w:ffData>
              </w:fldChar>
            </w:r>
            <w:bookmarkStart w:id="34" w:name="Testo69"/>
            <w:r w:rsidRPr="000E5CD8">
              <w:rPr>
                <w:sz w:val="18"/>
                <w:szCs w:val="18"/>
              </w:rPr>
              <w:instrText xml:space="preserve"> FORMTEXT </w:instrText>
            </w:r>
            <w:r w:rsidRPr="000E5CD8">
              <w:rPr>
                <w:sz w:val="18"/>
                <w:szCs w:val="18"/>
              </w:rPr>
            </w:r>
            <w:r w:rsidRPr="000E5CD8">
              <w:rPr>
                <w:sz w:val="18"/>
                <w:szCs w:val="18"/>
              </w:rPr>
              <w:fldChar w:fldCharType="separate"/>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sz w:val="18"/>
                <w:szCs w:val="18"/>
              </w:rPr>
              <w:fldChar w:fldCharType="end"/>
            </w:r>
            <w:bookmarkEnd w:id="34"/>
          </w:p>
        </w:tc>
      </w:tr>
    </w:tbl>
    <w:p w14:paraId="25705FD0" w14:textId="77777777" w:rsidR="00830190" w:rsidRPr="000E5CD8" w:rsidRDefault="00830190" w:rsidP="00830190">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4870"/>
        <w:gridCol w:w="4876"/>
      </w:tblGrid>
      <w:tr w:rsidR="00830190" w:rsidRPr="000E5CD8" w14:paraId="25705FD7" w14:textId="77777777" w:rsidTr="00EE18A2">
        <w:tc>
          <w:tcPr>
            <w:tcW w:w="4870" w:type="dxa"/>
          </w:tcPr>
          <w:p w14:paraId="25705FD1" w14:textId="77777777" w:rsidR="00830190" w:rsidRPr="000E5CD8" w:rsidRDefault="00830190" w:rsidP="00EE18A2">
            <w:pPr>
              <w:pStyle w:val="sche3"/>
              <w:tabs>
                <w:tab w:val="left" w:pos="4445"/>
              </w:tabs>
              <w:snapToGrid w:val="0"/>
              <w:spacing w:line="360" w:lineRule="auto"/>
              <w:rPr>
                <w:sz w:val="18"/>
                <w:szCs w:val="18"/>
                <w:lang w:val="it-IT"/>
              </w:rPr>
            </w:pPr>
          </w:p>
        </w:tc>
        <w:tc>
          <w:tcPr>
            <w:tcW w:w="4876" w:type="dxa"/>
          </w:tcPr>
          <w:p w14:paraId="25705FD2" w14:textId="77777777" w:rsidR="00830190" w:rsidRPr="000E5CD8" w:rsidRDefault="00830190" w:rsidP="00EE18A2">
            <w:pPr>
              <w:snapToGrid w:val="0"/>
              <w:spacing w:line="360" w:lineRule="auto"/>
              <w:jc w:val="center"/>
              <w:rPr>
                <w:sz w:val="18"/>
                <w:szCs w:val="18"/>
                <w:lang w:val="it-IT"/>
              </w:rPr>
            </w:pPr>
          </w:p>
          <w:p w14:paraId="25705FD3" w14:textId="77777777" w:rsidR="00830190" w:rsidRPr="000E5CD8" w:rsidRDefault="00830190" w:rsidP="00EE18A2">
            <w:pPr>
              <w:spacing w:line="360" w:lineRule="auto"/>
              <w:jc w:val="center"/>
              <w:rPr>
                <w:sz w:val="18"/>
                <w:szCs w:val="18"/>
                <w:lang w:val="it-IT"/>
              </w:rPr>
            </w:pPr>
            <w:r w:rsidRPr="000E5CD8">
              <w:rPr>
                <w:sz w:val="18"/>
                <w:szCs w:val="18"/>
                <w:lang w:val="it-IT"/>
              </w:rPr>
              <w:t>Il legale rappresentante / il procuratore</w:t>
            </w:r>
          </w:p>
          <w:p w14:paraId="25705FD4" w14:textId="77777777" w:rsidR="00830190" w:rsidRPr="000E5CD8" w:rsidRDefault="00830190" w:rsidP="00EE18A2">
            <w:pPr>
              <w:spacing w:line="360" w:lineRule="auto"/>
              <w:jc w:val="center"/>
              <w:rPr>
                <w:sz w:val="18"/>
                <w:szCs w:val="18"/>
                <w:u w:val="single"/>
              </w:rPr>
            </w:pPr>
            <w:r w:rsidRPr="000E5CD8">
              <w:rPr>
                <w:sz w:val="18"/>
                <w:szCs w:val="18"/>
                <w:u w:val="single"/>
              </w:rPr>
              <w:fldChar w:fldCharType="begin">
                <w:ffData>
                  <w:name w:val="Testo78"/>
                  <w:enabled/>
                  <w:calcOnExit w:val="0"/>
                  <w:textInput/>
                </w:ffData>
              </w:fldChar>
            </w:r>
            <w:bookmarkStart w:id="35" w:name="Testo78"/>
            <w:r w:rsidRPr="000E5CD8">
              <w:rPr>
                <w:sz w:val="18"/>
                <w:szCs w:val="18"/>
                <w:u w:val="single"/>
              </w:rPr>
              <w:instrText xml:space="preserve"> FORMTEXT </w:instrText>
            </w:r>
            <w:r w:rsidRPr="000E5CD8">
              <w:rPr>
                <w:sz w:val="18"/>
                <w:szCs w:val="18"/>
                <w:u w:val="single"/>
              </w:rPr>
            </w:r>
            <w:r w:rsidRPr="000E5CD8">
              <w:rPr>
                <w:sz w:val="18"/>
                <w:szCs w:val="18"/>
                <w:u w:val="single"/>
              </w:rPr>
              <w:fldChar w:fldCharType="separate"/>
            </w:r>
            <w:r w:rsidRPr="000E5CD8">
              <w:rPr>
                <w:noProof/>
                <w:sz w:val="18"/>
                <w:szCs w:val="18"/>
                <w:u w:val="single"/>
              </w:rPr>
              <w:t> </w:t>
            </w:r>
            <w:r w:rsidRPr="000E5CD8">
              <w:rPr>
                <w:noProof/>
                <w:sz w:val="18"/>
                <w:szCs w:val="18"/>
                <w:u w:val="single"/>
              </w:rPr>
              <w:t> </w:t>
            </w:r>
            <w:r w:rsidRPr="000E5CD8">
              <w:rPr>
                <w:noProof/>
                <w:sz w:val="18"/>
                <w:szCs w:val="18"/>
                <w:u w:val="single"/>
              </w:rPr>
              <w:t> </w:t>
            </w:r>
            <w:r w:rsidRPr="000E5CD8">
              <w:rPr>
                <w:noProof/>
                <w:sz w:val="18"/>
                <w:szCs w:val="18"/>
                <w:u w:val="single"/>
              </w:rPr>
              <w:t> </w:t>
            </w:r>
            <w:r w:rsidRPr="000E5CD8">
              <w:rPr>
                <w:noProof/>
                <w:sz w:val="18"/>
                <w:szCs w:val="18"/>
                <w:u w:val="single"/>
              </w:rPr>
              <w:t> </w:t>
            </w:r>
            <w:r w:rsidRPr="000E5CD8">
              <w:rPr>
                <w:sz w:val="18"/>
                <w:szCs w:val="18"/>
                <w:u w:val="single"/>
              </w:rPr>
              <w:fldChar w:fldCharType="end"/>
            </w:r>
            <w:bookmarkEnd w:id="35"/>
          </w:p>
          <w:p w14:paraId="25705FD5" w14:textId="77777777" w:rsidR="003E7379" w:rsidRPr="0005542A" w:rsidRDefault="003E7379" w:rsidP="003E7379">
            <w:pPr>
              <w:ind w:left="-540"/>
              <w:jc w:val="center"/>
              <w:rPr>
                <w:lang w:val="de-DE"/>
              </w:rPr>
            </w:pPr>
            <w:proofErr w:type="spellStart"/>
            <w:r w:rsidRPr="00DB18AF">
              <w:rPr>
                <w:i/>
                <w:sz w:val="18"/>
                <w:szCs w:val="18"/>
                <w:lang w:val="de-DE"/>
              </w:rPr>
              <w:t>sottoscritto</w:t>
            </w:r>
            <w:proofErr w:type="spellEnd"/>
            <w:r w:rsidRPr="00DB18AF">
              <w:rPr>
                <w:i/>
                <w:sz w:val="18"/>
                <w:szCs w:val="18"/>
                <w:lang w:val="de-DE"/>
              </w:rPr>
              <w:t xml:space="preserve"> </w:t>
            </w:r>
            <w:proofErr w:type="spellStart"/>
            <w:r w:rsidRPr="00DB18AF">
              <w:rPr>
                <w:i/>
                <w:sz w:val="18"/>
                <w:szCs w:val="18"/>
                <w:lang w:val="de-DE"/>
              </w:rPr>
              <w:t>con</w:t>
            </w:r>
            <w:proofErr w:type="spellEnd"/>
            <w:r w:rsidRPr="00DB18AF">
              <w:rPr>
                <w:i/>
                <w:sz w:val="18"/>
                <w:szCs w:val="18"/>
                <w:lang w:val="de-DE"/>
              </w:rPr>
              <w:t xml:space="preserve"> </w:t>
            </w:r>
            <w:proofErr w:type="spellStart"/>
            <w:r w:rsidRPr="00DB18AF">
              <w:rPr>
                <w:i/>
                <w:sz w:val="18"/>
                <w:szCs w:val="18"/>
                <w:lang w:val="de-DE"/>
              </w:rPr>
              <w:t>firma</w:t>
            </w:r>
            <w:proofErr w:type="spellEnd"/>
            <w:r w:rsidRPr="00DB18AF">
              <w:rPr>
                <w:i/>
                <w:sz w:val="18"/>
                <w:szCs w:val="18"/>
                <w:lang w:val="de-DE"/>
              </w:rPr>
              <w:t xml:space="preserve"> digitale</w:t>
            </w:r>
          </w:p>
          <w:p w14:paraId="25705FD6" w14:textId="77777777" w:rsidR="00830190" w:rsidRPr="000E5CD8" w:rsidRDefault="00830190" w:rsidP="003E7379">
            <w:pPr>
              <w:spacing w:line="360" w:lineRule="auto"/>
              <w:jc w:val="center"/>
              <w:rPr>
                <w:sz w:val="18"/>
                <w:szCs w:val="18"/>
                <w:lang w:val="it-IT"/>
              </w:rPr>
            </w:pPr>
          </w:p>
        </w:tc>
      </w:tr>
    </w:tbl>
    <w:p w14:paraId="25705FD8" w14:textId="77777777" w:rsidR="000E5CD8" w:rsidRPr="000E5CD8" w:rsidRDefault="000E5CD8" w:rsidP="00830190">
      <w:pPr>
        <w:spacing w:line="360" w:lineRule="auto"/>
        <w:jc w:val="both"/>
        <w:rPr>
          <w:sz w:val="18"/>
          <w:szCs w:val="18"/>
          <w:lang w:val="de-DE"/>
        </w:rPr>
      </w:pPr>
    </w:p>
    <w:p w14:paraId="25705FD9" w14:textId="77777777" w:rsidR="00830190" w:rsidRPr="000E5CD8" w:rsidRDefault="000E5CD8" w:rsidP="00830190">
      <w:pPr>
        <w:spacing w:line="360" w:lineRule="auto"/>
        <w:jc w:val="both"/>
        <w:rPr>
          <w:sz w:val="18"/>
          <w:szCs w:val="18"/>
          <w:lang w:val="de-DE"/>
        </w:rPr>
      </w:pPr>
      <w:r w:rsidRPr="000E5CD8">
        <w:rPr>
          <w:sz w:val="18"/>
          <w:szCs w:val="18"/>
          <w:lang w:val="de-DE"/>
        </w:rPr>
        <w:br w:type="page"/>
      </w:r>
    </w:p>
    <w:p w14:paraId="25705FDA" w14:textId="77777777" w:rsidR="00DB7C96" w:rsidRPr="0078684C" w:rsidRDefault="00DB7C96" w:rsidP="00DB7C9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lastRenderedPageBreak/>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14:paraId="25705FDB" w14:textId="77777777" w:rsidR="00490A92" w:rsidRPr="0084433C" w:rsidRDefault="00490A92" w:rsidP="00490A92">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Cs/>
          <w:sz w:val="18"/>
          <w:szCs w:val="18"/>
          <w:lang w:val="it-IT"/>
        </w:rPr>
      </w:pPr>
    </w:p>
    <w:p w14:paraId="25705FDC" w14:textId="77777777" w:rsidR="006A227A" w:rsidRPr="00103AF1" w:rsidRDefault="006A227A" w:rsidP="006A227A">
      <w:pPr>
        <w:widowControl w:val="0"/>
        <w:pBdr>
          <w:top w:val="nil"/>
          <w:left w:val="nil"/>
          <w:bottom w:val="nil"/>
          <w:right w:val="nil"/>
          <w:between w:val="nil"/>
        </w:pBdr>
        <w:spacing w:line="276" w:lineRule="auto"/>
        <w:rPr>
          <w:rFonts w:eastAsia="Arial"/>
          <w:color w:val="000000"/>
          <w:sz w:val="22"/>
          <w:szCs w:val="22"/>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F92352" w:rsidRPr="00B52D8F" w14:paraId="3BD6B87A" w14:textId="77777777" w:rsidTr="00950EF0">
        <w:trPr>
          <w:trHeight w:val="1060"/>
        </w:trPr>
        <w:tc>
          <w:tcPr>
            <w:tcW w:w="9709" w:type="dxa"/>
            <w:tcMar>
              <w:top w:w="0" w:type="dxa"/>
              <w:left w:w="283" w:type="dxa"/>
              <w:bottom w:w="0" w:type="dxa"/>
              <w:right w:w="283" w:type="dxa"/>
            </w:tcMar>
          </w:tcPr>
          <w:p w14:paraId="787743F2" w14:textId="77777777" w:rsidR="00F92352" w:rsidRPr="00B52D8F" w:rsidRDefault="00F92352" w:rsidP="00950EF0">
            <w:pPr>
              <w:pBdr>
                <w:top w:val="nil"/>
                <w:left w:val="nil"/>
                <w:bottom w:val="nil"/>
                <w:right w:val="nil"/>
                <w:between w:val="nil"/>
              </w:pBdr>
              <w:tabs>
                <w:tab w:val="left" w:pos="959"/>
              </w:tabs>
              <w:jc w:val="both"/>
              <w:rPr>
                <w:rFonts w:eastAsia="Arial"/>
                <w:b/>
                <w:sz w:val="18"/>
                <w:szCs w:val="18"/>
                <w:lang w:val="it-IT"/>
              </w:rPr>
            </w:pPr>
          </w:p>
          <w:p w14:paraId="1276804C"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Informativa ai sensi degli artt. 13 e 14 del Regolamento UE 2016/679 (RGPD)</w:t>
            </w:r>
          </w:p>
          <w:p w14:paraId="67248DF1"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p>
          <w:p w14:paraId="00664872"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Titolare del trattamento</w:t>
            </w:r>
            <w:r w:rsidRPr="00B52D8F">
              <w:rPr>
                <w:rFonts w:eastAsia="Arial"/>
                <w:sz w:val="18"/>
                <w:szCs w:val="18"/>
                <w:lang w:val="it-IT"/>
              </w:rPr>
              <w:t xml:space="preserve"> </w:t>
            </w:r>
            <w:r w:rsidRPr="00B52D8F">
              <w:rPr>
                <w:rFonts w:eastAsia="Arial"/>
                <w:b/>
                <w:sz w:val="18"/>
                <w:szCs w:val="18"/>
                <w:lang w:val="it-IT"/>
              </w:rPr>
              <w:t>dei dati personali</w:t>
            </w:r>
            <w:r w:rsidRPr="00B52D8F">
              <w:rPr>
                <w:rFonts w:eastAsia="Arial"/>
                <w:sz w:val="18"/>
                <w:szCs w:val="18"/>
                <w:lang w:val="it-IT"/>
              </w:rPr>
              <w:t xml:space="preserve"> è l’ente committente (vedasi disciplinare di gara)</w:t>
            </w:r>
          </w:p>
          <w:p w14:paraId="6EF5F47C"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Responsabile del trattamento</w:t>
            </w:r>
            <w:r w:rsidRPr="00B52D8F">
              <w:rPr>
                <w:rFonts w:eastAsia="Arial"/>
                <w:sz w:val="18"/>
                <w:szCs w:val="18"/>
                <w:lang w:val="it-IT"/>
              </w:rPr>
              <w:t xml:space="preserve"> </w:t>
            </w:r>
            <w:r w:rsidRPr="00B52D8F">
              <w:rPr>
                <w:rFonts w:eastAsia="Arial"/>
                <w:b/>
                <w:sz w:val="18"/>
                <w:szCs w:val="18"/>
                <w:lang w:val="it-IT"/>
              </w:rPr>
              <w:t>ex art. 28 RGPD</w:t>
            </w:r>
            <w:r w:rsidRPr="00B52D8F">
              <w:rPr>
                <w:rFonts w:eastAsia="Arial"/>
                <w:sz w:val="18"/>
                <w:szCs w:val="18"/>
                <w:lang w:val="it-IT"/>
              </w:rPr>
              <w:t xml:space="preserve"> è</w:t>
            </w:r>
            <w:r w:rsidRPr="00B52D8F">
              <w:rPr>
                <w:rFonts w:eastAsia="Arial"/>
                <w:b/>
                <w:sz w:val="18"/>
                <w:szCs w:val="18"/>
                <w:lang w:val="it-IT"/>
              </w:rPr>
              <w:t xml:space="preserve"> </w:t>
            </w:r>
            <w:r w:rsidRPr="00B52D8F">
              <w:rPr>
                <w:rFonts w:eastAsia="Arial"/>
                <w:sz w:val="18"/>
                <w:szCs w:val="18"/>
                <w:lang w:val="it-IT"/>
              </w:rPr>
              <w:t xml:space="preserve">eco center </w:t>
            </w:r>
            <w:proofErr w:type="spellStart"/>
            <w:r w:rsidRPr="00B52D8F">
              <w:rPr>
                <w:rFonts w:eastAsia="Arial"/>
                <w:sz w:val="18"/>
                <w:szCs w:val="18"/>
                <w:lang w:val="it-IT"/>
              </w:rPr>
              <w:t>SpA</w:t>
            </w:r>
            <w:proofErr w:type="spellEnd"/>
            <w:r w:rsidRPr="00B52D8F">
              <w:rPr>
                <w:rFonts w:eastAsia="Arial"/>
                <w:sz w:val="18"/>
                <w:szCs w:val="18"/>
                <w:lang w:val="it-IT"/>
              </w:rPr>
              <w:t xml:space="preserve">, con sede legale in via Lungo Isarco Destro 21/A, 39100 Bolzano, </w:t>
            </w:r>
            <w:r>
              <w:rPr>
                <w:rFonts w:eastAsia="Arial"/>
                <w:sz w:val="18"/>
                <w:szCs w:val="18"/>
                <w:lang w:val="it-IT"/>
              </w:rPr>
              <w:t xml:space="preserve">e-mail: </w:t>
            </w:r>
            <w:r w:rsidR="009022C2">
              <w:fldChar w:fldCharType="begin"/>
            </w:r>
            <w:r w:rsidR="009022C2" w:rsidRPr="009022C2">
              <w:rPr>
                <w:lang w:val="it-IT"/>
              </w:rPr>
              <w:instrText xml:space="preserve"> HYPERLINK "mailto:info@eco-center.it</w:instrText>
            </w:r>
            <w:r w:rsidR="009022C2" w:rsidRPr="009022C2">
              <w:rPr>
                <w:lang w:val="it-IT"/>
              </w:rPr>
              <w:instrText xml:space="preserve">" </w:instrText>
            </w:r>
            <w:r w:rsidR="009022C2">
              <w:fldChar w:fldCharType="separate"/>
            </w:r>
            <w:r w:rsidRPr="00855026">
              <w:rPr>
                <w:rStyle w:val="Collegamentoipertestuale"/>
                <w:rFonts w:eastAsia="Arial" w:cs="Arial"/>
                <w:sz w:val="18"/>
                <w:szCs w:val="18"/>
                <w:lang w:val="it-IT"/>
              </w:rPr>
              <w:t>info@eco-center.it</w:t>
            </w:r>
            <w:r w:rsidR="009022C2">
              <w:rPr>
                <w:rStyle w:val="Collegamentoipertestuale"/>
                <w:rFonts w:eastAsia="Arial" w:cs="Arial"/>
                <w:sz w:val="18"/>
                <w:szCs w:val="18"/>
                <w:lang w:val="it-IT"/>
              </w:rPr>
              <w:fldChar w:fldCharType="end"/>
            </w:r>
            <w:r>
              <w:rPr>
                <w:rFonts w:eastAsia="Arial"/>
                <w:sz w:val="18"/>
                <w:szCs w:val="18"/>
                <w:lang w:val="it-IT"/>
              </w:rPr>
              <w:t xml:space="preserve">, </w:t>
            </w:r>
            <w:proofErr w:type="spellStart"/>
            <w:r>
              <w:rPr>
                <w:rFonts w:eastAsia="Arial"/>
                <w:sz w:val="18"/>
                <w:szCs w:val="18"/>
                <w:lang w:val="it-IT"/>
              </w:rPr>
              <w:t>pec</w:t>
            </w:r>
            <w:proofErr w:type="spellEnd"/>
            <w:r>
              <w:rPr>
                <w:rFonts w:eastAsia="Arial"/>
                <w:sz w:val="18"/>
                <w:szCs w:val="18"/>
                <w:lang w:val="it-IT"/>
              </w:rPr>
              <w:t xml:space="preserve">: </w:t>
            </w:r>
            <w:r w:rsidR="009022C2">
              <w:fldChar w:fldCharType="begin"/>
            </w:r>
            <w:r w:rsidR="009022C2" w:rsidRPr="009022C2">
              <w:rPr>
                <w:lang w:val="it-IT"/>
              </w:rPr>
              <w:instrText xml:space="preserve"> HYPERLINK "mailto:info@pec.eco-center.it" </w:instrText>
            </w:r>
            <w:r w:rsidR="009022C2">
              <w:fldChar w:fldCharType="separate"/>
            </w:r>
            <w:r w:rsidRPr="00855026">
              <w:rPr>
                <w:rStyle w:val="Collegamentoipertestuale"/>
                <w:rFonts w:eastAsia="Arial" w:cs="Arial"/>
                <w:sz w:val="18"/>
                <w:szCs w:val="18"/>
                <w:lang w:val="it-IT"/>
              </w:rPr>
              <w:t>info@pec.eco-center.it</w:t>
            </w:r>
            <w:r w:rsidR="009022C2">
              <w:rPr>
                <w:rStyle w:val="Collegamentoipertestuale"/>
                <w:rFonts w:eastAsia="Arial" w:cs="Arial"/>
                <w:sz w:val="18"/>
                <w:szCs w:val="18"/>
                <w:lang w:val="it-IT"/>
              </w:rPr>
              <w:fldChar w:fldCharType="end"/>
            </w:r>
            <w:r>
              <w:rPr>
                <w:rFonts w:eastAsia="Arial"/>
                <w:sz w:val="18"/>
                <w:szCs w:val="18"/>
                <w:lang w:val="it-IT"/>
              </w:rPr>
              <w:t xml:space="preserve">, </w:t>
            </w:r>
            <w:r w:rsidRPr="00B52D8F">
              <w:rPr>
                <w:rFonts w:eastAsia="Arial"/>
                <w:sz w:val="18"/>
                <w:szCs w:val="18"/>
                <w:lang w:val="it-IT"/>
              </w:rPr>
              <w:t>nella persona del responsabile privacy Rag. Sandro Summa.</w:t>
            </w:r>
          </w:p>
          <w:p w14:paraId="6CB1264B"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Origine dei dati:</w:t>
            </w:r>
            <w:r w:rsidRPr="00B52D8F">
              <w:rPr>
                <w:rFonts w:eastAsia="Arial"/>
                <w:sz w:val="18"/>
                <w:szCs w:val="18"/>
                <w:lang w:val="it-IT"/>
              </w:rPr>
              <w:t xml:space="preserve"> I dati vengono raccolti presso l’interessato (concorrenti) e presso archivi, registri, albi ed elenchi tenuti da soggetti pubblici ai sensi della legge.</w:t>
            </w:r>
          </w:p>
          <w:p w14:paraId="6316ED07" w14:textId="77777777" w:rsidR="00F92352" w:rsidRPr="00B52D8F" w:rsidRDefault="00F92352" w:rsidP="00950EF0">
            <w:pPr>
              <w:jc w:val="both"/>
              <w:rPr>
                <w:rFonts w:eastAsia="Arial"/>
                <w:b/>
                <w:sz w:val="18"/>
                <w:szCs w:val="18"/>
                <w:lang w:val="it-IT"/>
              </w:rPr>
            </w:pPr>
            <w:r w:rsidRPr="00B52D8F">
              <w:rPr>
                <w:rFonts w:eastAsia="Arial"/>
                <w:b/>
                <w:sz w:val="18"/>
                <w:szCs w:val="18"/>
                <w:lang w:val="it-IT"/>
              </w:rPr>
              <w:t>Categorie dei dati:</w:t>
            </w:r>
            <w:r w:rsidRPr="00B52D8F">
              <w:rPr>
                <w:rFonts w:eastAsia="Arial"/>
                <w:sz w:val="18"/>
                <w:szCs w:val="18"/>
                <w:lang w:val="it-IT"/>
              </w:rPr>
              <w:t xml:space="preserve"> I dati raccolti sono: dati identificativi e dati giudiziari (</w:t>
            </w:r>
            <w:r w:rsidRPr="00B52D8F">
              <w:rPr>
                <w:sz w:val="18"/>
                <w:szCs w:val="18"/>
                <w:lang w:val="it-IT"/>
              </w:rPr>
              <w:t xml:space="preserve">relativi a condanne, sanzioni e comunque provvedimenti derivanti da illeciti di natura penale, civile, amministrativa, previdenziale, contributiva e tributaria di cui all’art. 80 del </w:t>
            </w:r>
            <w:proofErr w:type="spellStart"/>
            <w:r w:rsidRPr="00B52D8F">
              <w:rPr>
                <w:sz w:val="18"/>
                <w:szCs w:val="18"/>
                <w:lang w:val="it-IT"/>
              </w:rPr>
              <w:t>D.Lgs.</w:t>
            </w:r>
            <w:proofErr w:type="spellEnd"/>
            <w:r w:rsidRPr="00B52D8F">
              <w:rPr>
                <w:sz w:val="18"/>
                <w:szCs w:val="18"/>
                <w:lang w:val="it-IT"/>
              </w:rPr>
              <w:t xml:space="preserve"> n. 50/2016). In </w:t>
            </w:r>
            <w:r w:rsidRPr="00B52D8F">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14:paraId="01900109"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Finalità e natura del trattamento</w:t>
            </w:r>
            <w:r w:rsidRPr="00B52D8F">
              <w:rPr>
                <w:rFonts w:eastAsia="Arial"/>
                <w:sz w:val="18"/>
                <w:szCs w:val="18"/>
                <w:lang w:val="it-IT"/>
              </w:rPr>
              <w:t xml:space="preserve">: </w:t>
            </w:r>
          </w:p>
          <w:p w14:paraId="0C84616F"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forniti vengono</w:t>
            </w:r>
            <w:r w:rsidRPr="00B52D8F">
              <w:rPr>
                <w:rFonts w:eastAsia="Calibri"/>
                <w:b/>
                <w:sz w:val="18"/>
                <w:szCs w:val="18"/>
                <w:lang w:val="it-IT"/>
              </w:rPr>
              <w:t xml:space="preserve"> </w:t>
            </w:r>
            <w:r w:rsidRPr="00B52D8F">
              <w:rPr>
                <w:rFonts w:eastAsia="Arial"/>
                <w:sz w:val="18"/>
                <w:szCs w:val="18"/>
                <w:lang w:val="it-IT"/>
              </w:rPr>
              <w:t xml:space="preserve">raccolti e trattati da eco center </w:t>
            </w:r>
            <w:proofErr w:type="spellStart"/>
            <w:r w:rsidRPr="00B52D8F">
              <w:rPr>
                <w:rFonts w:eastAsia="Arial"/>
                <w:sz w:val="18"/>
                <w:szCs w:val="18"/>
                <w:lang w:val="it-IT"/>
              </w:rPr>
              <w:t>SpA</w:t>
            </w:r>
            <w:proofErr w:type="spellEnd"/>
            <w:r w:rsidRPr="00B52D8F">
              <w:rPr>
                <w:rFonts w:eastAsia="Arial"/>
                <w:sz w:val="18"/>
                <w:szCs w:val="18"/>
                <w:lang w:val="it-IT"/>
              </w:rPr>
              <w:t>, anche in forma elettronica, in adempimento di precisi obblighi di legge derivanti dalla normativa in materia di appalti e contrattualistica pubblica, unicamente ai fini dell’espletamento della procedura di gara, nonché delle attività ad essa correlate e conseguenti.</w:t>
            </w:r>
          </w:p>
          <w:p w14:paraId="4D9A846A"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rPr>
            </w:pPr>
            <w:r w:rsidRPr="00B52D8F">
              <w:rPr>
                <w:rFonts w:eastAsia="Arial"/>
                <w:sz w:val="18"/>
                <w:szCs w:val="18"/>
                <w:lang w:val="it-IT"/>
              </w:rPr>
              <w:t xml:space="preserve">Il trattamento dei dati giudiziari è effettuato esclusivamente per valutare il possesso dei requisiti previsti dalla vigente normativa applicabile ed avviene sulla base dei principi derivanti dall’”Autorizzazione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B52D8F">
              <w:rPr>
                <w:rFonts w:eastAsia="Arial"/>
                <w:sz w:val="18"/>
                <w:szCs w:val="18"/>
              </w:rPr>
              <w:t xml:space="preserve">Il </w:t>
            </w:r>
            <w:proofErr w:type="spellStart"/>
            <w:r w:rsidRPr="00B52D8F">
              <w:rPr>
                <w:rFonts w:eastAsia="Arial"/>
                <w:sz w:val="18"/>
                <w:szCs w:val="18"/>
              </w:rPr>
              <w:t>rifiuto</w:t>
            </w:r>
            <w:proofErr w:type="spellEnd"/>
            <w:r w:rsidRPr="00B52D8F">
              <w:rPr>
                <w:rFonts w:eastAsia="Arial"/>
                <w:sz w:val="18"/>
                <w:szCs w:val="18"/>
              </w:rPr>
              <w:t xml:space="preserve"> </w:t>
            </w:r>
            <w:proofErr w:type="spellStart"/>
            <w:r w:rsidRPr="00B52D8F">
              <w:rPr>
                <w:rFonts w:eastAsia="Arial"/>
                <w:sz w:val="18"/>
                <w:szCs w:val="18"/>
              </w:rPr>
              <w:t>può</w:t>
            </w:r>
            <w:proofErr w:type="spellEnd"/>
            <w:r w:rsidRPr="00B52D8F">
              <w:rPr>
                <w:rFonts w:eastAsia="Arial"/>
                <w:sz w:val="18"/>
                <w:szCs w:val="18"/>
              </w:rPr>
              <w:t xml:space="preserve"> </w:t>
            </w:r>
            <w:proofErr w:type="spellStart"/>
            <w:r w:rsidRPr="00B52D8F">
              <w:rPr>
                <w:rFonts w:eastAsia="Arial"/>
                <w:sz w:val="18"/>
                <w:szCs w:val="18"/>
              </w:rPr>
              <w:t>precludere</w:t>
            </w:r>
            <w:proofErr w:type="spellEnd"/>
            <w:r w:rsidRPr="00B52D8F">
              <w:rPr>
                <w:rFonts w:eastAsia="Arial"/>
                <w:sz w:val="18"/>
                <w:szCs w:val="18"/>
              </w:rPr>
              <w:t xml:space="preserve"> </w:t>
            </w:r>
            <w:proofErr w:type="spellStart"/>
            <w:r w:rsidRPr="00B52D8F">
              <w:rPr>
                <w:rFonts w:eastAsia="Arial"/>
                <w:sz w:val="18"/>
                <w:szCs w:val="18"/>
              </w:rPr>
              <w:t>l’effettuazione</w:t>
            </w:r>
            <w:proofErr w:type="spellEnd"/>
            <w:r w:rsidRPr="00B52D8F">
              <w:rPr>
                <w:rFonts w:eastAsia="Arial"/>
                <w:sz w:val="18"/>
                <w:szCs w:val="18"/>
              </w:rPr>
              <w:t xml:space="preserve"> </w:t>
            </w:r>
            <w:proofErr w:type="spellStart"/>
            <w:r w:rsidRPr="00B52D8F">
              <w:rPr>
                <w:rFonts w:eastAsia="Arial"/>
                <w:sz w:val="18"/>
                <w:szCs w:val="18"/>
              </w:rPr>
              <w:t>della</w:t>
            </w:r>
            <w:proofErr w:type="spellEnd"/>
            <w:r w:rsidRPr="00B52D8F">
              <w:rPr>
                <w:rFonts w:eastAsia="Arial"/>
                <w:sz w:val="18"/>
                <w:szCs w:val="18"/>
              </w:rPr>
              <w:t xml:space="preserve"> </w:t>
            </w:r>
            <w:proofErr w:type="spellStart"/>
            <w:r w:rsidRPr="00B52D8F">
              <w:rPr>
                <w:rFonts w:eastAsia="Arial"/>
                <w:sz w:val="18"/>
                <w:szCs w:val="18"/>
              </w:rPr>
              <w:t>relativa</w:t>
            </w:r>
            <w:proofErr w:type="spellEnd"/>
            <w:r w:rsidRPr="00B52D8F">
              <w:rPr>
                <w:rFonts w:eastAsia="Arial"/>
                <w:sz w:val="18"/>
                <w:szCs w:val="18"/>
              </w:rPr>
              <w:t xml:space="preserve"> </w:t>
            </w:r>
            <w:proofErr w:type="spellStart"/>
            <w:r w:rsidRPr="00B52D8F">
              <w:rPr>
                <w:rFonts w:eastAsia="Arial"/>
                <w:sz w:val="18"/>
                <w:szCs w:val="18"/>
              </w:rPr>
              <w:t>istruttoria</w:t>
            </w:r>
            <w:proofErr w:type="spellEnd"/>
            <w:r w:rsidRPr="00B52D8F">
              <w:rPr>
                <w:rFonts w:eastAsia="Arial"/>
                <w:sz w:val="18"/>
                <w:szCs w:val="18"/>
              </w:rPr>
              <w:t>.</w:t>
            </w:r>
          </w:p>
        </w:tc>
      </w:tr>
      <w:tr w:rsidR="00F92352" w:rsidRPr="009022C2" w14:paraId="50436D45" w14:textId="77777777" w:rsidTr="00950EF0">
        <w:trPr>
          <w:trHeight w:val="1060"/>
        </w:trPr>
        <w:tc>
          <w:tcPr>
            <w:tcW w:w="9709" w:type="dxa"/>
            <w:tcMar>
              <w:top w:w="0" w:type="dxa"/>
              <w:left w:w="283" w:type="dxa"/>
              <w:bottom w:w="0" w:type="dxa"/>
              <w:right w:w="283" w:type="dxa"/>
            </w:tcMar>
          </w:tcPr>
          <w:p w14:paraId="376FF9EF"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Comunicazione e destinatari dei dati:</w:t>
            </w:r>
            <w:r w:rsidRPr="00B52D8F">
              <w:rPr>
                <w:rFonts w:eastAsia="Arial"/>
                <w:sz w:val="18"/>
                <w:szCs w:val="18"/>
                <w:lang w:val="it-IT"/>
              </w:rPr>
              <w:t xml:space="preserve"> </w:t>
            </w:r>
          </w:p>
          <w:p w14:paraId="5DD428F4"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raccolti potranno altresì essere conosciuti da:</w:t>
            </w:r>
          </w:p>
          <w:p w14:paraId="2F33FE65" w14:textId="77777777" w:rsidR="00F92352" w:rsidRPr="00B52D8F" w:rsidRDefault="00F92352" w:rsidP="00950EF0">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soggetti incaricati del trattamento che a vario titolo operano nell’ambito di eco center </w:t>
            </w:r>
            <w:proofErr w:type="spellStart"/>
            <w:r w:rsidRPr="00B52D8F">
              <w:rPr>
                <w:rFonts w:eastAsia="Arial"/>
                <w:sz w:val="18"/>
                <w:szCs w:val="18"/>
                <w:lang w:val="it-IT"/>
              </w:rPr>
              <w:t>SpA</w:t>
            </w:r>
            <w:proofErr w:type="spellEnd"/>
            <w:r w:rsidRPr="00B52D8F">
              <w:rPr>
                <w:rFonts w:eastAsia="Arial"/>
                <w:sz w:val="18"/>
                <w:szCs w:val="18"/>
                <w:lang w:val="it-IT"/>
              </w:rPr>
              <w:t xml:space="preserve"> a cui sono impartite per iscritto le dovute istruzioni per un lecito trattamento dei dati;</w:t>
            </w:r>
          </w:p>
          <w:p w14:paraId="78B335CA" w14:textId="77777777" w:rsidR="00F92352" w:rsidRPr="00B52D8F" w:rsidRDefault="00F92352" w:rsidP="00950EF0">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altre Amministrazioni e Autorità pubbliche, cui i dati potranno essere comunicati per adempimenti procedimentali; </w:t>
            </w:r>
          </w:p>
          <w:p w14:paraId="0E238311" w14:textId="77777777" w:rsidR="00F92352" w:rsidRPr="00B52D8F" w:rsidRDefault="00F92352" w:rsidP="00950EF0">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altri concorrenti che facciano richiesta di accesso ai documenti di gara e tutti i soggetti che esercitano il diritto all’accesso civico, secondo le modalità e nei limiti di quanto previsto dalla vigente normativa in materia; </w:t>
            </w:r>
          </w:p>
          <w:p w14:paraId="0367E03F" w14:textId="77777777" w:rsidR="00F92352" w:rsidRPr="00B52D8F" w:rsidRDefault="00F92352" w:rsidP="00950EF0">
            <w:pPr>
              <w:pBdr>
                <w:top w:val="nil"/>
                <w:left w:val="nil"/>
                <w:bottom w:val="nil"/>
                <w:right w:val="nil"/>
                <w:between w:val="nil"/>
              </w:pBdr>
              <w:ind w:left="123" w:hanging="123"/>
              <w:jc w:val="both"/>
              <w:rPr>
                <w:rFonts w:eastAsia="Arial"/>
                <w:sz w:val="18"/>
                <w:szCs w:val="18"/>
                <w:lang w:val="it-IT"/>
              </w:rPr>
            </w:pPr>
            <w:r w:rsidRPr="00B52D8F">
              <w:rPr>
                <w:rFonts w:eastAsia="Arial"/>
                <w:sz w:val="18"/>
                <w:szCs w:val="18"/>
                <w:lang w:val="it-IT"/>
              </w:rPr>
              <w:t>- soggetti esterni, i cui nominativi sono a disposizione degli interessati, facenti parte delle Commissioni di valutazione di volta in volta costituite;</w:t>
            </w:r>
          </w:p>
          <w:p w14:paraId="431285C9" w14:textId="77777777" w:rsidR="00F92352" w:rsidRPr="00B52D8F" w:rsidRDefault="00F92352" w:rsidP="00950EF0">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legali incaricati per la tutela di eco center </w:t>
            </w:r>
            <w:proofErr w:type="spellStart"/>
            <w:r w:rsidRPr="00B52D8F">
              <w:rPr>
                <w:rFonts w:eastAsia="Arial"/>
                <w:sz w:val="18"/>
                <w:szCs w:val="18"/>
                <w:lang w:val="it-IT"/>
              </w:rPr>
              <w:t>SpA</w:t>
            </w:r>
            <w:proofErr w:type="spellEnd"/>
            <w:r w:rsidRPr="00B52D8F">
              <w:rPr>
                <w:rFonts w:eastAsia="Arial"/>
                <w:sz w:val="18"/>
                <w:szCs w:val="18"/>
                <w:lang w:val="it-IT"/>
              </w:rPr>
              <w:t xml:space="preserve"> in sede giudiziaria. </w:t>
            </w:r>
          </w:p>
          <w:p w14:paraId="38A35300"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In ogni caso, operazioni di comunicazione di dati personali, diversi da quelli sensibili e giudiziari, potranno essere effettuate da</w:t>
            </w:r>
            <w:r>
              <w:rPr>
                <w:rFonts w:eastAsia="Arial"/>
                <w:sz w:val="18"/>
                <w:szCs w:val="18"/>
                <w:lang w:val="it-IT"/>
              </w:rPr>
              <w:t xml:space="preserve"> eco center </w:t>
            </w:r>
            <w:proofErr w:type="spellStart"/>
            <w:r>
              <w:rPr>
                <w:rFonts w:eastAsia="Arial"/>
                <w:sz w:val="18"/>
                <w:szCs w:val="18"/>
                <w:lang w:val="it-IT"/>
              </w:rPr>
              <w:t>SpA</w:t>
            </w:r>
            <w:proofErr w:type="spellEnd"/>
            <w:r w:rsidRPr="00B52D8F">
              <w:rPr>
                <w:rFonts w:eastAsia="Arial"/>
                <w:sz w:val="18"/>
                <w:szCs w:val="18"/>
                <w:lang w:val="it-IT"/>
              </w:rPr>
              <w:t xml:space="preserve"> nel rispetto di quanto previsto Regolamento UE/2016/679 (RGPD).</w:t>
            </w:r>
          </w:p>
          <w:p w14:paraId="6CB3FED0"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non saranno in alcun modo trasferiti e comunicati all’estero e non saranno in alcun modo diffusi e comunicati a soggetti non autorizzati.</w:t>
            </w:r>
          </w:p>
        </w:tc>
      </w:tr>
      <w:tr w:rsidR="00F92352" w:rsidRPr="009022C2" w14:paraId="59397771" w14:textId="77777777" w:rsidTr="00950EF0">
        <w:trPr>
          <w:trHeight w:val="380"/>
        </w:trPr>
        <w:tc>
          <w:tcPr>
            <w:tcW w:w="9709" w:type="dxa"/>
            <w:tcMar>
              <w:top w:w="0" w:type="dxa"/>
              <w:left w:w="283" w:type="dxa"/>
              <w:bottom w:w="0" w:type="dxa"/>
              <w:right w:w="283" w:type="dxa"/>
            </w:tcMar>
          </w:tcPr>
          <w:p w14:paraId="45C3C5B6"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Diffusione</w:t>
            </w:r>
            <w:r w:rsidRPr="00B52D8F">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0284A233" w14:textId="77777777" w:rsidR="00F92352" w:rsidRPr="00B52D8F" w:rsidRDefault="00F92352" w:rsidP="00950EF0">
            <w:pPr>
              <w:pBdr>
                <w:top w:val="nil"/>
                <w:left w:val="nil"/>
                <w:bottom w:val="nil"/>
                <w:right w:val="nil"/>
                <w:between w:val="nil"/>
              </w:pBdr>
              <w:shd w:val="clear" w:color="auto" w:fill="FFFFFF"/>
              <w:rPr>
                <w:rFonts w:eastAsia="Arial"/>
                <w:sz w:val="18"/>
                <w:szCs w:val="18"/>
                <w:lang w:val="it-IT"/>
              </w:rPr>
            </w:pPr>
            <w:r w:rsidRPr="00B52D8F">
              <w:rPr>
                <w:rFonts w:eastAsia="Arial"/>
                <w:b/>
                <w:sz w:val="18"/>
                <w:szCs w:val="18"/>
                <w:lang w:val="it-IT"/>
              </w:rPr>
              <w:t>Durata</w:t>
            </w:r>
            <w:r w:rsidRPr="00B52D8F">
              <w:rPr>
                <w:rFonts w:eastAsia="Arial"/>
                <w:sz w:val="18"/>
                <w:szCs w:val="18"/>
                <w:lang w:val="it-IT"/>
              </w:rPr>
              <w:t>: I dati conferiti saranno conservati secondo quanto stabilito dalla vigente normativa.</w:t>
            </w:r>
          </w:p>
          <w:p w14:paraId="354F3227"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Diritti dell’interessato</w:t>
            </w:r>
            <w:r w:rsidRPr="00B52D8F">
              <w:rPr>
                <w:rFonts w:eastAsia="Arial"/>
                <w:sz w:val="18"/>
                <w:szCs w:val="18"/>
                <w:lang w:val="it-IT"/>
              </w:rPr>
              <w:t xml:space="preserve">: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w:t>
            </w:r>
          </w:p>
          <w:p w14:paraId="3A43E1C8" w14:textId="77777777" w:rsidR="00F92352" w:rsidRPr="00B52D8F" w:rsidRDefault="00F92352" w:rsidP="00950EF0">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Rimedi</w:t>
            </w:r>
            <w:r w:rsidRPr="00B52D8F">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14:paraId="25705FF8" w14:textId="77777777" w:rsidR="006A227A" w:rsidRPr="009030DE" w:rsidRDefault="006A227A" w:rsidP="006A227A">
      <w:pPr>
        <w:pBdr>
          <w:top w:val="nil"/>
          <w:left w:val="nil"/>
          <w:bottom w:val="nil"/>
          <w:right w:val="nil"/>
          <w:between w:val="nil"/>
        </w:pBdr>
        <w:tabs>
          <w:tab w:val="left" w:pos="959"/>
        </w:tabs>
        <w:jc w:val="both"/>
        <w:rPr>
          <w:rFonts w:eastAsia="Arial"/>
          <w:color w:val="FF0000"/>
          <w:lang w:val="it-IT"/>
        </w:rPr>
      </w:pPr>
    </w:p>
    <w:p w14:paraId="25705FF9" w14:textId="77777777" w:rsidR="00490A92" w:rsidRPr="00BD187F" w:rsidRDefault="00490A92" w:rsidP="00490A92">
      <w:pPr>
        <w:spacing w:line="360" w:lineRule="auto"/>
        <w:jc w:val="both"/>
        <w:rPr>
          <w:b/>
          <w:sz w:val="18"/>
          <w:szCs w:val="18"/>
          <w:lang w:val="it-IT"/>
        </w:rPr>
      </w:pPr>
    </w:p>
    <w:p w14:paraId="25705FFA" w14:textId="77777777" w:rsidR="00E02C0D" w:rsidRPr="00F16122" w:rsidRDefault="00490A92" w:rsidP="00490A92">
      <w:pPr>
        <w:spacing w:line="360" w:lineRule="auto"/>
        <w:jc w:val="both"/>
        <w:rPr>
          <w:sz w:val="18"/>
          <w:szCs w:val="18"/>
          <w:lang w:val="it-IT"/>
        </w:rPr>
      </w:pPr>
      <w:r w:rsidRPr="00F16122">
        <w:rPr>
          <w:sz w:val="18"/>
          <w:szCs w:val="18"/>
          <w:lang w:val="it-IT"/>
        </w:rPr>
        <w:t>Letto, confermato e sottoscritto.</w:t>
      </w:r>
    </w:p>
    <w:tbl>
      <w:tblPr>
        <w:tblpPr w:leftFromText="141" w:rightFromText="141" w:vertAnchor="text" w:horzAnchor="page" w:tblpX="882" w:tblpY="85"/>
        <w:tblW w:w="10347" w:type="dxa"/>
        <w:tblLayout w:type="fixed"/>
        <w:tblLook w:val="0000" w:firstRow="0" w:lastRow="0" w:firstColumn="0" w:lastColumn="0" w:noHBand="0" w:noVBand="0"/>
      </w:tblPr>
      <w:tblGrid>
        <w:gridCol w:w="5471"/>
        <w:gridCol w:w="4876"/>
      </w:tblGrid>
      <w:tr w:rsidR="00490A92" w:rsidRPr="005E5933" w14:paraId="25706000" w14:textId="77777777" w:rsidTr="004D0CC3">
        <w:tc>
          <w:tcPr>
            <w:tcW w:w="5471" w:type="dxa"/>
          </w:tcPr>
          <w:p w14:paraId="25705FFB" w14:textId="77777777" w:rsidR="00490A92" w:rsidRPr="005E5933" w:rsidRDefault="00490A92" w:rsidP="004D0CC3">
            <w:pPr>
              <w:pStyle w:val="sche3"/>
              <w:tabs>
                <w:tab w:val="left" w:pos="4445"/>
              </w:tabs>
              <w:snapToGrid w:val="0"/>
              <w:spacing w:line="360" w:lineRule="auto"/>
              <w:rPr>
                <w:sz w:val="18"/>
                <w:szCs w:val="18"/>
                <w:lang w:val="it-IT"/>
              </w:rPr>
            </w:pPr>
          </w:p>
        </w:tc>
        <w:tc>
          <w:tcPr>
            <w:tcW w:w="4876" w:type="dxa"/>
          </w:tcPr>
          <w:p w14:paraId="25705FFC" w14:textId="77777777" w:rsidR="00490A92" w:rsidRPr="005E5933" w:rsidRDefault="00490A92" w:rsidP="004D0CC3">
            <w:pPr>
              <w:spacing w:line="360" w:lineRule="auto"/>
              <w:jc w:val="center"/>
              <w:rPr>
                <w:sz w:val="18"/>
                <w:szCs w:val="18"/>
                <w:lang w:val="it-IT"/>
              </w:rPr>
            </w:pPr>
            <w:r w:rsidRPr="005E5933">
              <w:rPr>
                <w:sz w:val="18"/>
                <w:szCs w:val="18"/>
                <w:lang w:val="it-IT"/>
              </w:rPr>
              <w:t>Il legale rappresentante / il procuratore</w:t>
            </w:r>
          </w:p>
          <w:bookmarkStart w:id="36" w:name="Text10"/>
          <w:p w14:paraId="25705FFD" w14:textId="77777777" w:rsidR="00490A92" w:rsidRPr="005E5933" w:rsidRDefault="00490A92" w:rsidP="004D0CC3">
            <w:pPr>
              <w:spacing w:line="360" w:lineRule="auto"/>
              <w:jc w:val="center"/>
              <w:rPr>
                <w:sz w:val="18"/>
                <w:szCs w:val="18"/>
                <w:lang w:val="it-IT"/>
              </w:rPr>
            </w:pPr>
            <w:r w:rsidRPr="005E5933">
              <w:rPr>
                <w:sz w:val="18"/>
                <w:szCs w:val="18"/>
              </w:rPr>
              <w:lastRenderedPageBreak/>
              <w:fldChar w:fldCharType="begin">
                <w:ffData>
                  <w:name w:val="Text10"/>
                  <w:enabled/>
                  <w:calcOnExit w:val="0"/>
                  <w:textInput/>
                </w:ffData>
              </w:fldChar>
            </w:r>
            <w:r w:rsidRPr="005E5933">
              <w:rPr>
                <w:sz w:val="18"/>
                <w:szCs w:val="18"/>
              </w:rPr>
              <w:instrText xml:space="preserve"> FORMTEXT </w:instrText>
            </w:r>
            <w:r w:rsidRPr="005E5933">
              <w:rPr>
                <w:sz w:val="18"/>
                <w:szCs w:val="18"/>
              </w:rPr>
            </w:r>
            <w:r w:rsidRPr="005E5933">
              <w:rPr>
                <w:sz w:val="18"/>
                <w:szCs w:val="18"/>
              </w:rPr>
              <w:fldChar w:fldCharType="separate"/>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sz w:val="18"/>
                <w:szCs w:val="18"/>
              </w:rPr>
              <w:fldChar w:fldCharType="end"/>
            </w:r>
            <w:bookmarkEnd w:id="36"/>
          </w:p>
          <w:p w14:paraId="25705FFE" w14:textId="77777777" w:rsidR="00490A92" w:rsidRPr="005E5933" w:rsidRDefault="00490A92" w:rsidP="004D0CC3">
            <w:pPr>
              <w:spacing w:line="360" w:lineRule="auto"/>
              <w:jc w:val="center"/>
              <w:rPr>
                <w:sz w:val="18"/>
                <w:szCs w:val="18"/>
                <w:lang w:val="it-IT"/>
              </w:rPr>
            </w:pPr>
            <w:r w:rsidRPr="005E5933">
              <w:rPr>
                <w:sz w:val="18"/>
                <w:szCs w:val="18"/>
                <w:lang w:val="it-IT"/>
              </w:rPr>
              <w:t>(sottoscritto con firma digitale)</w:t>
            </w:r>
          </w:p>
          <w:p w14:paraId="25705FFF" w14:textId="77777777" w:rsidR="00490A92" w:rsidRPr="005E5933" w:rsidRDefault="00490A92" w:rsidP="004D0CC3">
            <w:pPr>
              <w:pStyle w:val="sche3"/>
              <w:tabs>
                <w:tab w:val="left" w:pos="4445"/>
              </w:tabs>
              <w:spacing w:line="360" w:lineRule="auto"/>
              <w:rPr>
                <w:sz w:val="18"/>
                <w:szCs w:val="18"/>
                <w:lang w:val="it-IT"/>
              </w:rPr>
            </w:pPr>
          </w:p>
        </w:tc>
      </w:tr>
    </w:tbl>
    <w:p w14:paraId="25706001" w14:textId="77777777" w:rsidR="00490A92" w:rsidRDefault="00490A92" w:rsidP="00490A92">
      <w:pPr>
        <w:spacing w:line="360" w:lineRule="auto"/>
        <w:jc w:val="both"/>
        <w:rPr>
          <w:b/>
          <w:sz w:val="18"/>
          <w:szCs w:val="18"/>
          <w:lang w:val="it-IT"/>
        </w:rPr>
      </w:pPr>
    </w:p>
    <w:p w14:paraId="25706002" w14:textId="77777777" w:rsidR="00490A92" w:rsidRPr="00490A92" w:rsidRDefault="00490A92" w:rsidP="00490A92">
      <w:pPr>
        <w:spacing w:line="360" w:lineRule="auto"/>
        <w:jc w:val="both"/>
        <w:rPr>
          <w:b/>
          <w:sz w:val="18"/>
          <w:szCs w:val="18"/>
          <w:lang w:val="it-IT"/>
        </w:rPr>
      </w:pPr>
    </w:p>
    <w:p w14:paraId="25706003" w14:textId="77777777" w:rsidR="00490A92" w:rsidRPr="00A84B7D" w:rsidRDefault="00490A92" w:rsidP="00A84B7D">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left"/>
        <w:rPr>
          <w:b/>
          <w:bCs/>
          <w:i/>
          <w:iCs/>
          <w:sz w:val="18"/>
          <w:szCs w:val="18"/>
          <w:lang w:val="it-IT"/>
        </w:rPr>
        <w:sectPr w:rsidR="00490A92" w:rsidRPr="00A84B7D" w:rsidSect="00F92352">
          <w:headerReference w:type="even" r:id="rId7"/>
          <w:headerReference w:type="default" r:id="rId8"/>
          <w:footerReference w:type="even" r:id="rId9"/>
          <w:footerReference w:type="default" r:id="rId10"/>
          <w:headerReference w:type="first" r:id="rId11"/>
          <w:footerReference w:type="first" r:id="rId12"/>
          <w:footnotePr>
            <w:pos w:val="beneathText"/>
          </w:footnotePr>
          <w:endnotePr>
            <w:numFmt w:val="decimal"/>
          </w:endnotePr>
          <w:pgSz w:w="11905" w:h="16837"/>
          <w:pgMar w:top="2268" w:right="1134" w:bottom="1418" w:left="1134" w:header="709" w:footer="454" w:gutter="0"/>
          <w:cols w:space="720"/>
          <w:titlePg/>
          <w:docGrid w:linePitch="360"/>
        </w:sectPr>
      </w:pPr>
    </w:p>
    <w:tbl>
      <w:tblPr>
        <w:tblW w:w="0" w:type="auto"/>
        <w:tblInd w:w="-5" w:type="dxa"/>
        <w:tblLayout w:type="fixed"/>
        <w:tblLook w:val="0000" w:firstRow="0" w:lastRow="0" w:firstColumn="0" w:lastColumn="0" w:noHBand="0" w:noVBand="0"/>
      </w:tblPr>
      <w:tblGrid>
        <w:gridCol w:w="9788"/>
      </w:tblGrid>
      <w:tr w:rsidR="00E02C0D" w:rsidRPr="009022C2" w14:paraId="2570600D" w14:textId="77777777" w:rsidTr="00313BA6">
        <w:trPr>
          <w:trHeight w:val="3328"/>
        </w:trPr>
        <w:tc>
          <w:tcPr>
            <w:tcW w:w="9788" w:type="dxa"/>
            <w:tcBorders>
              <w:top w:val="single" w:sz="4" w:space="0" w:color="000000"/>
              <w:left w:val="single" w:sz="4" w:space="0" w:color="000000"/>
              <w:bottom w:val="single" w:sz="4" w:space="0" w:color="000000"/>
              <w:right w:val="single" w:sz="4" w:space="0" w:color="000000"/>
            </w:tcBorders>
          </w:tcPr>
          <w:p w14:paraId="25706004" w14:textId="77777777" w:rsidR="00414B24" w:rsidRPr="000E5CD8" w:rsidRDefault="00414B24" w:rsidP="00ED4A15">
            <w:pPr>
              <w:pStyle w:val="Rientrocorpodeltesto21"/>
              <w:spacing w:after="0" w:line="360" w:lineRule="auto"/>
              <w:ind w:left="1440" w:hanging="1440"/>
              <w:jc w:val="center"/>
              <w:rPr>
                <w:b/>
                <w:sz w:val="18"/>
                <w:lang w:val="de-DE"/>
              </w:rPr>
            </w:pPr>
          </w:p>
          <w:p w14:paraId="25706005" w14:textId="77777777" w:rsidR="008552C9" w:rsidRDefault="00E02C0D" w:rsidP="00ED4A15">
            <w:pPr>
              <w:pStyle w:val="Rientrocorpodeltesto21"/>
              <w:spacing w:after="0" w:line="360" w:lineRule="auto"/>
              <w:ind w:left="1440" w:hanging="1440"/>
              <w:jc w:val="center"/>
              <w:rPr>
                <w:b/>
                <w:bCs/>
                <w:lang w:val="de-DE"/>
              </w:rPr>
            </w:pPr>
            <w:r w:rsidRPr="00313BA6">
              <w:rPr>
                <w:b/>
                <w:lang w:val="de-DE"/>
              </w:rPr>
              <w:t xml:space="preserve">Anlage </w:t>
            </w:r>
            <w:r w:rsidRPr="00313BA6">
              <w:rPr>
                <w:b/>
                <w:bCs/>
                <w:lang w:val="de-DE"/>
              </w:rPr>
              <w:t xml:space="preserve">A1 </w:t>
            </w:r>
            <w:proofErr w:type="spellStart"/>
            <w:r w:rsidR="006E1ED7" w:rsidRPr="00313BA6">
              <w:rPr>
                <w:b/>
                <w:bCs/>
                <w:lang w:val="de-DE"/>
              </w:rPr>
              <w:t>ter</w:t>
            </w:r>
            <w:proofErr w:type="spellEnd"/>
            <w:r w:rsidRPr="00313BA6">
              <w:rPr>
                <w:rStyle w:val="Rimandonotadichiusura"/>
                <w:b/>
                <w:bCs/>
                <w:lang w:val="it-IT"/>
              </w:rPr>
              <w:endnoteReference w:id="3"/>
            </w:r>
          </w:p>
          <w:p w14:paraId="25706006" w14:textId="77777777" w:rsidR="00E02C0D" w:rsidRPr="00313BA6" w:rsidRDefault="00E02C0D" w:rsidP="00ED4A15">
            <w:pPr>
              <w:pStyle w:val="Rientrocorpodeltesto21"/>
              <w:spacing w:after="0" w:line="360" w:lineRule="auto"/>
              <w:ind w:left="1440" w:hanging="1440"/>
              <w:jc w:val="center"/>
              <w:rPr>
                <w:b/>
                <w:bCs/>
                <w:lang w:val="de-DE"/>
              </w:rPr>
            </w:pPr>
            <w:r w:rsidRPr="00313BA6">
              <w:rPr>
                <w:b/>
                <w:bCs/>
                <w:lang w:val="de-DE"/>
              </w:rPr>
              <w:t>Teilnahmeerklärung des Hilfsunternehmens</w:t>
            </w:r>
          </w:p>
          <w:p w14:paraId="25706007" w14:textId="77777777" w:rsidR="00414B24" w:rsidRPr="000E5CD8" w:rsidRDefault="00414B24" w:rsidP="00ED4A15">
            <w:pPr>
              <w:pStyle w:val="Rientrocorpodeltesto21"/>
              <w:spacing w:after="0" w:line="360" w:lineRule="auto"/>
              <w:ind w:left="1440" w:hanging="1440"/>
              <w:jc w:val="center"/>
              <w:rPr>
                <w:b/>
                <w:bCs/>
                <w:sz w:val="18"/>
                <w:szCs w:val="18"/>
                <w:lang w:val="de-DE"/>
              </w:rPr>
            </w:pPr>
          </w:p>
          <w:p w14:paraId="25706008" w14:textId="77777777" w:rsidR="00E02C0D" w:rsidRPr="000E5CD8" w:rsidRDefault="00E02C0D" w:rsidP="00A27540">
            <w:pPr>
              <w:pStyle w:val="Rientrocorpodeltesto31"/>
              <w:spacing w:after="0" w:line="360" w:lineRule="auto"/>
              <w:ind w:left="289"/>
              <w:jc w:val="both"/>
              <w:rPr>
                <w:b/>
                <w:bCs/>
                <w:i/>
                <w:sz w:val="18"/>
                <w:szCs w:val="18"/>
                <w:lang w:val="de-DE"/>
              </w:rPr>
            </w:pPr>
            <w:r w:rsidRPr="000E5CD8">
              <w:rPr>
                <w:b/>
                <w:bCs/>
                <w:i/>
                <w:sz w:val="18"/>
                <w:szCs w:val="18"/>
                <w:lang w:val="de-DE"/>
              </w:rPr>
              <w:t>[</w:t>
            </w:r>
            <w:r w:rsidRPr="000E5CD8">
              <w:rPr>
                <w:b/>
                <w:i/>
                <w:sz w:val="18"/>
                <w:lang w:val="de-DE"/>
              </w:rPr>
              <w:t>Wichtige Anmerkung: Diese Anlage muss von den Hilfsunternehmen ausgefüllt werden, wenn der Wirtschafsteilnehmer das Rechtsinstitut der Nutzung Kapazitäten Dritter ge</w:t>
            </w:r>
            <w:r w:rsidR="00A27540" w:rsidRPr="000E5CD8">
              <w:rPr>
                <w:b/>
                <w:i/>
                <w:sz w:val="18"/>
                <w:lang w:val="de-DE"/>
              </w:rPr>
              <w:t>mäß Art. 8</w:t>
            </w:r>
            <w:r w:rsidRPr="000E5CD8">
              <w:rPr>
                <w:b/>
                <w:i/>
                <w:sz w:val="18"/>
                <w:lang w:val="de-DE"/>
              </w:rPr>
              <w:t xml:space="preserve">9 GVD Nr. </w:t>
            </w:r>
            <w:r w:rsidR="00A27540" w:rsidRPr="000E5CD8">
              <w:rPr>
                <w:b/>
                <w:i/>
                <w:sz w:val="18"/>
                <w:lang w:val="de-DE"/>
              </w:rPr>
              <w:t>50/201</w:t>
            </w:r>
            <w:r w:rsidRPr="000E5CD8">
              <w:rPr>
                <w:b/>
                <w:i/>
                <w:sz w:val="18"/>
                <w:lang w:val="de-DE"/>
              </w:rPr>
              <w:t>6 und gemäß Art. 186-bis des Insolvenzgesetzes</w:t>
            </w:r>
            <w:r w:rsidR="005126C8">
              <w:rPr>
                <w:b/>
                <w:i/>
                <w:sz w:val="18"/>
                <w:lang w:val="de-DE"/>
              </w:rPr>
              <w:t xml:space="preserve"> </w:t>
            </w:r>
            <w:r w:rsidRPr="000E5CD8">
              <w:rPr>
                <w:b/>
                <w:i/>
                <w:sz w:val="18"/>
                <w:lang w:val="de-DE"/>
              </w:rPr>
              <w:t>in Anspruch nimmt</w:t>
            </w:r>
            <w:r w:rsidRPr="000E5CD8">
              <w:rPr>
                <w:b/>
                <w:bCs/>
                <w:i/>
                <w:sz w:val="18"/>
                <w:szCs w:val="18"/>
                <w:lang w:val="de-DE"/>
              </w:rPr>
              <w:t>]</w:t>
            </w:r>
          </w:p>
          <w:p w14:paraId="25706009" w14:textId="77777777" w:rsidR="00E02C0D" w:rsidRPr="000E5CD8" w:rsidRDefault="00E02C0D" w:rsidP="00ED4A15">
            <w:pPr>
              <w:pStyle w:val="Rientrocorpodeltesto21"/>
              <w:spacing w:after="0" w:line="360" w:lineRule="auto"/>
              <w:ind w:left="1440" w:hanging="1440"/>
              <w:jc w:val="center"/>
              <w:rPr>
                <w:b/>
                <w:bCs/>
                <w:sz w:val="18"/>
                <w:szCs w:val="18"/>
                <w:lang w:val="de-DE"/>
              </w:rPr>
            </w:pPr>
          </w:p>
          <w:p w14:paraId="2570600A" w14:textId="12FF4A12" w:rsidR="00E02C0D" w:rsidRPr="00313BA6" w:rsidRDefault="00E02C0D" w:rsidP="00ED4A15">
            <w:pPr>
              <w:pStyle w:val="Rientrocorpodeltesto31"/>
              <w:spacing w:after="0" w:line="360" w:lineRule="auto"/>
              <w:jc w:val="both"/>
              <w:rPr>
                <w:sz w:val="20"/>
                <w:szCs w:val="20"/>
                <w:lang w:val="de-DE"/>
              </w:rPr>
            </w:pPr>
            <w:r w:rsidRPr="00313BA6">
              <w:rPr>
                <w:b/>
                <w:bCs/>
                <w:sz w:val="20"/>
                <w:szCs w:val="20"/>
                <w:lang w:val="de-DE"/>
              </w:rPr>
              <w:t xml:space="preserve">Code der AUSSCHREIBUNG: </w:t>
            </w:r>
            <w:r w:rsidR="00F92352" w:rsidRPr="004C1253">
              <w:rPr>
                <w:b/>
                <w:sz w:val="20"/>
                <w:szCs w:val="20"/>
                <w:lang w:val="de-DE"/>
              </w:rPr>
              <w:t>8144927 - 2021</w:t>
            </w:r>
            <w:r w:rsidR="00000FBC" w:rsidRPr="00313BA6">
              <w:rPr>
                <w:sz w:val="20"/>
                <w:szCs w:val="20"/>
                <w:lang w:val="de-DE"/>
              </w:rPr>
              <w:t xml:space="preserve"> </w:t>
            </w:r>
          </w:p>
          <w:p w14:paraId="2570600B" w14:textId="6E304006" w:rsidR="00E02C0D" w:rsidRPr="00313BA6" w:rsidRDefault="00E02C0D" w:rsidP="00ED4A15">
            <w:pPr>
              <w:pStyle w:val="Rientrocorpodeltesto31"/>
              <w:spacing w:after="0" w:line="360" w:lineRule="auto"/>
              <w:jc w:val="both"/>
              <w:rPr>
                <w:sz w:val="20"/>
                <w:szCs w:val="20"/>
                <w:lang w:val="de-DE"/>
              </w:rPr>
            </w:pPr>
            <w:r w:rsidRPr="00313BA6">
              <w:rPr>
                <w:b/>
                <w:bCs/>
                <w:sz w:val="20"/>
                <w:szCs w:val="20"/>
                <w:lang w:val="de-DE"/>
              </w:rPr>
              <w:t xml:space="preserve">Code CIG: </w:t>
            </w:r>
            <w:r w:rsidR="00F92352" w:rsidRPr="004C1253">
              <w:rPr>
                <w:b/>
                <w:bCs/>
                <w:sz w:val="20"/>
                <w:szCs w:val="20"/>
                <w:lang w:val="de-DE" w:eastAsia="it-IT"/>
              </w:rPr>
              <w:t>8746492986</w:t>
            </w:r>
          </w:p>
          <w:p w14:paraId="2570600C" w14:textId="4C1527CE" w:rsidR="00E02C0D" w:rsidRPr="00657BD7" w:rsidRDefault="00E02C0D" w:rsidP="00313BA6">
            <w:pPr>
              <w:pStyle w:val="Rientrocorpodeltesto31"/>
              <w:spacing w:after="0" w:line="360" w:lineRule="auto"/>
              <w:ind w:left="289"/>
              <w:rPr>
                <w:color w:val="0000FF"/>
                <w:sz w:val="18"/>
                <w:szCs w:val="18"/>
                <w:lang w:val="de-DE"/>
              </w:rPr>
            </w:pPr>
          </w:p>
        </w:tc>
      </w:tr>
    </w:tbl>
    <w:p w14:paraId="2570600E" w14:textId="77777777" w:rsidR="00E02C0D" w:rsidRPr="00657BD7" w:rsidRDefault="00E02C0D" w:rsidP="00E02C0D">
      <w:pPr>
        <w:pStyle w:val="Rientrocorpodeltesto21"/>
        <w:spacing w:after="0" w:line="360" w:lineRule="auto"/>
        <w:ind w:left="1440" w:hanging="1440"/>
        <w:jc w:val="center"/>
        <w:rPr>
          <w:b/>
          <w:bCs/>
          <w:i/>
          <w:iCs/>
          <w:sz w:val="18"/>
          <w:szCs w:val="18"/>
          <w:lang w:val="de-DE"/>
        </w:rPr>
      </w:pPr>
    </w:p>
    <w:p w14:paraId="2570600F" w14:textId="77777777" w:rsidR="00E02C0D" w:rsidRPr="00657BD7" w:rsidRDefault="00E02C0D" w:rsidP="00E02C0D">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25706010" w14:textId="77777777" w:rsidR="00E02C0D" w:rsidRPr="000E5CD8" w:rsidRDefault="00E02C0D" w:rsidP="00E02C0D">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b/>
          <w:i/>
          <w:sz w:val="18"/>
          <w:lang w:val="de-DE" w:eastAsia="de-DE"/>
        </w:rPr>
      </w:pPr>
      <w:r w:rsidRPr="000E5CD8">
        <w:rPr>
          <w:rFonts w:ascii="Arial" w:hAnsi="Arial"/>
          <w:b/>
          <w:i/>
          <w:sz w:val="18"/>
          <w:lang w:val="de-DE" w:eastAsia="de-DE"/>
        </w:rPr>
        <w:t>Teil I</w:t>
      </w:r>
    </w:p>
    <w:p w14:paraId="25706011" w14:textId="77777777" w:rsidR="00414B24" w:rsidRPr="009022C2" w:rsidRDefault="00414B24" w:rsidP="00E02C0D">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25706012" w14:textId="77777777" w:rsidR="00E02C0D" w:rsidRPr="000E5CD8" w:rsidRDefault="00E02C0D" w:rsidP="00E02C0D">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0E5CD8">
        <w:rPr>
          <w:rFonts w:ascii="Arial" w:hAnsi="Arial"/>
          <w:b/>
          <w:i/>
          <w:sz w:val="18"/>
          <w:lang w:val="de-DE" w:eastAsia="de-DE"/>
        </w:rPr>
        <w:t>VERBINDLICHE ERKLÄRUNGEN DES HILFSUNTERNEHMENS BEI NUTZUNG DER KAPAZITÄTEN DRITTER</w:t>
      </w:r>
    </w:p>
    <w:p w14:paraId="25706013" w14:textId="77777777" w:rsidR="00E02C0D" w:rsidRPr="000E5CD8" w:rsidRDefault="00A27540" w:rsidP="00E02C0D">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0E5CD8">
        <w:rPr>
          <w:rFonts w:ascii="Arial" w:hAnsi="Arial"/>
          <w:b/>
          <w:i/>
          <w:sz w:val="18"/>
          <w:lang w:val="de-DE" w:eastAsia="de-DE"/>
        </w:rPr>
        <w:t xml:space="preserve">Nach Art. 89 </w:t>
      </w:r>
      <w:r w:rsidR="00E02C0D" w:rsidRPr="000E5CD8">
        <w:rPr>
          <w:rFonts w:ascii="Arial" w:hAnsi="Arial"/>
          <w:b/>
          <w:i/>
          <w:sz w:val="18"/>
          <w:lang w:val="de-DE" w:eastAsia="de-DE"/>
        </w:rPr>
        <w:t xml:space="preserve">des GVD. Nr. </w:t>
      </w:r>
      <w:r w:rsidRPr="000E5CD8">
        <w:rPr>
          <w:rFonts w:ascii="Arial" w:hAnsi="Arial"/>
          <w:b/>
          <w:i/>
          <w:sz w:val="18"/>
          <w:lang w:val="de-DE" w:eastAsia="de-DE"/>
        </w:rPr>
        <w:t>50/201</w:t>
      </w:r>
      <w:r w:rsidR="00E02C0D" w:rsidRPr="000E5CD8">
        <w:rPr>
          <w:rFonts w:ascii="Arial" w:hAnsi="Arial"/>
          <w:b/>
          <w:i/>
          <w:sz w:val="18"/>
          <w:lang w:val="de-DE" w:eastAsia="de-DE"/>
        </w:rPr>
        <w:t>6</w:t>
      </w:r>
    </w:p>
    <w:p w14:paraId="25706014" w14:textId="77777777" w:rsidR="00E02C0D" w:rsidRPr="000E5CD8" w:rsidRDefault="00E02C0D" w:rsidP="00E02C0D">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0E5CD8">
        <w:rPr>
          <w:rFonts w:ascii="Arial" w:hAnsi="Arial"/>
          <w:b/>
          <w:i/>
          <w:sz w:val="18"/>
          <w:lang w:val="de-DE" w:eastAsia="de-DE"/>
        </w:rPr>
        <w:t>Erklärungen gemäß LG Nr. 17 vom 22. Oktober 1993</w:t>
      </w:r>
    </w:p>
    <w:p w14:paraId="25706015" w14:textId="77777777" w:rsidR="00E02C0D" w:rsidRPr="000E5CD8" w:rsidRDefault="00E02C0D" w:rsidP="00E02C0D">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25706016" w14:textId="77777777" w:rsidR="00E02C0D" w:rsidRPr="000E5CD8" w:rsidRDefault="00E02C0D" w:rsidP="00E02C0D">
      <w:pPr>
        <w:pStyle w:val="sche22"/>
        <w:spacing w:line="360" w:lineRule="auto"/>
        <w:jc w:val="both"/>
        <w:rPr>
          <w:rFonts w:ascii="Arial" w:hAnsi="Arial" w:cs="Arial"/>
          <w:sz w:val="18"/>
          <w:szCs w:val="18"/>
          <w:lang w:val="de-DE"/>
        </w:rPr>
      </w:pPr>
    </w:p>
    <w:p w14:paraId="25706017" w14:textId="77777777" w:rsidR="00E02C0D" w:rsidRPr="000E5CD8" w:rsidRDefault="00E02C0D" w:rsidP="00414B24">
      <w:pPr>
        <w:pStyle w:val="Rientrocorpodeltesto31"/>
        <w:spacing w:after="0" w:line="360" w:lineRule="auto"/>
        <w:ind w:left="1134" w:hanging="1134"/>
        <w:jc w:val="both"/>
        <w:rPr>
          <w:b/>
          <w:bCs/>
          <w:sz w:val="18"/>
          <w:szCs w:val="18"/>
          <w:lang w:val="de-DE"/>
        </w:rPr>
      </w:pPr>
      <w:r w:rsidRPr="000E5CD8">
        <w:rPr>
          <w:b/>
          <w:sz w:val="18"/>
          <w:lang w:val="de-DE" w:eastAsia="de-DE"/>
        </w:rPr>
        <w:t xml:space="preserve">ACHTUNG: </w:t>
      </w:r>
      <w:r w:rsidR="00414B24" w:rsidRPr="000E5CD8">
        <w:rPr>
          <w:b/>
          <w:sz w:val="18"/>
          <w:lang w:val="de-DE" w:eastAsia="de-DE"/>
        </w:rPr>
        <w:tab/>
      </w:r>
      <w:r w:rsidRPr="000E5CD8">
        <w:rPr>
          <w:b/>
          <w:sz w:val="18"/>
          <w:lang w:val="de-DE" w:eastAsia="de-DE"/>
        </w:rPr>
        <w:t>Die Person, welche die Anlage A1-</w:t>
      </w:r>
      <w:r w:rsidR="006E1ED7" w:rsidRPr="000E5CD8">
        <w:rPr>
          <w:b/>
          <w:sz w:val="18"/>
          <w:lang w:val="de-DE" w:eastAsia="de-DE"/>
        </w:rPr>
        <w:t>ter</w:t>
      </w:r>
      <w:r w:rsidRPr="000E5CD8">
        <w:rPr>
          <w:b/>
          <w:sz w:val="18"/>
          <w:lang w:val="de-DE" w:eastAsia="de-DE"/>
        </w:rPr>
        <w:t xml:space="preserve"> ausfüllt, MUSS die gleiche Person sein, welche die digitale Signatur anbringt</w:t>
      </w:r>
      <w:r w:rsidRPr="000E5CD8">
        <w:rPr>
          <w:b/>
          <w:bCs/>
          <w:sz w:val="18"/>
          <w:szCs w:val="18"/>
          <w:lang w:val="de-DE"/>
        </w:rPr>
        <w:t>.</w:t>
      </w:r>
    </w:p>
    <w:p w14:paraId="25706018" w14:textId="77777777" w:rsidR="00E02C0D" w:rsidRPr="000E5CD8" w:rsidRDefault="00E02C0D" w:rsidP="00E02C0D">
      <w:pPr>
        <w:pStyle w:val="Stile1"/>
        <w:spacing w:line="360" w:lineRule="auto"/>
        <w:rPr>
          <w:rFonts w:ascii="Arial" w:hAnsi="Arial" w:cs="Arial"/>
          <w:sz w:val="18"/>
          <w:szCs w:val="18"/>
        </w:rPr>
      </w:pPr>
    </w:p>
    <w:p w14:paraId="25706019" w14:textId="77777777" w:rsidR="00E02C0D" w:rsidRPr="000E5CD8" w:rsidRDefault="00E02C0D" w:rsidP="006C6E13">
      <w:pPr>
        <w:pStyle w:val="Stile1"/>
        <w:spacing w:line="480" w:lineRule="auto"/>
        <w:rPr>
          <w:rFonts w:ascii="Arial" w:hAnsi="Arial" w:cs="Arial"/>
          <w:sz w:val="18"/>
          <w:szCs w:val="18"/>
        </w:rPr>
      </w:pPr>
      <w:bookmarkStart w:id="38" w:name="_Hlk507427605"/>
      <w:r w:rsidRPr="000E5CD8">
        <w:rPr>
          <w:rFonts w:ascii="Arial" w:hAnsi="Arial" w:cs="Arial"/>
          <w:sz w:val="18"/>
          <w:szCs w:val="18"/>
        </w:rPr>
        <w:t>Der /die Unterfertigte</w:t>
      </w:r>
      <w:r w:rsidRPr="000E5CD8">
        <w:rPr>
          <w:rStyle w:val="Caratterenotadichiusura"/>
          <w:rFonts w:ascii="Arial" w:hAnsi="Arial" w:cs="Arial"/>
          <w:sz w:val="18"/>
          <w:szCs w:val="18"/>
        </w:rPr>
        <w:t xml:space="preserve"> </w:t>
      </w:r>
      <w:r w:rsidRPr="000E5CD8">
        <w:rPr>
          <w:rStyle w:val="Caratterenotadichiusura"/>
          <w:rFonts w:ascii="Arial" w:hAnsi="Arial" w:cs="Arial"/>
          <w:sz w:val="18"/>
          <w:szCs w:val="18"/>
          <w:lang w:val="it-IT"/>
        </w:rPr>
        <w:endnoteReference w:id="4"/>
      </w:r>
      <w:r w:rsidRPr="000E5CD8">
        <w:rPr>
          <w:rFonts w:ascii="Arial" w:hAnsi="Arial" w:cs="Arial"/>
          <w:sz w:val="18"/>
          <w:szCs w:val="18"/>
        </w:rPr>
        <w:t xml:space="preserve"> </w:t>
      </w:r>
      <w:r w:rsidRPr="000E5CD8">
        <w:rPr>
          <w:rFonts w:ascii="Arial" w:hAnsi="Arial" w:cs="Arial"/>
          <w:sz w:val="18"/>
          <w:szCs w:val="18"/>
          <w:lang w:val="it-IT"/>
        </w:rPr>
        <w:fldChar w:fldCharType="begin">
          <w:ffData>
            <w:name w:val="Testo8"/>
            <w:enabled/>
            <w:calcOnExit w:val="0"/>
            <w:textInput/>
          </w:ffData>
        </w:fldChar>
      </w:r>
      <w:r w:rsidRPr="000E5CD8">
        <w:rPr>
          <w:rFonts w:ascii="Arial" w:hAnsi="Arial" w:cs="Arial"/>
          <w:sz w:val="18"/>
          <w:szCs w:val="18"/>
        </w:rPr>
        <w:instrText xml:space="preserve"> FORMTEXT </w:instrText>
      </w:r>
      <w:r w:rsidRPr="000E5CD8">
        <w:rPr>
          <w:rFonts w:ascii="Arial" w:hAnsi="Arial" w:cs="Arial"/>
          <w:sz w:val="18"/>
          <w:szCs w:val="18"/>
          <w:lang w:val="it-IT"/>
        </w:rPr>
      </w:r>
      <w:r w:rsidRPr="000E5CD8">
        <w:rPr>
          <w:rFonts w:ascii="Arial" w:hAnsi="Arial" w:cs="Arial"/>
          <w:sz w:val="18"/>
          <w:szCs w:val="18"/>
          <w:lang w:val="it-IT"/>
        </w:rPr>
        <w:fldChar w:fldCharType="separate"/>
      </w:r>
      <w:r w:rsidRPr="000E5CD8">
        <w:rPr>
          <w:rFonts w:ascii="Arial" w:hAnsi="Arial" w:cs="Arial"/>
          <w:noProof/>
          <w:sz w:val="18"/>
          <w:szCs w:val="18"/>
          <w:lang w:val="it-IT"/>
        </w:rPr>
        <w:t> </w:t>
      </w:r>
      <w:r w:rsidRPr="000E5CD8">
        <w:rPr>
          <w:rFonts w:ascii="Arial" w:hAnsi="Arial" w:cs="Arial"/>
          <w:noProof/>
          <w:sz w:val="18"/>
          <w:szCs w:val="18"/>
          <w:lang w:val="it-IT"/>
        </w:rPr>
        <w:t> </w:t>
      </w:r>
      <w:r w:rsidRPr="000E5CD8">
        <w:rPr>
          <w:rFonts w:ascii="Arial" w:hAnsi="Arial" w:cs="Arial"/>
          <w:noProof/>
          <w:sz w:val="18"/>
          <w:szCs w:val="18"/>
          <w:lang w:val="it-IT"/>
        </w:rPr>
        <w:t> </w:t>
      </w:r>
      <w:r w:rsidRPr="000E5CD8">
        <w:rPr>
          <w:rFonts w:ascii="Arial" w:hAnsi="Arial" w:cs="Arial"/>
          <w:noProof/>
          <w:sz w:val="18"/>
          <w:szCs w:val="18"/>
          <w:lang w:val="it-IT"/>
        </w:rPr>
        <w:t> </w:t>
      </w:r>
      <w:r w:rsidRPr="000E5CD8">
        <w:rPr>
          <w:rFonts w:ascii="Arial" w:hAnsi="Arial" w:cs="Arial"/>
          <w:noProof/>
          <w:sz w:val="18"/>
          <w:szCs w:val="18"/>
          <w:lang w:val="it-IT"/>
        </w:rPr>
        <w:t> </w:t>
      </w:r>
      <w:r w:rsidRPr="000E5CD8">
        <w:rPr>
          <w:rFonts w:ascii="Arial" w:hAnsi="Arial" w:cs="Arial"/>
          <w:sz w:val="18"/>
          <w:szCs w:val="18"/>
          <w:lang w:val="it-IT"/>
        </w:rPr>
        <w:fldChar w:fldCharType="end"/>
      </w:r>
      <w:r w:rsidRPr="000E5CD8">
        <w:rPr>
          <w:rFonts w:ascii="Arial" w:hAnsi="Arial" w:cs="Arial"/>
          <w:sz w:val="18"/>
          <w:szCs w:val="18"/>
        </w:rPr>
        <w:t>,</w:t>
      </w:r>
    </w:p>
    <w:p w14:paraId="2570601A" w14:textId="77777777" w:rsidR="00E02C0D" w:rsidRPr="000E5CD8" w:rsidRDefault="00E02C0D" w:rsidP="006C6E13">
      <w:pPr>
        <w:spacing w:line="480" w:lineRule="auto"/>
        <w:jc w:val="both"/>
        <w:rPr>
          <w:bCs/>
          <w:iCs/>
          <w:sz w:val="18"/>
          <w:szCs w:val="18"/>
          <w:lang w:val="de-DE" w:eastAsia="it-IT"/>
        </w:rPr>
      </w:pPr>
      <w:r w:rsidRPr="000E5CD8">
        <w:rPr>
          <w:bCs/>
          <w:iCs/>
          <w:sz w:val="18"/>
          <w:szCs w:val="18"/>
          <w:lang w:val="de-DE" w:eastAsia="it-IT"/>
        </w:rPr>
        <w:t xml:space="preserve">Steuernummer </w:t>
      </w:r>
      <w:r w:rsidRPr="000E5CD8">
        <w:rPr>
          <w:bCs/>
          <w:iCs/>
          <w:sz w:val="18"/>
          <w:szCs w:val="18"/>
          <w:lang w:val="it-IT" w:eastAsia="it-IT"/>
        </w:rPr>
        <w:fldChar w:fldCharType="begin">
          <w:ffData>
            <w:name w:val="Testo57"/>
            <w:enabled/>
            <w:calcOnExit w:val="0"/>
            <w:textInput/>
          </w:ffData>
        </w:fldChar>
      </w:r>
      <w:r w:rsidRPr="000E5CD8">
        <w:rPr>
          <w:bCs/>
          <w:iCs/>
          <w:sz w:val="18"/>
          <w:szCs w:val="18"/>
          <w:lang w:val="de-DE" w:eastAsia="it-IT"/>
        </w:rPr>
        <w:instrText xml:space="preserve"> FORMTEXT </w:instrText>
      </w:r>
      <w:r w:rsidRPr="000E5CD8">
        <w:rPr>
          <w:bCs/>
          <w:iCs/>
          <w:sz w:val="18"/>
          <w:szCs w:val="18"/>
          <w:lang w:val="it-IT" w:eastAsia="it-IT"/>
        </w:rPr>
      </w:r>
      <w:r w:rsidRPr="000E5CD8">
        <w:rPr>
          <w:bCs/>
          <w:iCs/>
          <w:sz w:val="18"/>
          <w:szCs w:val="18"/>
          <w:lang w:val="it-IT" w:eastAsia="it-IT"/>
        </w:rPr>
        <w:fldChar w:fldCharType="separate"/>
      </w:r>
      <w:r w:rsidRPr="000E5CD8">
        <w:rPr>
          <w:bCs/>
          <w:iCs/>
          <w:sz w:val="18"/>
          <w:szCs w:val="18"/>
          <w:lang w:val="it-IT" w:eastAsia="it-IT"/>
        </w:rPr>
        <w:t> </w:t>
      </w:r>
      <w:r w:rsidRPr="000E5CD8">
        <w:rPr>
          <w:bCs/>
          <w:iCs/>
          <w:sz w:val="18"/>
          <w:szCs w:val="18"/>
          <w:lang w:val="it-IT" w:eastAsia="it-IT"/>
        </w:rPr>
        <w:t> </w:t>
      </w:r>
      <w:r w:rsidRPr="000E5CD8">
        <w:rPr>
          <w:bCs/>
          <w:iCs/>
          <w:sz w:val="18"/>
          <w:szCs w:val="18"/>
          <w:lang w:val="it-IT" w:eastAsia="it-IT"/>
        </w:rPr>
        <w:t> </w:t>
      </w:r>
      <w:r w:rsidRPr="000E5CD8">
        <w:rPr>
          <w:bCs/>
          <w:iCs/>
          <w:sz w:val="18"/>
          <w:szCs w:val="18"/>
          <w:lang w:val="it-IT" w:eastAsia="it-IT"/>
        </w:rPr>
        <w:t> </w:t>
      </w:r>
      <w:r w:rsidRPr="000E5CD8">
        <w:rPr>
          <w:bCs/>
          <w:iCs/>
          <w:sz w:val="18"/>
          <w:szCs w:val="18"/>
          <w:lang w:val="it-IT" w:eastAsia="it-IT"/>
        </w:rPr>
        <w:t> </w:t>
      </w:r>
      <w:r w:rsidRPr="000E5CD8">
        <w:rPr>
          <w:bCs/>
          <w:iCs/>
          <w:sz w:val="18"/>
          <w:szCs w:val="18"/>
          <w:lang w:val="it-IT" w:eastAsia="it-IT"/>
        </w:rPr>
        <w:fldChar w:fldCharType="end"/>
      </w:r>
    </w:p>
    <w:p w14:paraId="2570601B"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Geboren in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(Provinz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Land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am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p>
    <w:p w14:paraId="2570601C"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wohnhaft in der Gemeinde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PLZ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;Provinz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Land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1D"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Anschrift, usw.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1E" w14:textId="77777777" w:rsidR="00E02C0D" w:rsidRPr="00823FF4" w:rsidRDefault="00E02C0D" w:rsidP="006C6E13">
      <w:pPr>
        <w:spacing w:line="480" w:lineRule="auto"/>
        <w:jc w:val="both"/>
        <w:rPr>
          <w:sz w:val="18"/>
          <w:szCs w:val="18"/>
          <w:lang w:val="de-DE"/>
        </w:rPr>
      </w:pPr>
      <w:r w:rsidRPr="00823FF4">
        <w:rPr>
          <w:sz w:val="18"/>
          <w:szCs w:val="18"/>
          <w:lang w:val="de-DE"/>
        </w:rPr>
        <w:t xml:space="preserve">in seiner/ihrer Eigenschaft als </w:t>
      </w:r>
    </w:p>
    <w:bookmarkStart w:id="39" w:name="_Hlk506277377"/>
    <w:p w14:paraId="2570601F" w14:textId="77777777" w:rsidR="006C6E13" w:rsidRPr="000E5CD8" w:rsidRDefault="006C6E13" w:rsidP="006C6E13">
      <w:pPr>
        <w:pStyle w:val="sche3"/>
        <w:tabs>
          <w:tab w:val="left" w:pos="567"/>
        </w:tabs>
        <w:spacing w:line="480" w:lineRule="auto"/>
        <w:rPr>
          <w:sz w:val="18"/>
          <w:szCs w:val="18"/>
          <w:lang w:val="de-DE"/>
        </w:rPr>
      </w:pPr>
      <w:r w:rsidRPr="00823FF4">
        <w:rPr>
          <w:sz w:val="18"/>
          <w:szCs w:val="18"/>
          <w:lang w:val="it-IT"/>
        </w:rPr>
        <w:fldChar w:fldCharType="begin">
          <w:ffData>
            <w:name w:val="Controllo127"/>
            <w:enabled/>
            <w:calcOnExit w:val="0"/>
            <w:checkBox>
              <w:sizeAuto/>
              <w:default w:val="0"/>
            </w:checkBox>
          </w:ffData>
        </w:fldChar>
      </w:r>
      <w:r w:rsidRPr="00823FF4">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823FF4">
        <w:rPr>
          <w:sz w:val="18"/>
          <w:szCs w:val="18"/>
          <w:lang w:val="it-IT"/>
        </w:rPr>
        <w:fldChar w:fldCharType="end"/>
      </w:r>
      <w:bookmarkEnd w:id="39"/>
      <w:r w:rsidRPr="00823FF4">
        <w:rPr>
          <w:sz w:val="18"/>
          <w:szCs w:val="18"/>
          <w:lang w:val="de-DE"/>
        </w:rPr>
        <w:t xml:space="preserve"> gesetzliche/r Vertreter(in)/Inhaber(in)  </w:t>
      </w:r>
      <w:r w:rsidRPr="00823FF4">
        <w:rPr>
          <w:sz w:val="18"/>
          <w:szCs w:val="18"/>
          <w:lang w:val="it-IT"/>
        </w:rPr>
        <w:fldChar w:fldCharType="begin">
          <w:ffData>
            <w:name w:val="Controllo127"/>
            <w:enabled/>
            <w:calcOnExit w:val="0"/>
            <w:checkBox>
              <w:sizeAuto/>
              <w:default w:val="0"/>
            </w:checkBox>
          </w:ffData>
        </w:fldChar>
      </w:r>
      <w:r w:rsidRPr="00823FF4">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823FF4">
        <w:rPr>
          <w:sz w:val="18"/>
          <w:szCs w:val="18"/>
          <w:lang w:val="it-IT"/>
        </w:rPr>
        <w:fldChar w:fldCharType="end"/>
      </w:r>
      <w:r w:rsidRPr="00823FF4">
        <w:rPr>
          <w:sz w:val="18"/>
          <w:szCs w:val="18"/>
          <w:lang w:val="de-DE"/>
        </w:rPr>
        <w:t xml:space="preserve">Generalbevollmächtigte/r  </w:t>
      </w:r>
      <w:r w:rsidRPr="00823FF4">
        <w:rPr>
          <w:sz w:val="18"/>
          <w:szCs w:val="18"/>
          <w:lang w:val="it-IT"/>
        </w:rPr>
        <w:fldChar w:fldCharType="begin">
          <w:ffData>
            <w:name w:val="Controllo127"/>
            <w:enabled/>
            <w:calcOnExit w:val="0"/>
            <w:checkBox>
              <w:sizeAuto/>
              <w:default w:val="0"/>
            </w:checkBox>
          </w:ffData>
        </w:fldChar>
      </w:r>
      <w:r w:rsidRPr="00823FF4">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823FF4">
        <w:rPr>
          <w:sz w:val="18"/>
          <w:szCs w:val="18"/>
          <w:lang w:val="it-IT"/>
        </w:rPr>
        <w:fldChar w:fldCharType="end"/>
      </w:r>
      <w:r w:rsidRPr="00823FF4">
        <w:rPr>
          <w:sz w:val="18"/>
          <w:szCs w:val="18"/>
          <w:lang w:val="de-DE"/>
        </w:rPr>
        <w:t xml:space="preserve"> Sonderbevollmächtigte/r</w:t>
      </w:r>
    </w:p>
    <w:p w14:paraId="25706020"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des Unternehmens: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p>
    <w:p w14:paraId="25706021" w14:textId="77777777" w:rsidR="00E02C0D" w:rsidRPr="000E5CD8" w:rsidRDefault="00E02C0D" w:rsidP="006C6E13">
      <w:pPr>
        <w:spacing w:line="480" w:lineRule="auto"/>
        <w:jc w:val="both"/>
        <w:rPr>
          <w:sz w:val="18"/>
          <w:szCs w:val="18"/>
          <w:lang w:val="de-DE"/>
        </w:rPr>
      </w:pPr>
      <w:proofErr w:type="spellStart"/>
      <w:r w:rsidRPr="000E5CD8">
        <w:rPr>
          <w:sz w:val="18"/>
          <w:szCs w:val="18"/>
          <w:lang w:val="de-DE"/>
        </w:rPr>
        <w:t>MwSt</w:t>
      </w:r>
      <w:proofErr w:type="spellEnd"/>
      <w:r w:rsidRPr="000E5CD8">
        <w:rPr>
          <w:sz w:val="18"/>
          <w:szCs w:val="18"/>
          <w:lang w:val="de-DE"/>
        </w:rPr>
        <w:t xml:space="preserve">- Nr.: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ascii="MS Mincho" w:eastAsia="MS Mincho" w:hAnsi="MS Mincho" w:cs="MS Mincho" w:hint="eastAsia"/>
          <w:sz w:val="18"/>
          <w:szCs w:val="18"/>
          <w:lang w:val="it-IT"/>
        </w:rPr>
        <w:t> </w:t>
      </w:r>
      <w:r w:rsidRPr="000E5CD8">
        <w:rPr>
          <w:rFonts w:ascii="MS Mincho" w:eastAsia="MS Mincho" w:hAnsi="MS Mincho" w:cs="MS Mincho" w:hint="eastAsia"/>
          <w:sz w:val="18"/>
          <w:szCs w:val="18"/>
          <w:lang w:val="it-IT"/>
        </w:rPr>
        <w:t> </w:t>
      </w:r>
      <w:r w:rsidRPr="000E5CD8">
        <w:rPr>
          <w:rFonts w:ascii="MS Mincho" w:eastAsia="MS Mincho" w:hAnsi="MS Mincho" w:cs="MS Mincho" w:hint="eastAsia"/>
          <w:sz w:val="18"/>
          <w:szCs w:val="18"/>
          <w:lang w:val="it-IT"/>
        </w:rPr>
        <w:t> </w:t>
      </w:r>
      <w:r w:rsidRPr="000E5CD8">
        <w:rPr>
          <w:rFonts w:ascii="MS Mincho" w:eastAsia="MS Mincho" w:hAnsi="MS Mincho" w:cs="MS Mincho" w:hint="eastAsia"/>
          <w:sz w:val="18"/>
          <w:szCs w:val="18"/>
          <w:lang w:val="it-IT"/>
        </w:rPr>
        <w:t> </w:t>
      </w:r>
      <w:r w:rsidRPr="000E5CD8">
        <w:rPr>
          <w:rFonts w:ascii="MS Mincho" w:eastAsia="MS Mincho" w:hAnsi="MS Mincho" w:cs="MS Mincho" w:hint="eastAsia"/>
          <w:sz w:val="18"/>
          <w:szCs w:val="18"/>
          <w:lang w:val="it-IT"/>
        </w:rPr>
        <w:t> </w:t>
      </w:r>
      <w:r w:rsidRPr="000E5CD8">
        <w:rPr>
          <w:sz w:val="18"/>
          <w:szCs w:val="18"/>
          <w:lang w:val="it-IT"/>
        </w:rPr>
        <w:fldChar w:fldCharType="end"/>
      </w:r>
      <w:r w:rsidRPr="000E5CD8">
        <w:rPr>
          <w:sz w:val="18"/>
          <w:szCs w:val="18"/>
          <w:lang w:val="de-DE"/>
        </w:rPr>
        <w:t>;</w:t>
      </w:r>
    </w:p>
    <w:p w14:paraId="25706022"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Steuernummer: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ascii="MS Mincho" w:eastAsia="MS Mincho" w:hAnsi="MS Mincho" w:cs="MS Mincho" w:hint="eastAsia"/>
          <w:sz w:val="18"/>
          <w:szCs w:val="18"/>
          <w:lang w:val="it-IT"/>
        </w:rPr>
        <w:t> </w:t>
      </w:r>
      <w:r w:rsidRPr="000E5CD8">
        <w:rPr>
          <w:rFonts w:ascii="MS Mincho" w:eastAsia="MS Mincho" w:hAnsi="MS Mincho" w:cs="MS Mincho" w:hint="eastAsia"/>
          <w:sz w:val="18"/>
          <w:szCs w:val="18"/>
          <w:lang w:val="it-IT"/>
        </w:rPr>
        <w:t> </w:t>
      </w:r>
      <w:r w:rsidRPr="000E5CD8">
        <w:rPr>
          <w:rFonts w:ascii="MS Mincho" w:eastAsia="MS Mincho" w:hAnsi="MS Mincho" w:cs="MS Mincho" w:hint="eastAsia"/>
          <w:sz w:val="18"/>
          <w:szCs w:val="18"/>
          <w:lang w:val="it-IT"/>
        </w:rPr>
        <w:t> </w:t>
      </w:r>
      <w:r w:rsidRPr="000E5CD8">
        <w:rPr>
          <w:rFonts w:ascii="MS Mincho" w:eastAsia="MS Mincho" w:hAnsi="MS Mincho" w:cs="MS Mincho" w:hint="eastAsia"/>
          <w:sz w:val="18"/>
          <w:szCs w:val="18"/>
          <w:lang w:val="it-IT"/>
        </w:rPr>
        <w:t> </w:t>
      </w:r>
      <w:r w:rsidRPr="000E5CD8">
        <w:rPr>
          <w:rFonts w:ascii="MS Mincho" w:eastAsia="MS Mincho" w:hAnsi="MS Mincho" w:cs="MS Mincho" w:hint="eastAsia"/>
          <w:sz w:val="18"/>
          <w:szCs w:val="18"/>
          <w:lang w:val="it-IT"/>
        </w:rPr>
        <w:t> </w:t>
      </w:r>
      <w:r w:rsidRPr="000E5CD8">
        <w:rPr>
          <w:sz w:val="18"/>
          <w:szCs w:val="18"/>
          <w:lang w:val="it-IT"/>
        </w:rPr>
        <w:fldChar w:fldCharType="end"/>
      </w:r>
      <w:r w:rsidRPr="000E5CD8">
        <w:rPr>
          <w:sz w:val="18"/>
          <w:szCs w:val="18"/>
          <w:lang w:val="de-DE"/>
        </w:rPr>
        <w:t>;</w:t>
      </w:r>
    </w:p>
    <w:p w14:paraId="25706023"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mit Rechtssitz in der Gemeinde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PLZ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sz w:val="18"/>
          <w:szCs w:val="18"/>
          <w:lang w:val="it-IT"/>
        </w:rPr>
        <w:t> </w:t>
      </w:r>
      <w:r w:rsidRPr="000E5CD8">
        <w:rPr>
          <w:rFonts w:eastAsia="MS Mincho"/>
          <w:sz w:val="18"/>
          <w:szCs w:val="18"/>
          <w:lang w:val="it-IT"/>
        </w:rPr>
        <w:t> </w:t>
      </w:r>
      <w:r w:rsidRPr="000E5CD8">
        <w:rPr>
          <w:rFonts w:eastAsia="MS Mincho"/>
          <w:sz w:val="18"/>
          <w:szCs w:val="18"/>
          <w:lang w:val="it-IT"/>
        </w:rPr>
        <w:t> </w:t>
      </w:r>
      <w:r w:rsidRPr="000E5CD8">
        <w:rPr>
          <w:rFonts w:eastAsia="MS Mincho"/>
          <w:sz w:val="18"/>
          <w:szCs w:val="18"/>
          <w:lang w:val="it-IT"/>
        </w:rPr>
        <w:t> </w:t>
      </w:r>
      <w:r w:rsidRPr="000E5CD8">
        <w:rPr>
          <w:rFonts w:eastAsia="MS Mincho"/>
          <w:sz w:val="18"/>
          <w:szCs w:val="18"/>
          <w:lang w:val="it-IT"/>
        </w:rPr>
        <w:t> </w:t>
      </w:r>
      <w:r w:rsidRPr="000E5CD8">
        <w:rPr>
          <w:sz w:val="18"/>
          <w:szCs w:val="18"/>
          <w:lang w:val="it-IT"/>
        </w:rPr>
        <w:fldChar w:fldCharType="end"/>
      </w:r>
      <w:r w:rsidRPr="000E5CD8">
        <w:rPr>
          <w:sz w:val="18"/>
          <w:szCs w:val="18"/>
          <w:lang w:val="de-DE"/>
        </w:rPr>
        <w:t>, Provinz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Land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24"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Anschrift, usw.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25"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E-Mail-Adresse: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26" w14:textId="77777777" w:rsidR="00E02C0D" w:rsidRPr="000E5CD8" w:rsidRDefault="00E02C0D" w:rsidP="006C6E13">
      <w:pPr>
        <w:spacing w:line="480" w:lineRule="auto"/>
        <w:jc w:val="both"/>
        <w:rPr>
          <w:sz w:val="18"/>
          <w:szCs w:val="18"/>
          <w:lang w:val="de-DE"/>
        </w:rPr>
      </w:pPr>
      <w:r w:rsidRPr="000E5CD8">
        <w:rPr>
          <w:sz w:val="18"/>
          <w:szCs w:val="18"/>
          <w:lang w:val="de-DE"/>
        </w:rPr>
        <w:t xml:space="preserve">Zertifizierte E-Mail-Adresse (PEC): </w:t>
      </w:r>
      <w:r w:rsidRPr="000E5CD8">
        <w:rPr>
          <w:sz w:val="18"/>
          <w:szCs w:val="18"/>
          <w:lang w:val="it-IT"/>
        </w:rPr>
        <w:fldChar w:fldCharType="begin">
          <w:ffData>
            <w:name w:val="Testo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27" w14:textId="77777777" w:rsidR="00E02C0D" w:rsidRPr="000E5CD8" w:rsidRDefault="00E02C0D" w:rsidP="006C6E13">
      <w:pPr>
        <w:spacing w:line="480" w:lineRule="auto"/>
        <w:jc w:val="both"/>
        <w:rPr>
          <w:sz w:val="18"/>
          <w:szCs w:val="18"/>
          <w:lang w:val="de-DE"/>
        </w:rPr>
      </w:pPr>
      <w:r w:rsidRPr="000E5CD8">
        <w:rPr>
          <w:sz w:val="18"/>
          <w:szCs w:val="18"/>
          <w:lang w:val="de-DE"/>
        </w:rPr>
        <w:lastRenderedPageBreak/>
        <w:t xml:space="preserve">Telefonnummer: </w:t>
      </w:r>
      <w:r w:rsidRPr="000E5CD8">
        <w:rPr>
          <w:sz w:val="18"/>
          <w:szCs w:val="18"/>
          <w:lang w:val="it-IT"/>
        </w:rPr>
        <w:fldChar w:fldCharType="begin">
          <w:ffData>
            <w:name w:val="Testo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28" w14:textId="77777777" w:rsidR="00E02C0D" w:rsidRPr="006C6E13" w:rsidRDefault="00E02C0D" w:rsidP="006C6E13">
      <w:pPr>
        <w:spacing w:line="480" w:lineRule="auto"/>
        <w:jc w:val="both"/>
        <w:rPr>
          <w:lang w:val="de-DE"/>
        </w:rPr>
      </w:pPr>
      <w:r w:rsidRPr="000E5CD8">
        <w:rPr>
          <w:sz w:val="18"/>
          <w:szCs w:val="18"/>
          <w:lang w:val="de-DE"/>
        </w:rPr>
        <w:t xml:space="preserve">Fax: </w:t>
      </w:r>
      <w:r w:rsidRPr="000E5CD8">
        <w:rPr>
          <w:sz w:val="18"/>
          <w:szCs w:val="18"/>
          <w:lang w:val="it-IT"/>
        </w:rPr>
        <w:fldChar w:fldCharType="begin">
          <w:ffData>
            <w:name w:val="Testo10"/>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bookmarkEnd w:id="38"/>
    <w:p w14:paraId="25706029" w14:textId="77777777" w:rsidR="00E02C0D" w:rsidRPr="000E5CD8" w:rsidRDefault="00E02C0D" w:rsidP="00E02C0D">
      <w:pPr>
        <w:pStyle w:val="NormaleWeb"/>
        <w:spacing w:after="0" w:line="360" w:lineRule="auto"/>
        <w:jc w:val="both"/>
        <w:rPr>
          <w:rFonts w:ascii="Arial" w:hAnsi="Arial" w:cs="Arial"/>
          <w:sz w:val="18"/>
          <w:szCs w:val="18"/>
          <w:lang w:val="de-DE" w:eastAsia="ar-SA"/>
        </w:rPr>
      </w:pPr>
      <w:r w:rsidRPr="000E5CD8">
        <w:rPr>
          <w:rFonts w:ascii="Arial" w:hAnsi="Arial"/>
          <w:sz w:val="18"/>
          <w:lang w:val="de-DE" w:eastAsia="de-DE"/>
        </w:rPr>
        <w:t>gemäß LG Nr. 17 vom 22. Oktober 1993 ist sich der/die Unterzeichnende der strafrechtlichen Haftung bei unwahren Aussagen und der entsprechenden strafrechtlichen Sanktionen gemäß Art. 76 D.P.R. Nr. 445/2000 sowie der administrativen Folgen im Hinblick auf den Ausschluss aus Wettbewerben gemäß</w:t>
      </w:r>
      <w:r w:rsidR="00A27540" w:rsidRPr="000E5CD8">
        <w:rPr>
          <w:rFonts w:ascii="Arial" w:hAnsi="Arial"/>
          <w:sz w:val="18"/>
          <w:lang w:val="de-DE" w:eastAsia="de-DE"/>
        </w:rPr>
        <w:t xml:space="preserve"> GVD Nr. 50/2016</w:t>
      </w:r>
      <w:r w:rsidRPr="000E5CD8">
        <w:rPr>
          <w:rFonts w:ascii="Arial" w:hAnsi="Arial"/>
          <w:sz w:val="18"/>
          <w:lang w:val="de-DE" w:eastAsia="de-DE"/>
        </w:rPr>
        <w:t xml:space="preserve"> sowie den einschlägigen gesetzlichen Bestimmungen bewusst und</w:t>
      </w:r>
    </w:p>
    <w:p w14:paraId="2570602A" w14:textId="77777777" w:rsidR="00E02C0D" w:rsidRPr="000E5CD8" w:rsidRDefault="00E02C0D" w:rsidP="00E02C0D">
      <w:pPr>
        <w:pStyle w:val="sche3"/>
        <w:autoSpaceDE/>
        <w:spacing w:line="360" w:lineRule="auto"/>
        <w:jc w:val="center"/>
        <w:rPr>
          <w:b/>
          <w:sz w:val="18"/>
          <w:lang w:val="de-DE" w:eastAsia="de-DE"/>
        </w:rPr>
      </w:pPr>
    </w:p>
    <w:p w14:paraId="2570602B" w14:textId="77777777" w:rsidR="00E02C0D" w:rsidRDefault="00E02C0D" w:rsidP="009B4FD7">
      <w:pPr>
        <w:pStyle w:val="sche3"/>
        <w:autoSpaceDE/>
        <w:spacing w:line="480" w:lineRule="auto"/>
        <w:jc w:val="center"/>
        <w:rPr>
          <w:b/>
          <w:sz w:val="18"/>
          <w:lang w:val="de-DE" w:eastAsia="de-DE"/>
        </w:rPr>
      </w:pPr>
      <w:r w:rsidRPr="000E5CD8">
        <w:rPr>
          <w:b/>
          <w:sz w:val="18"/>
          <w:lang w:val="de-DE" w:eastAsia="de-DE"/>
        </w:rPr>
        <w:t>ERKLÄRT</w:t>
      </w:r>
    </w:p>
    <w:p w14:paraId="2570602C" w14:textId="77777777" w:rsidR="00E02C0D" w:rsidRPr="008552C9" w:rsidRDefault="009B4FD7" w:rsidP="008307EE">
      <w:pPr>
        <w:pStyle w:val="sche3"/>
        <w:autoSpaceDE/>
        <w:spacing w:line="480" w:lineRule="auto"/>
        <w:rPr>
          <w:b/>
          <w:bCs/>
          <w:sz w:val="18"/>
          <w:szCs w:val="18"/>
          <w:lang w:val="de-DE"/>
        </w:rPr>
      </w:pPr>
      <w:bookmarkStart w:id="40" w:name="_Hlk507427644"/>
      <w:r w:rsidRPr="00823FF4">
        <w:rPr>
          <w:b/>
          <w:bCs/>
          <w:color w:val="000000"/>
          <w:sz w:val="18"/>
          <w:szCs w:val="18"/>
          <w:lang w:val="de-DE"/>
        </w:rPr>
        <w:t>befugt zu sein, obgenanntes Unternehmen zu verpflichten und dieses Dokument und/oder weitere Dokumente betreffend das gegenständliche Verfahren, und</w:t>
      </w:r>
    </w:p>
    <w:bookmarkEnd w:id="40"/>
    <w:p w14:paraId="2570602D" w14:textId="77777777" w:rsidR="00E02C0D" w:rsidRPr="008307EE" w:rsidRDefault="00E02C0D" w:rsidP="008307EE">
      <w:pPr>
        <w:autoSpaceDE w:val="0"/>
        <w:spacing w:line="480" w:lineRule="auto"/>
        <w:ind w:left="426" w:hanging="426"/>
        <w:jc w:val="both"/>
        <w:rPr>
          <w:sz w:val="18"/>
          <w:szCs w:val="18"/>
          <w:lang w:val="de-DE"/>
        </w:rPr>
      </w:pPr>
      <w:r w:rsidRPr="000E5CD8">
        <w:rPr>
          <w:sz w:val="18"/>
          <w:szCs w:val="18"/>
          <w:lang w:val="it-IT"/>
        </w:rPr>
        <w:fldChar w:fldCharType="begin">
          <w:ffData>
            <w:name w:val="Controllo59"/>
            <w:enabled/>
            <w:calcOnExit w:val="0"/>
            <w:checkBox>
              <w:sizeAuto/>
              <w:default w:val="0"/>
              <w:checked w:val="0"/>
            </w:checkBox>
          </w:ffData>
        </w:fldChar>
      </w:r>
      <w:r w:rsidRPr="000E5CD8">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E5CD8">
        <w:rPr>
          <w:sz w:val="18"/>
          <w:szCs w:val="18"/>
          <w:lang w:val="it-IT"/>
        </w:rPr>
        <w:fldChar w:fldCharType="end"/>
      </w:r>
      <w:r w:rsidRPr="000E5CD8">
        <w:rPr>
          <w:sz w:val="18"/>
          <w:szCs w:val="18"/>
          <w:lang w:val="de-DE"/>
        </w:rPr>
        <w:tab/>
        <w:t>(</w:t>
      </w:r>
      <w:r w:rsidRPr="000E5CD8">
        <w:rPr>
          <w:sz w:val="18"/>
          <w:lang w:val="de-DE" w:eastAsia="de-DE"/>
        </w:rPr>
        <w:t xml:space="preserve">bei Unternehmen mit Sitz in Italien) bei </w:t>
      </w:r>
      <w:proofErr w:type="spellStart"/>
      <w:r w:rsidRPr="000E5CD8">
        <w:rPr>
          <w:sz w:val="18"/>
          <w:lang w:val="de-DE" w:eastAsia="de-DE"/>
        </w:rPr>
        <w:t>derHandels</w:t>
      </w:r>
      <w:proofErr w:type="spellEnd"/>
      <w:r w:rsidRPr="000E5CD8">
        <w:rPr>
          <w:sz w:val="18"/>
          <w:lang w:val="de-DE" w:eastAsia="de-DE"/>
        </w:rPr>
        <w:t>-, Industrie-, Handwerks- und Landwirtschaftskammer in</w:t>
      </w:r>
      <w:r w:rsidRPr="000E5CD8">
        <w:rPr>
          <w:sz w:val="18"/>
          <w:szCs w:val="18"/>
          <w:lang w:val="de-DE"/>
        </w:rPr>
        <w:t xml:space="preserve"> </w:t>
      </w:r>
      <w:r w:rsidRPr="000E5CD8">
        <w:rPr>
          <w:sz w:val="18"/>
          <w:szCs w:val="18"/>
          <w:lang w:val="it-IT"/>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w:t>
      </w:r>
      <w:r w:rsidRPr="000E5CD8">
        <w:rPr>
          <w:sz w:val="18"/>
          <w:szCs w:val="18"/>
          <w:lang w:val="it-IT"/>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r w:rsidRPr="000E5CD8">
        <w:rPr>
          <w:sz w:val="18"/>
          <w:lang w:val="de-DE" w:eastAsia="de-DE"/>
        </w:rPr>
        <w:t>für die Tätigkeit</w:t>
      </w:r>
      <w:r w:rsidRPr="000E5CD8">
        <w:rPr>
          <w:sz w:val="18"/>
          <w:szCs w:val="18"/>
          <w:lang w:val="de-DE"/>
        </w:rPr>
        <w:t xml:space="preserve"> (</w:t>
      </w:r>
      <w:r w:rsidRPr="000E5CD8">
        <w:rPr>
          <w:sz w:val="18"/>
          <w:szCs w:val="18"/>
          <w:lang w:val="it-IT"/>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r w:rsidRPr="000E5CD8">
        <w:rPr>
          <w:sz w:val="18"/>
          <w:lang w:val="de-DE" w:eastAsia="de-DE"/>
        </w:rPr>
        <w:t>eingetragen zu sein, die mit dem Gegenstand dieser Ausschreibung übereinstimmt</w:t>
      </w:r>
      <w:r w:rsidRPr="000E5CD8">
        <w:rPr>
          <w:sz w:val="18"/>
          <w:szCs w:val="18"/>
          <w:lang w:val="de-DE"/>
        </w:rPr>
        <w:t>;</w:t>
      </w:r>
    </w:p>
    <w:p w14:paraId="2570602E" w14:textId="77777777" w:rsidR="00E02C0D" w:rsidRPr="008307EE" w:rsidRDefault="00E02C0D" w:rsidP="008307EE">
      <w:pPr>
        <w:autoSpaceDE w:val="0"/>
        <w:spacing w:line="480" w:lineRule="auto"/>
        <w:ind w:left="426" w:hanging="426"/>
        <w:jc w:val="both"/>
        <w:rPr>
          <w:sz w:val="18"/>
          <w:szCs w:val="18"/>
          <w:lang w:val="de-DE"/>
        </w:rPr>
      </w:pPr>
      <w:r w:rsidRPr="000E5CD8">
        <w:rPr>
          <w:sz w:val="18"/>
          <w:szCs w:val="18"/>
          <w:lang w:val="it-IT"/>
        </w:rPr>
        <w:fldChar w:fldCharType="begin">
          <w:ffData>
            <w:name w:val="Controllo139"/>
            <w:enabled/>
            <w:calcOnExit w:val="0"/>
            <w:checkBox>
              <w:sizeAuto/>
              <w:default w:val="0"/>
            </w:checkBox>
          </w:ffData>
        </w:fldChar>
      </w:r>
      <w:r w:rsidRPr="000E5CD8">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E5CD8">
        <w:rPr>
          <w:sz w:val="18"/>
          <w:szCs w:val="18"/>
          <w:lang w:val="it-IT"/>
        </w:rPr>
        <w:fldChar w:fldCharType="end"/>
      </w:r>
      <w:r w:rsidRPr="000E5CD8">
        <w:rPr>
          <w:sz w:val="18"/>
          <w:szCs w:val="18"/>
          <w:lang w:val="de-DE"/>
        </w:rPr>
        <w:tab/>
        <w:t>(</w:t>
      </w:r>
      <w:r w:rsidRPr="000E5CD8">
        <w:rPr>
          <w:sz w:val="18"/>
          <w:lang w:val="de-DE" w:eastAsia="de-DE"/>
        </w:rPr>
        <w:t>bei Organisationen ohne Gewinnabsichten, ONLUS) im folgenden ONLUS-Register eingetragen zu sein</w:t>
      </w:r>
      <w:r w:rsidRPr="000E5CD8">
        <w:rPr>
          <w:sz w:val="18"/>
          <w:szCs w:val="18"/>
          <w:lang w:val="de-DE"/>
        </w:rPr>
        <w:t xml:space="preserve">: </w:t>
      </w:r>
      <w:r w:rsidRPr="000E5CD8">
        <w:rPr>
          <w:sz w:val="18"/>
          <w:szCs w:val="18"/>
          <w:lang w:val="it-IT"/>
        </w:rPr>
        <w:fldChar w:fldCharType="begin">
          <w:ffData>
            <w:name w:val="Testo86"/>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008307EE">
        <w:rPr>
          <w:sz w:val="18"/>
          <w:szCs w:val="18"/>
          <w:lang w:val="de-DE"/>
        </w:rPr>
        <w:t>;</w:t>
      </w:r>
    </w:p>
    <w:p w14:paraId="2570602F" w14:textId="77777777" w:rsidR="00E02C0D" w:rsidRPr="000E5CD8" w:rsidRDefault="00E02C0D" w:rsidP="008307EE">
      <w:pPr>
        <w:autoSpaceDE w:val="0"/>
        <w:spacing w:line="480" w:lineRule="auto"/>
        <w:ind w:left="426" w:hanging="426"/>
        <w:jc w:val="both"/>
        <w:rPr>
          <w:sz w:val="18"/>
          <w:szCs w:val="18"/>
          <w:lang w:val="de-DE"/>
        </w:rPr>
      </w:pPr>
      <w:r w:rsidRPr="000E5CD8">
        <w:rPr>
          <w:sz w:val="18"/>
          <w:szCs w:val="18"/>
          <w:lang w:val="it-IT"/>
        </w:rPr>
        <w:fldChar w:fldCharType="begin">
          <w:ffData>
            <w:name w:val="Controllo124"/>
            <w:enabled/>
            <w:calcOnExit w:val="0"/>
            <w:checkBox>
              <w:sizeAuto/>
              <w:default w:val="0"/>
              <w:checked w:val="0"/>
            </w:checkBox>
          </w:ffData>
        </w:fldChar>
      </w:r>
      <w:r w:rsidRPr="000E5CD8">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E5CD8">
        <w:rPr>
          <w:sz w:val="18"/>
          <w:szCs w:val="18"/>
          <w:lang w:val="it-IT"/>
        </w:rPr>
        <w:fldChar w:fldCharType="end"/>
      </w:r>
      <w:r w:rsidRPr="000E5CD8">
        <w:rPr>
          <w:sz w:val="18"/>
          <w:szCs w:val="18"/>
          <w:lang w:val="de-DE"/>
        </w:rPr>
        <w:tab/>
        <w:t>(</w:t>
      </w:r>
      <w:r w:rsidRPr="000E5CD8">
        <w:rPr>
          <w:sz w:val="18"/>
          <w:lang w:val="de-DE" w:eastAsia="de-DE"/>
        </w:rPr>
        <w:t>bei Unternehmen mit Sitz im Ausland) im folgenden Verzeichnis oder in der folgenden offiziellen Liste des Zugehörigkeitsstaats eingetragen zu sein</w:t>
      </w:r>
      <w:r w:rsidRPr="000E5CD8">
        <w:rPr>
          <w:sz w:val="18"/>
          <w:szCs w:val="18"/>
          <w:lang w:val="de-DE"/>
        </w:rPr>
        <w:t xml:space="preserve">: </w:t>
      </w:r>
      <w:r w:rsidRPr="000E5CD8">
        <w:rPr>
          <w:sz w:val="18"/>
          <w:szCs w:val="18"/>
          <w:lang w:val="it-IT"/>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 xml:space="preserve"> ;</w:t>
      </w:r>
    </w:p>
    <w:p w14:paraId="25706030" w14:textId="77777777" w:rsidR="00E02C0D" w:rsidRPr="000E5CD8" w:rsidRDefault="00E02C0D" w:rsidP="008307EE">
      <w:pPr>
        <w:autoSpaceDE w:val="0"/>
        <w:spacing w:line="480" w:lineRule="auto"/>
        <w:jc w:val="center"/>
        <w:rPr>
          <w:b/>
          <w:bCs/>
          <w:sz w:val="18"/>
          <w:szCs w:val="18"/>
          <w:lang w:val="de-DE"/>
        </w:rPr>
      </w:pPr>
      <w:r w:rsidRPr="000E5CD8">
        <w:rPr>
          <w:b/>
          <w:sz w:val="18"/>
          <w:lang w:val="de-DE" w:eastAsia="de-DE"/>
        </w:rPr>
        <w:t>BESTÄTIGT DIE FOLGENDEN DATEN</w:t>
      </w:r>
    </w:p>
    <w:p w14:paraId="25706031" w14:textId="77777777" w:rsidR="00E02C0D" w:rsidRPr="000E5CD8" w:rsidRDefault="00E02C0D" w:rsidP="008307EE">
      <w:pPr>
        <w:autoSpaceDE w:val="0"/>
        <w:spacing w:line="360" w:lineRule="auto"/>
        <w:ind w:firstLine="426"/>
        <w:jc w:val="both"/>
        <w:rPr>
          <w:sz w:val="18"/>
          <w:szCs w:val="18"/>
          <w:lang w:val="de-DE"/>
        </w:rPr>
      </w:pPr>
      <w:r w:rsidRPr="000E5CD8">
        <w:rPr>
          <w:sz w:val="18"/>
          <w:lang w:val="de-DE" w:eastAsia="de-DE"/>
        </w:rPr>
        <w:t>Eintragungsnummer</w:t>
      </w:r>
      <w:r w:rsidRPr="000E5CD8">
        <w:rPr>
          <w:sz w:val="18"/>
          <w:szCs w:val="18"/>
          <w:lang w:val="de-DE"/>
        </w:rPr>
        <w:t xml:space="preserve"> </w:t>
      </w:r>
      <w:r w:rsidRPr="000E5CD8">
        <w:rPr>
          <w:sz w:val="18"/>
          <w:szCs w:val="18"/>
          <w:lang w:val="it-IT"/>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32" w14:textId="77777777" w:rsidR="00E02C0D" w:rsidRPr="000E5CD8" w:rsidRDefault="00E02C0D" w:rsidP="008307EE">
      <w:pPr>
        <w:autoSpaceDE w:val="0"/>
        <w:spacing w:line="360" w:lineRule="auto"/>
        <w:ind w:firstLine="426"/>
        <w:jc w:val="both"/>
        <w:rPr>
          <w:sz w:val="18"/>
          <w:szCs w:val="18"/>
          <w:lang w:val="de-DE"/>
        </w:rPr>
      </w:pPr>
      <w:r w:rsidRPr="000E5CD8">
        <w:rPr>
          <w:sz w:val="18"/>
          <w:lang w:val="de-DE" w:eastAsia="de-DE"/>
        </w:rPr>
        <w:t>Eintragungsdatum</w:t>
      </w:r>
      <w:r w:rsidRPr="000E5CD8">
        <w:rPr>
          <w:sz w:val="18"/>
          <w:szCs w:val="18"/>
          <w:lang w:val="de-DE"/>
        </w:rPr>
        <w:t xml:space="preserve"> </w:t>
      </w:r>
      <w:r w:rsidRPr="000E5CD8">
        <w:rPr>
          <w:sz w:val="18"/>
          <w:szCs w:val="18"/>
          <w:lang w:val="it-IT"/>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33" w14:textId="77777777" w:rsidR="00E02C0D" w:rsidRPr="000E5CD8" w:rsidRDefault="00E02C0D" w:rsidP="008307EE">
      <w:pPr>
        <w:autoSpaceDE w:val="0"/>
        <w:spacing w:line="360" w:lineRule="auto"/>
        <w:ind w:firstLine="426"/>
        <w:jc w:val="both"/>
        <w:rPr>
          <w:sz w:val="18"/>
          <w:szCs w:val="18"/>
          <w:lang w:val="de-DE"/>
        </w:rPr>
      </w:pPr>
      <w:r w:rsidRPr="000E5CD8">
        <w:rPr>
          <w:sz w:val="18"/>
          <w:lang w:val="de-DE" w:eastAsia="de-DE"/>
        </w:rPr>
        <w:t>Gesellschaftsdauer/Enddatum</w:t>
      </w:r>
      <w:r w:rsidRPr="000E5CD8">
        <w:rPr>
          <w:sz w:val="18"/>
          <w:szCs w:val="18"/>
          <w:lang w:val="de-DE"/>
        </w:rPr>
        <w:t xml:space="preserve"> </w:t>
      </w:r>
      <w:r w:rsidRPr="000E5CD8">
        <w:rPr>
          <w:sz w:val="18"/>
          <w:szCs w:val="18"/>
          <w:lang w:val="it-IT"/>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34" w14:textId="77777777" w:rsidR="00E02C0D" w:rsidRPr="000E5CD8" w:rsidRDefault="00E02C0D" w:rsidP="008307EE">
      <w:pPr>
        <w:autoSpaceDE w:val="0"/>
        <w:spacing w:line="360" w:lineRule="auto"/>
        <w:ind w:firstLine="426"/>
        <w:jc w:val="both"/>
        <w:rPr>
          <w:sz w:val="18"/>
          <w:szCs w:val="18"/>
          <w:lang w:val="de-DE"/>
        </w:rPr>
      </w:pPr>
      <w:r w:rsidRPr="000E5CD8">
        <w:rPr>
          <w:sz w:val="18"/>
          <w:lang w:val="de-DE" w:eastAsia="de-DE"/>
        </w:rPr>
        <w:t>Firma</w:t>
      </w:r>
      <w:r w:rsidRPr="000E5CD8">
        <w:rPr>
          <w:sz w:val="18"/>
          <w:szCs w:val="18"/>
          <w:lang w:val="de-DE"/>
        </w:rPr>
        <w:t xml:space="preserve"> </w:t>
      </w:r>
      <w:r w:rsidRPr="000E5CD8">
        <w:rPr>
          <w:sz w:val="18"/>
          <w:szCs w:val="18"/>
          <w:lang w:val="it-IT"/>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t> </w:t>
      </w:r>
      <w:r w:rsidRPr="000E5CD8">
        <w:rPr>
          <w:sz w:val="18"/>
          <w:szCs w:val="18"/>
          <w:lang w:val="it-IT"/>
        </w:rPr>
        <w:fldChar w:fldCharType="end"/>
      </w:r>
      <w:r w:rsidRPr="000E5CD8">
        <w:rPr>
          <w:sz w:val="18"/>
          <w:szCs w:val="18"/>
          <w:lang w:val="de-DE"/>
        </w:rPr>
        <w:t>.</w:t>
      </w:r>
    </w:p>
    <w:p w14:paraId="25706035" w14:textId="77777777" w:rsidR="00E02C0D" w:rsidRPr="000E5CD8" w:rsidRDefault="00E02C0D" w:rsidP="008307EE">
      <w:pPr>
        <w:autoSpaceDE w:val="0"/>
        <w:spacing w:line="480" w:lineRule="auto"/>
        <w:jc w:val="both"/>
        <w:rPr>
          <w:sz w:val="18"/>
          <w:szCs w:val="18"/>
          <w:lang w:val="de-DE"/>
        </w:rPr>
      </w:pPr>
    </w:p>
    <w:p w14:paraId="25706036" w14:textId="77777777" w:rsidR="00FE02BC" w:rsidRPr="00CE3F7C" w:rsidRDefault="00FE02BC" w:rsidP="00FE02BC">
      <w:pPr>
        <w:autoSpaceDE w:val="0"/>
        <w:spacing w:line="360" w:lineRule="auto"/>
        <w:ind w:left="426"/>
        <w:jc w:val="both"/>
        <w:rPr>
          <w:rFonts w:eastAsia="Arial Unicode MS"/>
          <w:b/>
          <w:bCs/>
          <w:sz w:val="18"/>
          <w:szCs w:val="18"/>
          <w:u w:val="single"/>
          <w:lang w:val="de-DE"/>
        </w:rPr>
      </w:pPr>
      <w:bookmarkStart w:id="41" w:name="_Hlk510690980"/>
      <w:r w:rsidRPr="00A917AF">
        <w:rPr>
          <w:b/>
          <w:sz w:val="18"/>
          <w:szCs w:val="18"/>
          <w:lang w:val="de-DE" w:eastAsia="de-DE"/>
        </w:rPr>
        <w:t>UND GIBT FOLGENDE INHABER VON ÄMTERN SOWIE FOLGENDE AUS DEN ÄMTERN AUSGESCHIEDENEN PERSONEN, DIE IM ART. 80 ABS. 3 GVD 50/2016 VORGESEHEN SIND, AN</w:t>
      </w:r>
      <w:r w:rsidRPr="00A917AF">
        <w:rPr>
          <w:b/>
          <w:bCs/>
          <w:sz w:val="18"/>
          <w:szCs w:val="18"/>
          <w:lang w:val="de-DE"/>
        </w:rPr>
        <w:t xml:space="preserve"> (es wird auf die ANAC - Mitteilung des Präsidenten vom 08.11.2017 verwiesen)</w:t>
      </w:r>
    </w:p>
    <w:bookmarkEnd w:id="41"/>
    <w:p w14:paraId="25706037" w14:textId="77777777" w:rsidR="00B861D1" w:rsidRPr="00B861D1" w:rsidRDefault="00B861D1" w:rsidP="00B861D1">
      <w:pPr>
        <w:pStyle w:val="sche3"/>
        <w:spacing w:line="360" w:lineRule="auto"/>
        <w:rPr>
          <w:strike/>
          <w:sz w:val="18"/>
          <w:szCs w:val="18"/>
          <w:lang w:val="de-DE"/>
        </w:rPr>
      </w:pPr>
    </w:p>
    <w:p w14:paraId="25706038" w14:textId="77777777" w:rsidR="00B861D1" w:rsidRPr="00743A8F" w:rsidRDefault="00B861D1" w:rsidP="00B861D1">
      <w:pPr>
        <w:pBdr>
          <w:top w:val="single" w:sz="4" w:space="6"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B861D1">
        <w:rPr>
          <w:sz w:val="18"/>
          <w:szCs w:val="18"/>
          <w:lang w:val="de-DE"/>
        </w:rPr>
        <w:t>1</w:t>
      </w:r>
      <w:r w:rsidRPr="00743A8F">
        <w:rPr>
          <w:sz w:val="18"/>
          <w:szCs w:val="18"/>
          <w:lang w:val="de-DE"/>
        </w:rPr>
        <w:t>. Vorname:</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r w:rsidRPr="00743A8F">
        <w:rPr>
          <w:sz w:val="18"/>
          <w:szCs w:val="18"/>
          <w:lang w:val="de-DE"/>
        </w:rPr>
        <w:t xml:space="preserve"> Nachname: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p>
    <w:p w14:paraId="25706039" w14:textId="77777777" w:rsidR="00B861D1" w:rsidRPr="00743A8F" w:rsidRDefault="00B861D1" w:rsidP="00B861D1">
      <w:pPr>
        <w:pBdr>
          <w:top w:val="single" w:sz="4" w:space="6"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743A8F">
        <w:rPr>
          <w:sz w:val="18"/>
          <w:szCs w:val="18"/>
          <w:lang w:val="de-DE"/>
        </w:rPr>
        <w:t xml:space="preserve">Funktion: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r w:rsidRPr="00743A8F">
        <w:rPr>
          <w:sz w:val="18"/>
          <w:szCs w:val="18"/>
          <w:lang w:val="de-DE"/>
        </w:rPr>
        <w:t xml:space="preserve"> </w:t>
      </w:r>
      <w:proofErr w:type="spellStart"/>
      <w:r w:rsidRPr="00743A8F">
        <w:rPr>
          <w:sz w:val="18"/>
          <w:szCs w:val="18"/>
          <w:lang w:val="de-DE"/>
        </w:rPr>
        <w:t>St.Nr</w:t>
      </w:r>
      <w:proofErr w:type="spellEnd"/>
      <w:r w:rsidRPr="00743A8F">
        <w:rPr>
          <w:sz w:val="18"/>
          <w:szCs w:val="18"/>
          <w:lang w:val="de-DE"/>
        </w:rPr>
        <w:t xml:space="preserve">.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p>
    <w:p w14:paraId="2570603A" w14:textId="77777777" w:rsidR="00B861D1" w:rsidRPr="00743A8F" w:rsidRDefault="00B861D1" w:rsidP="00B861D1">
      <w:pPr>
        <w:pBdr>
          <w:top w:val="single" w:sz="4" w:space="6"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743A8F">
        <w:rPr>
          <w:sz w:val="18"/>
          <w:szCs w:val="18"/>
          <w:lang w:val="de-DE"/>
        </w:rPr>
        <w:t xml:space="preserve">Geburtsdatum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r w:rsidRPr="00743A8F">
        <w:rPr>
          <w:sz w:val="18"/>
          <w:szCs w:val="18"/>
          <w:lang w:val="de-DE"/>
        </w:rPr>
        <w:t xml:space="preserve"> Geburtsort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p>
    <w:p w14:paraId="2570603B" w14:textId="77777777" w:rsidR="00B861D1" w:rsidRPr="00743A8F" w:rsidRDefault="00B861D1" w:rsidP="00B861D1">
      <w:pPr>
        <w:pBdr>
          <w:top w:val="single" w:sz="4" w:space="6"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743A8F">
        <w:rPr>
          <w:sz w:val="18"/>
          <w:szCs w:val="18"/>
          <w:lang w:val="de-DE"/>
        </w:rPr>
        <w:t>2. Vorname:</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r w:rsidRPr="00743A8F">
        <w:rPr>
          <w:sz w:val="18"/>
          <w:szCs w:val="18"/>
          <w:lang w:val="de-DE"/>
        </w:rPr>
        <w:t xml:space="preserve"> Nachname: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p>
    <w:p w14:paraId="2570603C" w14:textId="77777777" w:rsidR="00B861D1" w:rsidRPr="00743A8F" w:rsidRDefault="00B861D1" w:rsidP="00B861D1">
      <w:pPr>
        <w:pBdr>
          <w:top w:val="single" w:sz="4" w:space="6"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743A8F">
        <w:rPr>
          <w:sz w:val="18"/>
          <w:szCs w:val="18"/>
          <w:lang w:val="de-DE"/>
        </w:rPr>
        <w:t xml:space="preserve">Funktion: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r w:rsidRPr="00743A8F">
        <w:rPr>
          <w:sz w:val="18"/>
          <w:szCs w:val="18"/>
          <w:lang w:val="de-DE"/>
        </w:rPr>
        <w:t xml:space="preserve"> </w:t>
      </w:r>
      <w:proofErr w:type="spellStart"/>
      <w:r w:rsidRPr="00743A8F">
        <w:rPr>
          <w:sz w:val="18"/>
          <w:szCs w:val="18"/>
          <w:lang w:val="de-DE"/>
        </w:rPr>
        <w:t>St.Nr</w:t>
      </w:r>
      <w:proofErr w:type="spellEnd"/>
      <w:r w:rsidRPr="00743A8F">
        <w:rPr>
          <w:sz w:val="18"/>
          <w:szCs w:val="18"/>
          <w:lang w:val="de-DE"/>
        </w:rPr>
        <w:t xml:space="preserve">.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p>
    <w:p w14:paraId="2570603D" w14:textId="77777777" w:rsidR="00B861D1" w:rsidRPr="00743A8F" w:rsidRDefault="00B861D1" w:rsidP="00B861D1">
      <w:pPr>
        <w:pBdr>
          <w:top w:val="single" w:sz="4" w:space="6"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743A8F">
        <w:rPr>
          <w:sz w:val="18"/>
          <w:szCs w:val="18"/>
          <w:lang w:val="de-DE"/>
        </w:rPr>
        <w:t xml:space="preserve">Geburtsdatum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r w:rsidRPr="00743A8F">
        <w:rPr>
          <w:sz w:val="18"/>
          <w:szCs w:val="18"/>
          <w:lang w:val="de-DE"/>
        </w:rPr>
        <w:t xml:space="preserve"> Geburtsort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p>
    <w:p w14:paraId="2570603E" w14:textId="77777777" w:rsidR="00B861D1" w:rsidRPr="00B861D1" w:rsidRDefault="00B861D1" w:rsidP="00B861D1">
      <w:pPr>
        <w:pBdr>
          <w:top w:val="single" w:sz="4" w:space="6"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743A8F">
        <w:rPr>
          <w:sz w:val="18"/>
          <w:szCs w:val="18"/>
          <w:lang w:val="de-DE"/>
        </w:rPr>
        <w:t xml:space="preserve">3. </w:t>
      </w:r>
      <w:r w:rsidRPr="00743A8F">
        <w:rPr>
          <w:sz w:val="18"/>
          <w:szCs w:val="18"/>
          <w:lang w:val="de-DE"/>
        </w:rPr>
        <w:fldChar w:fldCharType="begin">
          <w:ffData>
            <w:name w:val="Testo33"/>
            <w:enabled/>
            <w:calcOnExit w:val="0"/>
            <w:textInput/>
          </w:ffData>
        </w:fldChar>
      </w:r>
      <w:r w:rsidRPr="00743A8F">
        <w:rPr>
          <w:sz w:val="18"/>
          <w:szCs w:val="18"/>
          <w:lang w:val="de-DE"/>
        </w:rPr>
        <w:instrText xml:space="preserve"> FORMTEXT </w:instrText>
      </w:r>
      <w:r w:rsidRPr="00743A8F">
        <w:rPr>
          <w:sz w:val="18"/>
          <w:szCs w:val="18"/>
          <w:lang w:val="de-DE"/>
        </w:rPr>
      </w:r>
      <w:r w:rsidRPr="00743A8F">
        <w:rPr>
          <w:sz w:val="18"/>
          <w:szCs w:val="18"/>
          <w:lang w:val="de-DE"/>
        </w:rPr>
        <w:fldChar w:fldCharType="separate"/>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t> </w:t>
      </w:r>
      <w:r w:rsidRPr="00743A8F">
        <w:rPr>
          <w:sz w:val="18"/>
          <w:szCs w:val="18"/>
          <w:lang w:val="de-DE"/>
        </w:rPr>
        <w:fldChar w:fldCharType="end"/>
      </w:r>
    </w:p>
    <w:p w14:paraId="2570603F" w14:textId="77777777" w:rsidR="004603FE" w:rsidRPr="000E5CD8" w:rsidRDefault="004603FE" w:rsidP="00E02C0D">
      <w:pPr>
        <w:autoSpaceDE w:val="0"/>
        <w:spacing w:line="360" w:lineRule="auto"/>
        <w:ind w:left="426"/>
        <w:jc w:val="both"/>
        <w:rPr>
          <w:rFonts w:eastAsia="Arial Unicode MS"/>
          <w:sz w:val="18"/>
          <w:szCs w:val="18"/>
          <w:lang w:val="de-DE"/>
        </w:rPr>
      </w:pPr>
    </w:p>
    <w:p w14:paraId="25706040" w14:textId="77777777" w:rsidR="00E02C0D" w:rsidRPr="000E5CD8" w:rsidRDefault="00E02C0D" w:rsidP="00E02C0D">
      <w:pPr>
        <w:autoSpaceDE w:val="0"/>
        <w:spacing w:line="360" w:lineRule="auto"/>
        <w:ind w:left="426"/>
        <w:jc w:val="both"/>
        <w:rPr>
          <w:sz w:val="18"/>
          <w:szCs w:val="18"/>
          <w:lang w:val="de-DE"/>
        </w:rPr>
      </w:pPr>
    </w:p>
    <w:p w14:paraId="25706041" w14:textId="77777777" w:rsidR="00E02C0D" w:rsidRPr="000E5CD8" w:rsidRDefault="00E02C0D" w:rsidP="00E02C0D">
      <w:pPr>
        <w:pStyle w:val="sche3"/>
        <w:tabs>
          <w:tab w:val="left" w:pos="850"/>
        </w:tabs>
        <w:spacing w:line="360" w:lineRule="auto"/>
        <w:ind w:left="425" w:hanging="425"/>
        <w:rPr>
          <w:sz w:val="18"/>
          <w:szCs w:val="18"/>
          <w:lang w:val="de-DE"/>
        </w:rPr>
      </w:pPr>
      <w:r w:rsidRPr="000E5CD8">
        <w:rPr>
          <w:sz w:val="18"/>
          <w:szCs w:val="18"/>
          <w:lang w:val="it-IT"/>
        </w:rPr>
        <w:fldChar w:fldCharType="begin">
          <w:ffData>
            <w:name w:val="Controllo60"/>
            <w:enabled/>
            <w:calcOnExit w:val="0"/>
            <w:checkBox>
              <w:sizeAuto/>
              <w:default w:val="0"/>
              <w:checked w:val="0"/>
            </w:checkBox>
          </w:ffData>
        </w:fldChar>
      </w:r>
      <w:r w:rsidRPr="000E5CD8">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E5CD8">
        <w:rPr>
          <w:sz w:val="18"/>
          <w:szCs w:val="18"/>
          <w:lang w:val="it-IT"/>
        </w:rPr>
        <w:fldChar w:fldCharType="end"/>
      </w:r>
      <w:r w:rsidRPr="000E5CD8">
        <w:rPr>
          <w:sz w:val="18"/>
          <w:szCs w:val="18"/>
          <w:lang w:val="de-DE"/>
        </w:rPr>
        <w:tab/>
      </w:r>
      <w:r w:rsidRPr="000E5CD8">
        <w:rPr>
          <w:lang w:val="de-DE" w:eastAsia="de-DE"/>
        </w:rPr>
        <w:t xml:space="preserve">und erklärt, </w:t>
      </w:r>
      <w:r w:rsidRPr="000E5CD8">
        <w:rPr>
          <w:sz w:val="18"/>
          <w:lang w:val="de-DE" w:eastAsia="de-DE"/>
        </w:rPr>
        <w:t>dass</w:t>
      </w:r>
      <w:r w:rsidRPr="000E5CD8">
        <w:rPr>
          <w:b/>
          <w:sz w:val="18"/>
          <w:lang w:val="de-DE" w:eastAsia="de-DE"/>
        </w:rPr>
        <w:t xml:space="preserve"> </w:t>
      </w:r>
      <w:r w:rsidRPr="000E5CD8">
        <w:rPr>
          <w:b/>
          <w:sz w:val="18"/>
          <w:szCs w:val="18"/>
          <w:lang w:val="de-DE"/>
        </w:rPr>
        <w:t>das erklärende Unternehmen</w:t>
      </w:r>
      <w:r w:rsidRPr="000E5CD8">
        <w:rPr>
          <w:sz w:val="18"/>
          <w:lang w:val="de-DE" w:eastAsia="de-DE"/>
        </w:rPr>
        <w:t xml:space="preserve"> die folgenden Vor-/Fürsorge- und Versicherungspositionen hält bei</w:t>
      </w:r>
      <w:r w:rsidRPr="000E5CD8">
        <w:rPr>
          <w:sz w:val="18"/>
          <w:szCs w:val="18"/>
          <w:lang w:val="de-DE"/>
        </w:rPr>
        <w:t>:</w:t>
      </w:r>
    </w:p>
    <w:p w14:paraId="25706042" w14:textId="77777777" w:rsidR="00E02C0D" w:rsidRPr="000E5CD8" w:rsidRDefault="00E02C0D" w:rsidP="00E02C0D">
      <w:pPr>
        <w:pStyle w:val="sche3"/>
        <w:tabs>
          <w:tab w:val="left" w:pos="850"/>
        </w:tabs>
        <w:spacing w:line="360" w:lineRule="auto"/>
        <w:ind w:left="425" w:hanging="425"/>
        <w:rPr>
          <w:sz w:val="18"/>
          <w:szCs w:val="18"/>
          <w:lang w:val="de-DE"/>
        </w:rPr>
      </w:pPr>
    </w:p>
    <w:p w14:paraId="25706043" w14:textId="77777777" w:rsidR="00E02C0D" w:rsidRPr="000E5CD8" w:rsidRDefault="00E02C0D" w:rsidP="00E02C0D">
      <w:pPr>
        <w:pStyle w:val="sche3"/>
        <w:autoSpaceDE/>
        <w:spacing w:line="360" w:lineRule="auto"/>
        <w:ind w:left="425"/>
        <w:rPr>
          <w:sz w:val="18"/>
          <w:szCs w:val="18"/>
          <w:lang w:val="de-DE"/>
        </w:rPr>
      </w:pPr>
      <w:r w:rsidRPr="000E5CD8">
        <w:rPr>
          <w:lang w:val="de-DE"/>
        </w:rPr>
        <w:t xml:space="preserve">NISF-Sitz in </w:t>
      </w:r>
      <w:r w:rsidRPr="000E5CD8">
        <w:rPr>
          <w:sz w:val="18"/>
          <w:szCs w:val="18"/>
          <w:lang w:val="it-IT"/>
        </w:rPr>
        <w:fldChar w:fldCharType="begin">
          <w:ffData>
            <w:name w:val="Testo85"/>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sz w:val="18"/>
          <w:szCs w:val="18"/>
        </w:rPr>
        <w:fldChar w:fldCharType="end"/>
      </w:r>
      <w:proofErr w:type="gramStart"/>
      <w:r w:rsidRPr="000E5CD8">
        <w:rPr>
          <w:sz w:val="18"/>
          <w:szCs w:val="18"/>
          <w:lang w:val="de-DE"/>
        </w:rPr>
        <w:t>);  Anschrift</w:t>
      </w:r>
      <w:proofErr w:type="gramEnd"/>
      <w:r w:rsidRPr="000E5CD8">
        <w:rPr>
          <w:sz w:val="18"/>
          <w:szCs w:val="18"/>
          <w:lang w:val="de-DE"/>
        </w:rPr>
        <w:t xml:space="preserve">, usw.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sz w:val="18"/>
          <w:szCs w:val="18"/>
        </w:rPr>
        <w:fldChar w:fldCharType="end"/>
      </w:r>
      <w:r w:rsidRPr="000E5CD8">
        <w:rPr>
          <w:sz w:val="18"/>
          <w:szCs w:val="18"/>
          <w:lang w:val="de-DE"/>
        </w:rPr>
        <w:t>;</w:t>
      </w:r>
    </w:p>
    <w:p w14:paraId="25706044" w14:textId="77777777" w:rsidR="00E02C0D" w:rsidRPr="000E5CD8" w:rsidRDefault="00E02C0D" w:rsidP="00E02C0D">
      <w:pPr>
        <w:pStyle w:val="sche3"/>
        <w:autoSpaceDE/>
        <w:spacing w:line="360" w:lineRule="auto"/>
        <w:ind w:left="425"/>
        <w:rPr>
          <w:sz w:val="18"/>
          <w:szCs w:val="18"/>
          <w:lang w:val="de-DE"/>
        </w:rPr>
      </w:pPr>
      <w:r w:rsidRPr="000E5CD8">
        <w:rPr>
          <w:sz w:val="18"/>
          <w:szCs w:val="18"/>
          <w:lang w:val="de-DE"/>
        </w:rPr>
        <w:lastRenderedPageBreak/>
        <w:t xml:space="preserve">Position Nr. </w:t>
      </w:r>
      <w:r w:rsidRPr="000E5CD8">
        <w:rPr>
          <w:sz w:val="18"/>
          <w:szCs w:val="18"/>
          <w:lang w:val="it-IT"/>
        </w:rPr>
        <w:fldChar w:fldCharType="begin">
          <w:ffData>
            <w:name w:val="Testo37"/>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Telefonnummer </w:t>
      </w:r>
      <w:r w:rsidRPr="000E5CD8">
        <w:rPr>
          <w:sz w:val="18"/>
          <w:szCs w:val="18"/>
          <w:lang w:val="it-IT"/>
        </w:rPr>
        <w:fldChar w:fldCharType="begin">
          <w:ffData>
            <w:name w:val="Testo3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Faxnummer </w:t>
      </w:r>
      <w:r w:rsidRPr="000E5CD8">
        <w:rPr>
          <w:sz w:val="18"/>
          <w:szCs w:val="18"/>
          <w:lang w:val="it-IT"/>
        </w:rPr>
        <w:fldChar w:fldCharType="begin">
          <w:ffData>
            <w:name w:val="Testo3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w:t>
      </w:r>
    </w:p>
    <w:p w14:paraId="25706045" w14:textId="77777777" w:rsidR="00E02C0D" w:rsidRPr="000E5CD8" w:rsidRDefault="00E02C0D" w:rsidP="00E02C0D">
      <w:pPr>
        <w:pStyle w:val="sche3"/>
        <w:autoSpaceDE/>
        <w:spacing w:line="360" w:lineRule="auto"/>
        <w:ind w:left="425"/>
        <w:rPr>
          <w:sz w:val="18"/>
          <w:szCs w:val="18"/>
          <w:lang w:val="de-DE"/>
        </w:rPr>
      </w:pPr>
    </w:p>
    <w:p w14:paraId="25706046" w14:textId="77777777" w:rsidR="00E02C0D" w:rsidRPr="000E5CD8" w:rsidRDefault="00E02C0D" w:rsidP="00E02C0D">
      <w:pPr>
        <w:pStyle w:val="sche3"/>
        <w:autoSpaceDE/>
        <w:spacing w:line="360" w:lineRule="auto"/>
        <w:ind w:left="425"/>
        <w:rPr>
          <w:sz w:val="18"/>
          <w:szCs w:val="18"/>
          <w:lang w:val="de-DE"/>
        </w:rPr>
      </w:pPr>
      <w:r w:rsidRPr="000E5CD8">
        <w:rPr>
          <w:lang w:val="de-DE"/>
        </w:rPr>
        <w:t xml:space="preserve">INAIL-Sitz in </w:t>
      </w:r>
      <w:r w:rsidRPr="000E5CD8">
        <w:rPr>
          <w:sz w:val="18"/>
          <w:szCs w:val="18"/>
          <w:lang w:val="it-IT"/>
        </w:rPr>
        <w:fldChar w:fldCharType="begin">
          <w:ffData>
            <w:name w:val="Testo40"/>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w:t>
      </w:r>
      <w:r w:rsidRPr="000E5CD8">
        <w:rPr>
          <w:sz w:val="18"/>
          <w:szCs w:val="18"/>
          <w:lang w:val="it-IT"/>
        </w:rPr>
        <w:fldChar w:fldCharType="begin">
          <w:ffData>
            <w:name w:val="Testo41"/>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Anschrift, usw.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sz w:val="18"/>
          <w:szCs w:val="18"/>
        </w:rPr>
        <w:fldChar w:fldCharType="end"/>
      </w:r>
      <w:r w:rsidRPr="000E5CD8">
        <w:rPr>
          <w:sz w:val="18"/>
          <w:szCs w:val="18"/>
          <w:lang w:val="de-DE"/>
        </w:rPr>
        <w:t>;</w:t>
      </w:r>
    </w:p>
    <w:p w14:paraId="25706047" w14:textId="77777777" w:rsidR="00E02C0D" w:rsidRPr="000E5CD8" w:rsidRDefault="00E02C0D" w:rsidP="00E02C0D">
      <w:pPr>
        <w:pStyle w:val="sche3"/>
        <w:autoSpaceDE/>
        <w:spacing w:line="360" w:lineRule="auto"/>
        <w:ind w:left="425"/>
        <w:rPr>
          <w:sz w:val="18"/>
          <w:szCs w:val="18"/>
          <w:lang w:val="de-DE"/>
        </w:rPr>
      </w:pPr>
      <w:r w:rsidRPr="000E5CD8">
        <w:rPr>
          <w:sz w:val="18"/>
          <w:szCs w:val="18"/>
          <w:lang w:val="de-DE"/>
        </w:rPr>
        <w:t xml:space="preserve">Position Nr. </w:t>
      </w:r>
      <w:r w:rsidRPr="000E5CD8">
        <w:rPr>
          <w:sz w:val="18"/>
          <w:szCs w:val="18"/>
          <w:lang w:val="it-IT"/>
        </w:rPr>
        <w:fldChar w:fldCharType="begin">
          <w:ffData>
            <w:name w:val="Testo37"/>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sz w:val="18"/>
          <w:szCs w:val="18"/>
          <w:lang w:val="it-IT"/>
        </w:rPr>
        <w:fldChar w:fldCharType="end"/>
      </w:r>
      <w:r w:rsidRPr="000E5CD8">
        <w:rPr>
          <w:sz w:val="18"/>
          <w:szCs w:val="18"/>
          <w:lang w:val="de-DE"/>
        </w:rPr>
        <w:t xml:space="preserve">; Telefonnummer </w:t>
      </w:r>
      <w:r w:rsidRPr="000E5CD8">
        <w:rPr>
          <w:sz w:val="18"/>
          <w:szCs w:val="18"/>
          <w:lang w:val="it-IT"/>
        </w:rPr>
        <w:fldChar w:fldCharType="begin">
          <w:ffData>
            <w:name w:val="Testo3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sz w:val="18"/>
          <w:szCs w:val="18"/>
          <w:lang w:val="it-IT"/>
        </w:rPr>
        <w:fldChar w:fldCharType="end"/>
      </w:r>
      <w:r w:rsidRPr="000E5CD8">
        <w:rPr>
          <w:sz w:val="18"/>
          <w:szCs w:val="18"/>
          <w:lang w:val="de-DE"/>
        </w:rPr>
        <w:t xml:space="preserve">; Faxnummer </w:t>
      </w:r>
      <w:r w:rsidRPr="000E5CD8">
        <w:rPr>
          <w:sz w:val="18"/>
          <w:szCs w:val="18"/>
          <w:lang w:val="it-IT"/>
        </w:rPr>
        <w:fldChar w:fldCharType="begin">
          <w:ffData>
            <w:name w:val="Testo3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rFonts w:ascii="MS Mincho" w:eastAsia="MS Mincho" w:hAnsi="MS Mincho" w:cs="MS Mincho" w:hint="eastAsia"/>
          <w:noProof/>
          <w:sz w:val="18"/>
          <w:szCs w:val="18"/>
          <w:lang w:val="it-IT"/>
        </w:rPr>
        <w:t> </w:t>
      </w:r>
      <w:r w:rsidRPr="000E5CD8">
        <w:rPr>
          <w:sz w:val="18"/>
          <w:szCs w:val="18"/>
          <w:lang w:val="it-IT"/>
        </w:rPr>
        <w:fldChar w:fldCharType="end"/>
      </w:r>
      <w:r w:rsidRPr="000E5CD8">
        <w:rPr>
          <w:sz w:val="18"/>
          <w:szCs w:val="18"/>
          <w:lang w:val="de-DE"/>
        </w:rPr>
        <w:t>;</w:t>
      </w:r>
    </w:p>
    <w:p w14:paraId="25706048" w14:textId="77777777" w:rsidR="00E02C0D" w:rsidRPr="000E5CD8" w:rsidRDefault="00E02C0D" w:rsidP="00E02C0D">
      <w:pPr>
        <w:pStyle w:val="sche3"/>
        <w:autoSpaceDE/>
        <w:spacing w:line="360" w:lineRule="auto"/>
        <w:ind w:left="425"/>
        <w:rPr>
          <w:sz w:val="18"/>
          <w:szCs w:val="18"/>
          <w:lang w:val="de-DE"/>
        </w:rPr>
      </w:pPr>
    </w:p>
    <w:p w14:paraId="25706049" w14:textId="77777777" w:rsidR="00E02C0D" w:rsidRPr="000E5CD8" w:rsidRDefault="00E02C0D" w:rsidP="00E02C0D">
      <w:pPr>
        <w:pStyle w:val="sche3"/>
        <w:autoSpaceDE/>
        <w:spacing w:line="360" w:lineRule="auto"/>
        <w:ind w:left="425"/>
        <w:rPr>
          <w:sz w:val="18"/>
          <w:szCs w:val="18"/>
          <w:lang w:val="de-DE"/>
        </w:rPr>
      </w:pPr>
      <w:r w:rsidRPr="000E5CD8">
        <w:rPr>
          <w:lang w:val="de-DE"/>
        </w:rPr>
        <w:t>(evtl.) Bauarbeiterkasse in</w:t>
      </w:r>
      <w:r w:rsidRPr="000E5CD8">
        <w:rPr>
          <w:sz w:val="18"/>
          <w:szCs w:val="18"/>
          <w:lang w:val="de-DE"/>
        </w:rPr>
        <w:t xml:space="preserve"> </w:t>
      </w:r>
      <w:r w:rsidRPr="000E5CD8">
        <w:rPr>
          <w:sz w:val="18"/>
          <w:szCs w:val="18"/>
          <w:lang w:val="it-IT"/>
        </w:rPr>
        <w:fldChar w:fldCharType="begin">
          <w:ffData>
            <w:name w:val="Testo85"/>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sz w:val="18"/>
          <w:szCs w:val="18"/>
        </w:rPr>
        <w:fldChar w:fldCharType="end"/>
      </w:r>
      <w:proofErr w:type="gramStart"/>
      <w:r w:rsidRPr="000E5CD8">
        <w:rPr>
          <w:sz w:val="18"/>
          <w:szCs w:val="18"/>
          <w:lang w:val="de-DE"/>
        </w:rPr>
        <w:t>);  Anschrift</w:t>
      </w:r>
      <w:proofErr w:type="gramEnd"/>
      <w:r w:rsidRPr="000E5CD8">
        <w:rPr>
          <w:sz w:val="18"/>
          <w:szCs w:val="18"/>
          <w:lang w:val="de-DE"/>
        </w:rPr>
        <w:t xml:space="preserve">, usw.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sz w:val="18"/>
          <w:szCs w:val="18"/>
        </w:rPr>
        <w:fldChar w:fldCharType="end"/>
      </w:r>
      <w:r w:rsidRPr="000E5CD8">
        <w:rPr>
          <w:sz w:val="18"/>
          <w:szCs w:val="18"/>
          <w:lang w:val="de-DE"/>
        </w:rPr>
        <w:t>;</w:t>
      </w:r>
    </w:p>
    <w:p w14:paraId="2570604A" w14:textId="77777777" w:rsidR="00E02C0D" w:rsidRPr="000E5CD8" w:rsidRDefault="00E02C0D" w:rsidP="00E02C0D">
      <w:pPr>
        <w:pStyle w:val="sche3"/>
        <w:autoSpaceDE/>
        <w:spacing w:line="360" w:lineRule="auto"/>
        <w:ind w:left="425"/>
        <w:rPr>
          <w:sz w:val="18"/>
          <w:szCs w:val="18"/>
          <w:lang w:val="de-DE"/>
        </w:rPr>
      </w:pPr>
      <w:r w:rsidRPr="000E5CD8">
        <w:rPr>
          <w:sz w:val="18"/>
          <w:szCs w:val="18"/>
          <w:lang w:val="de-DE"/>
        </w:rPr>
        <w:t xml:space="preserve">Position Nr. </w:t>
      </w:r>
      <w:r w:rsidRPr="000E5CD8">
        <w:rPr>
          <w:sz w:val="18"/>
          <w:szCs w:val="18"/>
          <w:lang w:val="it-IT"/>
        </w:rPr>
        <w:fldChar w:fldCharType="begin">
          <w:ffData>
            <w:name w:val="Testo37"/>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Telefonnummer </w:t>
      </w:r>
      <w:r w:rsidRPr="000E5CD8">
        <w:rPr>
          <w:sz w:val="18"/>
          <w:szCs w:val="18"/>
          <w:lang w:val="it-IT"/>
        </w:rPr>
        <w:fldChar w:fldCharType="begin">
          <w:ffData>
            <w:name w:val="Testo3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Faxnummer </w:t>
      </w:r>
      <w:r w:rsidRPr="000E5CD8">
        <w:rPr>
          <w:sz w:val="18"/>
          <w:szCs w:val="18"/>
          <w:lang w:val="it-IT"/>
        </w:rPr>
        <w:fldChar w:fldCharType="begin">
          <w:ffData>
            <w:name w:val="Testo3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w:t>
      </w:r>
    </w:p>
    <w:p w14:paraId="2570604B" w14:textId="77777777" w:rsidR="00E02C0D" w:rsidRPr="000E5CD8" w:rsidRDefault="00E02C0D" w:rsidP="00E02C0D">
      <w:pPr>
        <w:pStyle w:val="sche3"/>
        <w:autoSpaceDE/>
        <w:spacing w:line="360" w:lineRule="auto"/>
        <w:ind w:left="425"/>
        <w:rPr>
          <w:sz w:val="18"/>
          <w:szCs w:val="18"/>
          <w:lang w:val="de-DE"/>
        </w:rPr>
      </w:pPr>
    </w:p>
    <w:p w14:paraId="2570604C" w14:textId="77777777" w:rsidR="00E02C0D" w:rsidRPr="000E5CD8" w:rsidRDefault="00E02C0D" w:rsidP="00E02C0D">
      <w:pPr>
        <w:pStyle w:val="sche3"/>
        <w:autoSpaceDE/>
        <w:spacing w:line="360" w:lineRule="auto"/>
        <w:ind w:left="425"/>
        <w:rPr>
          <w:sz w:val="18"/>
          <w:szCs w:val="18"/>
          <w:lang w:val="de-DE"/>
        </w:rPr>
      </w:pPr>
      <w:r w:rsidRPr="000E5CD8">
        <w:rPr>
          <w:lang w:val="de-DE"/>
        </w:rPr>
        <w:t>GAKV</w:t>
      </w:r>
      <w:r w:rsidRPr="000E5CD8">
        <w:rPr>
          <w:sz w:val="18"/>
          <w:szCs w:val="18"/>
          <w:lang w:val="de-DE"/>
        </w:rPr>
        <w:t xml:space="preserve">: </w:t>
      </w:r>
      <w:r w:rsidRPr="000E5CD8">
        <w:rPr>
          <w:sz w:val="18"/>
          <w:szCs w:val="18"/>
          <w:lang w:val="it-IT"/>
        </w:rPr>
        <w:fldChar w:fldCharType="begin">
          <w:ffData>
            <w:name w:val="Testo42"/>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w:t>
      </w:r>
      <w:r w:rsidRPr="000E5CD8">
        <w:rPr>
          <w:sz w:val="18"/>
          <w:szCs w:val="18"/>
          <w:lang w:val="de-DE"/>
        </w:rPr>
        <w:tab/>
      </w:r>
      <w:r w:rsidRPr="000E5CD8">
        <w:rPr>
          <w:sz w:val="18"/>
          <w:szCs w:val="18"/>
          <w:lang w:val="de-DE"/>
        </w:rPr>
        <w:tab/>
      </w:r>
      <w:r w:rsidRPr="000E5CD8">
        <w:rPr>
          <w:sz w:val="18"/>
          <w:szCs w:val="18"/>
          <w:lang w:val="de-DE"/>
        </w:rPr>
        <w:tab/>
      </w:r>
      <w:r w:rsidRPr="000E5CD8">
        <w:rPr>
          <w:sz w:val="18"/>
          <w:szCs w:val="18"/>
          <w:lang w:val="de-DE"/>
        </w:rPr>
        <w:tab/>
      </w:r>
      <w:r w:rsidRPr="000E5CD8">
        <w:rPr>
          <w:lang w:val="de-DE"/>
        </w:rPr>
        <w:t>Zahl der Beschäftigten</w:t>
      </w:r>
      <w:r w:rsidRPr="000E5CD8">
        <w:rPr>
          <w:sz w:val="18"/>
          <w:szCs w:val="18"/>
          <w:lang w:val="de-DE"/>
        </w:rPr>
        <w:t xml:space="preserve">: </w:t>
      </w:r>
      <w:r w:rsidRPr="000E5CD8">
        <w:rPr>
          <w:sz w:val="18"/>
          <w:szCs w:val="18"/>
          <w:lang w:val="it-IT"/>
        </w:rPr>
        <w:fldChar w:fldCharType="begin">
          <w:ffData>
            <w:name w:val="Testo43"/>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w:t>
      </w:r>
    </w:p>
    <w:p w14:paraId="2570604D" w14:textId="77777777" w:rsidR="00E02C0D" w:rsidRPr="000E5CD8" w:rsidRDefault="00E02C0D" w:rsidP="00E02C0D">
      <w:pPr>
        <w:pStyle w:val="sche3"/>
        <w:autoSpaceDE/>
        <w:spacing w:line="360" w:lineRule="auto"/>
        <w:ind w:left="425"/>
        <w:rPr>
          <w:sz w:val="18"/>
          <w:szCs w:val="18"/>
          <w:lang w:val="de-DE"/>
        </w:rPr>
      </w:pPr>
    </w:p>
    <w:p w14:paraId="2570604E" w14:textId="77777777" w:rsidR="00E02C0D" w:rsidRPr="000E5CD8" w:rsidRDefault="00E02C0D" w:rsidP="00E02C0D">
      <w:pPr>
        <w:pStyle w:val="sche3"/>
        <w:autoSpaceDE/>
        <w:spacing w:line="360" w:lineRule="auto"/>
        <w:ind w:left="425"/>
        <w:rPr>
          <w:sz w:val="18"/>
          <w:szCs w:val="18"/>
          <w:lang w:val="de-DE"/>
        </w:rPr>
      </w:pPr>
      <w:r w:rsidRPr="000E5CD8">
        <w:rPr>
          <w:sz w:val="18"/>
          <w:szCs w:val="18"/>
          <w:lang w:val="de-DE"/>
        </w:rPr>
        <w:t xml:space="preserve">Betriebssitz: </w:t>
      </w:r>
      <w:r w:rsidRPr="000E5CD8">
        <w:rPr>
          <w:sz w:val="18"/>
          <w:szCs w:val="18"/>
          <w:lang w:val="it-IT"/>
        </w:rPr>
        <w:fldChar w:fldCharType="begin">
          <w:ffData>
            <w:name w:val="Testo44"/>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w:t>
      </w:r>
    </w:p>
    <w:p w14:paraId="2570604F" w14:textId="77777777" w:rsidR="00E02C0D" w:rsidRPr="000E5CD8" w:rsidRDefault="00E02C0D" w:rsidP="00B519B3">
      <w:pPr>
        <w:pStyle w:val="sche3"/>
        <w:tabs>
          <w:tab w:val="left" w:pos="855"/>
        </w:tabs>
        <w:autoSpaceDE/>
        <w:spacing w:line="360" w:lineRule="auto"/>
        <w:ind w:left="425"/>
        <w:rPr>
          <w:sz w:val="18"/>
          <w:szCs w:val="18"/>
          <w:lang w:val="de-DE"/>
        </w:rPr>
      </w:pPr>
    </w:p>
    <w:p w14:paraId="25706050" w14:textId="77777777" w:rsidR="00B519B3" w:rsidRPr="000E5CD8" w:rsidRDefault="00B519B3" w:rsidP="00B519B3">
      <w:pPr>
        <w:spacing w:line="360" w:lineRule="auto"/>
        <w:jc w:val="both"/>
        <w:rPr>
          <w:sz w:val="18"/>
          <w:szCs w:val="18"/>
          <w:lang w:val="de-DE"/>
        </w:rPr>
      </w:pPr>
      <w:r w:rsidRPr="000E5CD8">
        <w:rPr>
          <w:sz w:val="18"/>
          <w:szCs w:val="18"/>
          <w:lang w:val="de-DE"/>
        </w:rPr>
        <w:t xml:space="preserve">zwecks Überprüfung der regulären Beitragslage müssen </w:t>
      </w:r>
      <w:r w:rsidR="0009564E" w:rsidRPr="0009564E">
        <w:rPr>
          <w:sz w:val="18"/>
          <w:szCs w:val="18"/>
          <w:lang w:val="de-DE"/>
        </w:rPr>
        <w:t xml:space="preserve">die </w:t>
      </w:r>
      <w:r w:rsidR="0009564E" w:rsidRPr="0009564E">
        <w:rPr>
          <w:lang w:val="de-DE" w:eastAsia="de-DE"/>
        </w:rPr>
        <w:t>arbeitenden Gesellschafter</w:t>
      </w:r>
      <w:r w:rsidRPr="000E5CD8">
        <w:rPr>
          <w:sz w:val="18"/>
          <w:szCs w:val="18"/>
          <w:lang w:val="de-DE"/>
        </w:rPr>
        <w:t xml:space="preserve">, welche im Unternehmen tätig sind und die Beiträge eigenständig entrichten, sowie auch die Daten betreffend die jeweilige Berufskasse oder des </w:t>
      </w:r>
      <w:proofErr w:type="spellStart"/>
      <w:r w:rsidRPr="000E5CD8">
        <w:rPr>
          <w:sz w:val="18"/>
          <w:szCs w:val="18"/>
          <w:lang w:val="de-DE"/>
        </w:rPr>
        <w:t>jeweilgen</w:t>
      </w:r>
      <w:proofErr w:type="spellEnd"/>
      <w:r w:rsidRPr="000E5CD8">
        <w:rPr>
          <w:sz w:val="18"/>
          <w:szCs w:val="18"/>
          <w:lang w:val="de-DE"/>
        </w:rPr>
        <w:t xml:space="preserve"> </w:t>
      </w:r>
      <w:proofErr w:type="gramStart"/>
      <w:r w:rsidRPr="000E5CD8">
        <w:rPr>
          <w:sz w:val="18"/>
          <w:szCs w:val="18"/>
          <w:lang w:val="de-DE"/>
        </w:rPr>
        <w:t>Fürsorgeinstituts  angegeben</w:t>
      </w:r>
      <w:proofErr w:type="gramEnd"/>
      <w:r w:rsidRPr="000E5CD8">
        <w:rPr>
          <w:sz w:val="18"/>
          <w:szCs w:val="18"/>
          <w:lang w:val="de-DE"/>
        </w:rPr>
        <w:t xml:space="preserve"> werden:</w:t>
      </w:r>
    </w:p>
    <w:p w14:paraId="25706051" w14:textId="77777777" w:rsidR="00B519B3" w:rsidRPr="000E5CD8" w:rsidRDefault="00B519B3" w:rsidP="00B519B3">
      <w:pPr>
        <w:spacing w:line="360" w:lineRule="auto"/>
        <w:ind w:left="426" w:hanging="426"/>
        <w:rPr>
          <w:sz w:val="18"/>
          <w:szCs w:val="18"/>
          <w:lang w:val="de-DE"/>
        </w:rPr>
      </w:pPr>
    </w:p>
    <w:p w14:paraId="25706052" w14:textId="77777777" w:rsidR="00B519B3" w:rsidRPr="000E5CD8" w:rsidRDefault="00B519B3" w:rsidP="00B519B3">
      <w:pPr>
        <w:spacing w:line="360" w:lineRule="auto"/>
        <w:ind w:hanging="1"/>
        <w:rPr>
          <w:sz w:val="18"/>
          <w:szCs w:val="18"/>
          <w:lang w:val="de-DE" w:eastAsia="de-DE"/>
        </w:rPr>
      </w:pPr>
      <w:r w:rsidRPr="000E5CD8">
        <w:rPr>
          <w:sz w:val="18"/>
          <w:szCs w:val="18"/>
          <w:lang w:val="de-DE" w:eastAsia="de-DE"/>
        </w:rPr>
        <w:t xml:space="preserve">Vorname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de-DE" w:eastAsia="de-DE"/>
        </w:rPr>
        <w:t xml:space="preserve">, Nachname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de-DE" w:eastAsia="de-DE"/>
        </w:rPr>
        <w:t xml:space="preserve">, Steuernummer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de-DE" w:eastAsia="de-DE"/>
        </w:rPr>
        <w:t>;</w:t>
      </w:r>
    </w:p>
    <w:p w14:paraId="25706053" w14:textId="77777777" w:rsidR="00B519B3" w:rsidRPr="000E5CD8" w:rsidRDefault="00B519B3" w:rsidP="00B519B3">
      <w:pPr>
        <w:spacing w:line="360" w:lineRule="auto"/>
        <w:rPr>
          <w:sz w:val="18"/>
          <w:szCs w:val="18"/>
          <w:lang w:val="de-DE" w:eastAsia="de-DE"/>
        </w:rPr>
      </w:pPr>
    </w:p>
    <w:p w14:paraId="25706054" w14:textId="77777777" w:rsidR="00B519B3" w:rsidRPr="000E5CD8" w:rsidRDefault="00B519B3" w:rsidP="00B519B3">
      <w:pPr>
        <w:pStyle w:val="sche3"/>
        <w:autoSpaceDE/>
        <w:spacing w:line="360" w:lineRule="auto"/>
        <w:jc w:val="left"/>
        <w:rPr>
          <w:sz w:val="18"/>
          <w:szCs w:val="18"/>
          <w:lang w:val="de-DE"/>
        </w:rPr>
      </w:pPr>
      <w:r w:rsidRPr="000E5CD8">
        <w:rPr>
          <w:sz w:val="18"/>
          <w:szCs w:val="18"/>
          <w:lang w:val="de-DE"/>
        </w:rPr>
        <w:t xml:space="preserve">NISF-Sitz, Sonderverwaltung, in </w:t>
      </w:r>
      <w:r w:rsidRPr="000E5CD8">
        <w:rPr>
          <w:sz w:val="18"/>
          <w:szCs w:val="18"/>
          <w:lang w:val="it-IT"/>
        </w:rPr>
        <w:fldChar w:fldCharType="begin">
          <w:ffData>
            <w:name w:val="Testo85"/>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sz w:val="18"/>
          <w:szCs w:val="18"/>
        </w:rPr>
        <w:fldChar w:fldCharType="end"/>
      </w:r>
      <w:proofErr w:type="gramStart"/>
      <w:r w:rsidRPr="000E5CD8">
        <w:rPr>
          <w:sz w:val="18"/>
          <w:szCs w:val="18"/>
          <w:lang w:val="de-DE"/>
        </w:rPr>
        <w:t>);  Anschrift</w:t>
      </w:r>
      <w:proofErr w:type="gramEnd"/>
      <w:r w:rsidRPr="000E5CD8">
        <w:rPr>
          <w:sz w:val="18"/>
          <w:szCs w:val="18"/>
          <w:lang w:val="de-DE"/>
        </w:rPr>
        <w:t xml:space="preserve">, usw.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rFonts w:ascii="MS Mincho" w:eastAsia="MS Mincho" w:hAnsi="MS Mincho" w:cs="MS Mincho" w:hint="eastAsia"/>
          <w:noProof/>
          <w:sz w:val="18"/>
          <w:szCs w:val="18"/>
        </w:rPr>
        <w:t> </w:t>
      </w:r>
      <w:r w:rsidRPr="000E5CD8">
        <w:rPr>
          <w:sz w:val="18"/>
          <w:szCs w:val="18"/>
        </w:rPr>
        <w:fldChar w:fldCharType="end"/>
      </w:r>
      <w:r w:rsidRPr="000E5CD8">
        <w:rPr>
          <w:sz w:val="18"/>
          <w:szCs w:val="18"/>
          <w:lang w:val="de-DE"/>
        </w:rPr>
        <w:t>;</w:t>
      </w:r>
    </w:p>
    <w:p w14:paraId="25706055" w14:textId="77777777" w:rsidR="00B519B3" w:rsidRPr="000E5CD8" w:rsidRDefault="00B519B3" w:rsidP="00B519B3">
      <w:pPr>
        <w:pStyle w:val="sche3"/>
        <w:autoSpaceDE/>
        <w:spacing w:line="360" w:lineRule="auto"/>
        <w:jc w:val="left"/>
        <w:rPr>
          <w:sz w:val="18"/>
          <w:szCs w:val="18"/>
          <w:lang w:val="de-DE"/>
        </w:rPr>
      </w:pPr>
      <w:r w:rsidRPr="000E5CD8">
        <w:rPr>
          <w:sz w:val="18"/>
          <w:szCs w:val="18"/>
          <w:lang w:val="de-DE"/>
        </w:rPr>
        <w:t xml:space="preserve">Position Nr. </w:t>
      </w:r>
      <w:r w:rsidRPr="000E5CD8">
        <w:rPr>
          <w:sz w:val="18"/>
          <w:szCs w:val="18"/>
          <w:lang w:val="it-IT"/>
        </w:rPr>
        <w:fldChar w:fldCharType="begin">
          <w:ffData>
            <w:name w:val="Testo37"/>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Telefonnummer </w:t>
      </w:r>
      <w:r w:rsidRPr="000E5CD8">
        <w:rPr>
          <w:sz w:val="18"/>
          <w:szCs w:val="18"/>
          <w:lang w:val="it-IT"/>
        </w:rPr>
        <w:fldChar w:fldCharType="begin">
          <w:ffData>
            <w:name w:val="Testo3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Faxnummer </w:t>
      </w:r>
      <w:r w:rsidRPr="000E5CD8">
        <w:rPr>
          <w:sz w:val="18"/>
          <w:szCs w:val="18"/>
          <w:lang w:val="it-IT"/>
        </w:rPr>
        <w:fldChar w:fldCharType="begin">
          <w:ffData>
            <w:name w:val="Testo3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PEC </w:t>
      </w:r>
      <w:r w:rsidRPr="000E5CD8">
        <w:rPr>
          <w:sz w:val="18"/>
          <w:szCs w:val="18"/>
          <w:lang w:val="it-IT"/>
        </w:rPr>
        <w:fldChar w:fldCharType="begin">
          <w:ffData>
            <w:name w:val="Testo3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w:t>
      </w:r>
    </w:p>
    <w:p w14:paraId="25706056" w14:textId="77777777" w:rsidR="00B519B3" w:rsidRPr="000E5CD8" w:rsidRDefault="00B519B3" w:rsidP="00B519B3">
      <w:pPr>
        <w:pStyle w:val="sche3"/>
        <w:autoSpaceDE/>
        <w:spacing w:line="360" w:lineRule="auto"/>
        <w:jc w:val="left"/>
        <w:rPr>
          <w:sz w:val="18"/>
          <w:szCs w:val="18"/>
          <w:lang w:val="de-DE"/>
        </w:rPr>
      </w:pPr>
    </w:p>
    <w:p w14:paraId="25706057" w14:textId="77777777" w:rsidR="00B519B3" w:rsidRPr="000E5CD8" w:rsidRDefault="00B519B3" w:rsidP="00B519B3">
      <w:pPr>
        <w:pStyle w:val="sche3"/>
        <w:autoSpaceDE/>
        <w:spacing w:line="360" w:lineRule="auto"/>
        <w:jc w:val="left"/>
        <w:rPr>
          <w:sz w:val="18"/>
          <w:szCs w:val="18"/>
          <w:lang w:val="de-DE"/>
        </w:rPr>
      </w:pPr>
      <w:r w:rsidRPr="000E5CD8">
        <w:rPr>
          <w:sz w:val="18"/>
          <w:szCs w:val="18"/>
          <w:lang w:val="de-DE"/>
        </w:rPr>
        <w:t xml:space="preserve">INAIL-Sitz in </w:t>
      </w:r>
      <w:r w:rsidRPr="000E5CD8">
        <w:rPr>
          <w:sz w:val="18"/>
          <w:szCs w:val="18"/>
          <w:lang w:val="it-IT"/>
        </w:rPr>
        <w:fldChar w:fldCharType="begin">
          <w:ffData>
            <w:name w:val="Testo40"/>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w:t>
      </w:r>
      <w:r w:rsidRPr="000E5CD8">
        <w:rPr>
          <w:sz w:val="18"/>
          <w:szCs w:val="18"/>
          <w:lang w:val="it-IT"/>
        </w:rPr>
        <w:fldChar w:fldCharType="begin">
          <w:ffData>
            <w:name w:val="Testo41"/>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 xml:space="preserve">); Anschrift, usw.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de-DE"/>
        </w:rPr>
        <w:t>;</w:t>
      </w:r>
    </w:p>
    <w:p w14:paraId="25706058" w14:textId="77777777" w:rsidR="00B519B3" w:rsidRPr="000E5CD8" w:rsidRDefault="00B519B3" w:rsidP="00B519B3">
      <w:pPr>
        <w:pStyle w:val="sche3"/>
        <w:autoSpaceDE/>
        <w:spacing w:line="360" w:lineRule="auto"/>
        <w:jc w:val="left"/>
        <w:rPr>
          <w:sz w:val="18"/>
          <w:szCs w:val="18"/>
          <w:lang w:val="de-DE"/>
        </w:rPr>
      </w:pPr>
      <w:r w:rsidRPr="000E5CD8">
        <w:rPr>
          <w:sz w:val="18"/>
          <w:szCs w:val="18"/>
          <w:lang w:val="de-DE"/>
        </w:rPr>
        <w:t xml:space="preserve">Position Nr. </w:t>
      </w:r>
      <w:r w:rsidRPr="000E5CD8">
        <w:rPr>
          <w:sz w:val="18"/>
          <w:szCs w:val="18"/>
          <w:lang w:val="it-IT"/>
        </w:rPr>
        <w:fldChar w:fldCharType="begin">
          <w:ffData>
            <w:name w:val="Testo37"/>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de-DE"/>
        </w:rPr>
        <w:t xml:space="preserve">; Telefonnummer </w:t>
      </w:r>
      <w:r w:rsidRPr="000E5CD8">
        <w:rPr>
          <w:sz w:val="18"/>
          <w:szCs w:val="18"/>
          <w:lang w:val="it-IT"/>
        </w:rPr>
        <w:fldChar w:fldCharType="begin">
          <w:ffData>
            <w:name w:val="Testo3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de-DE"/>
        </w:rPr>
        <w:t xml:space="preserve">; Faxnummer </w:t>
      </w:r>
      <w:r w:rsidRPr="000E5CD8">
        <w:rPr>
          <w:sz w:val="18"/>
          <w:szCs w:val="18"/>
          <w:lang w:val="it-IT"/>
        </w:rPr>
        <w:fldChar w:fldCharType="begin">
          <w:ffData>
            <w:name w:val="Testo3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rFonts w:eastAsia="MS Mincho"/>
          <w:noProof/>
          <w:sz w:val="18"/>
          <w:szCs w:val="18"/>
          <w:lang w:val="it-IT"/>
        </w:rPr>
        <w:t> </w:t>
      </w:r>
      <w:r w:rsidRPr="000E5CD8">
        <w:rPr>
          <w:sz w:val="18"/>
          <w:szCs w:val="18"/>
          <w:lang w:val="it-IT"/>
        </w:rPr>
        <w:fldChar w:fldCharType="end"/>
      </w:r>
      <w:r w:rsidRPr="000E5CD8">
        <w:rPr>
          <w:sz w:val="18"/>
          <w:szCs w:val="18"/>
          <w:lang w:val="de-DE"/>
        </w:rPr>
        <w:t xml:space="preserve">; PEC </w:t>
      </w:r>
      <w:r w:rsidRPr="000E5CD8">
        <w:rPr>
          <w:sz w:val="18"/>
          <w:szCs w:val="18"/>
          <w:lang w:val="it-IT"/>
        </w:rPr>
        <w:fldChar w:fldCharType="begin">
          <w:ffData>
            <w:name w:val="Testo3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noProof/>
          <w:sz w:val="18"/>
          <w:szCs w:val="18"/>
          <w:lang w:val="it-IT"/>
        </w:rPr>
        <w:t> </w:t>
      </w:r>
      <w:r w:rsidRPr="000E5CD8">
        <w:rPr>
          <w:sz w:val="18"/>
          <w:szCs w:val="18"/>
          <w:lang w:val="it-IT"/>
        </w:rPr>
        <w:fldChar w:fldCharType="end"/>
      </w:r>
      <w:r w:rsidRPr="000E5CD8">
        <w:rPr>
          <w:sz w:val="18"/>
          <w:szCs w:val="18"/>
          <w:lang w:val="de-DE"/>
        </w:rPr>
        <w:t>;</w:t>
      </w:r>
    </w:p>
    <w:p w14:paraId="25706059" w14:textId="77777777" w:rsidR="00B519B3" w:rsidRPr="000E5CD8" w:rsidRDefault="00B519B3" w:rsidP="00B519B3">
      <w:pPr>
        <w:ind w:firstLine="425"/>
        <w:rPr>
          <w:sz w:val="18"/>
          <w:szCs w:val="18"/>
          <w:lang w:val="de-DE"/>
        </w:rPr>
      </w:pPr>
    </w:p>
    <w:p w14:paraId="2570605A" w14:textId="77777777" w:rsidR="00B519B3" w:rsidRPr="000E5CD8" w:rsidRDefault="00B519B3" w:rsidP="00B519B3">
      <w:pPr>
        <w:spacing w:line="360" w:lineRule="auto"/>
        <w:rPr>
          <w:sz w:val="18"/>
          <w:szCs w:val="18"/>
          <w:lang w:val="de-DE"/>
        </w:rPr>
      </w:pPr>
      <w:r w:rsidRPr="000E5CD8">
        <w:rPr>
          <w:sz w:val="18"/>
          <w:szCs w:val="18"/>
          <w:lang w:val="de-DE"/>
        </w:rPr>
        <w:t xml:space="preserve">und/oder </w:t>
      </w:r>
    </w:p>
    <w:p w14:paraId="2570605B" w14:textId="77777777" w:rsidR="00B519B3" w:rsidRPr="000E5CD8" w:rsidRDefault="00B519B3" w:rsidP="00B519B3">
      <w:pPr>
        <w:spacing w:line="360" w:lineRule="auto"/>
        <w:rPr>
          <w:sz w:val="18"/>
          <w:szCs w:val="18"/>
          <w:lang w:val="de-DE"/>
        </w:rPr>
      </w:pPr>
      <w:r w:rsidRPr="000E5CD8">
        <w:rPr>
          <w:sz w:val="18"/>
          <w:szCs w:val="18"/>
          <w:lang w:val="de-DE"/>
        </w:rPr>
        <w:t>Berufskasse</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de-DE"/>
        </w:rPr>
        <w:t>;</w:t>
      </w:r>
    </w:p>
    <w:p w14:paraId="2570605C" w14:textId="77777777" w:rsidR="00B519B3" w:rsidRPr="000E5CD8" w:rsidRDefault="00B519B3" w:rsidP="00B519B3">
      <w:pPr>
        <w:spacing w:line="360" w:lineRule="auto"/>
        <w:rPr>
          <w:sz w:val="18"/>
          <w:szCs w:val="18"/>
          <w:lang w:val="de-DE"/>
        </w:rPr>
      </w:pPr>
      <w:r w:rsidRPr="000E5CD8">
        <w:rPr>
          <w:sz w:val="18"/>
          <w:szCs w:val="18"/>
          <w:lang w:val="de-DE"/>
        </w:rPr>
        <w:t xml:space="preserve">Position Nr.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de-DE"/>
        </w:rPr>
        <w:t xml:space="preserve"> und Jahr der Eintragung in die Berufskasse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rFonts w:eastAsia="MS Mincho"/>
          <w:noProof/>
          <w:sz w:val="18"/>
          <w:szCs w:val="18"/>
        </w:rPr>
        <w:t> </w:t>
      </w:r>
      <w:r w:rsidRPr="000E5CD8">
        <w:rPr>
          <w:sz w:val="18"/>
          <w:szCs w:val="18"/>
        </w:rPr>
        <w:fldChar w:fldCharType="end"/>
      </w:r>
      <w:r w:rsidRPr="000E5CD8">
        <w:rPr>
          <w:sz w:val="18"/>
          <w:szCs w:val="18"/>
          <w:lang w:val="de-DE"/>
        </w:rPr>
        <w:t>;</w:t>
      </w:r>
    </w:p>
    <w:p w14:paraId="2570605D" w14:textId="77777777" w:rsidR="004603FE" w:rsidRPr="000E5CD8" w:rsidRDefault="004603FE" w:rsidP="004603FE">
      <w:pPr>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9675"/>
      </w:tblGrid>
      <w:tr w:rsidR="004603FE" w:rsidRPr="00FE02BC" w14:paraId="25706060" w14:textId="77777777" w:rsidTr="006A384C">
        <w:trPr>
          <w:trHeight w:val="1000"/>
        </w:trPr>
        <w:tc>
          <w:tcPr>
            <w:tcW w:w="9675" w:type="dxa"/>
            <w:tcBorders>
              <w:top w:val="single" w:sz="4" w:space="0" w:color="000000"/>
              <w:left w:val="single" w:sz="4" w:space="0" w:color="000000"/>
              <w:bottom w:val="single" w:sz="4" w:space="0" w:color="000000"/>
              <w:right w:val="single" w:sz="4" w:space="0" w:color="000000"/>
            </w:tcBorders>
          </w:tcPr>
          <w:p w14:paraId="2570605E" w14:textId="77777777" w:rsidR="00FE02BC" w:rsidRDefault="004603FE" w:rsidP="00103DC0">
            <w:pPr>
              <w:pStyle w:val="sche3"/>
              <w:spacing w:line="360" w:lineRule="auto"/>
              <w:rPr>
                <w:sz w:val="18"/>
                <w:szCs w:val="18"/>
                <w:lang w:val="de-DE"/>
              </w:rPr>
            </w:pPr>
            <w:r w:rsidRPr="00A917AF">
              <w:rPr>
                <w:b/>
                <w:bCs/>
                <w:sz w:val="18"/>
                <w:szCs w:val="18"/>
                <w:lang w:val="de-DE"/>
              </w:rPr>
              <w:t xml:space="preserve">Weitere </w:t>
            </w:r>
            <w:r w:rsidR="00FE02BC" w:rsidRPr="00A917AF">
              <w:rPr>
                <w:b/>
                <w:sz w:val="18"/>
                <w:szCs w:val="18"/>
                <w:lang w:val="de-DE"/>
              </w:rPr>
              <w:t>arbeitende Gesellschafter, welche im Unternehmen tätig sind und die Beiträge eigenständig entrichten mit entsprechenden Daten</w:t>
            </w:r>
            <w:r w:rsidR="00FE02BC" w:rsidRPr="00FE02BC">
              <w:rPr>
                <w:sz w:val="18"/>
                <w:szCs w:val="18"/>
                <w:lang w:val="de-DE"/>
              </w:rPr>
              <w:t xml:space="preserve"> </w:t>
            </w:r>
          </w:p>
          <w:p w14:paraId="2570605F" w14:textId="77777777" w:rsidR="004603FE" w:rsidRPr="00FE02BC" w:rsidRDefault="004603FE" w:rsidP="00FE02BC">
            <w:pPr>
              <w:pStyle w:val="sche3"/>
              <w:spacing w:line="360" w:lineRule="auto"/>
              <w:rPr>
                <w:sz w:val="18"/>
                <w:szCs w:val="18"/>
                <w:lang w:val="de-DE"/>
              </w:rPr>
            </w:pPr>
            <w:r w:rsidRPr="000E5CD8">
              <w:rPr>
                <w:sz w:val="18"/>
                <w:szCs w:val="18"/>
              </w:rPr>
              <w:fldChar w:fldCharType="begin">
                <w:ffData>
                  <w:name w:val="Testo45"/>
                  <w:enabled/>
                  <w:calcOnExit w:val="0"/>
                  <w:textInput/>
                </w:ffData>
              </w:fldChar>
            </w:r>
            <w:r w:rsidRPr="00FE02BC">
              <w:rPr>
                <w:sz w:val="18"/>
                <w:szCs w:val="18"/>
                <w:lang w:val="de-DE"/>
              </w:rPr>
              <w:instrText xml:space="preserve"> FORMTEXT </w:instrText>
            </w:r>
            <w:r w:rsidRPr="000E5CD8">
              <w:rPr>
                <w:sz w:val="18"/>
                <w:szCs w:val="18"/>
              </w:rPr>
            </w:r>
            <w:r w:rsidRPr="000E5CD8">
              <w:rPr>
                <w:sz w:val="18"/>
                <w:szCs w:val="18"/>
              </w:rPr>
              <w:fldChar w:fldCharType="separate"/>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sz w:val="18"/>
                <w:szCs w:val="18"/>
              </w:rPr>
              <w:fldChar w:fldCharType="end"/>
            </w:r>
          </w:p>
        </w:tc>
      </w:tr>
    </w:tbl>
    <w:p w14:paraId="25706061" w14:textId="77777777" w:rsidR="00B519B3" w:rsidRPr="000E5CD8" w:rsidRDefault="00B519B3" w:rsidP="00B519B3">
      <w:pPr>
        <w:pStyle w:val="sche3"/>
        <w:tabs>
          <w:tab w:val="left" w:pos="855"/>
        </w:tabs>
        <w:autoSpaceDE/>
        <w:spacing w:line="360" w:lineRule="auto"/>
        <w:ind w:left="425"/>
        <w:rPr>
          <w:sz w:val="18"/>
          <w:szCs w:val="18"/>
          <w:lang w:val="de-DE"/>
        </w:rPr>
      </w:pPr>
    </w:p>
    <w:p w14:paraId="25706062" w14:textId="77777777" w:rsidR="00E02C0D" w:rsidRPr="006A384C" w:rsidRDefault="00E02C0D" w:rsidP="00B519B3">
      <w:pPr>
        <w:suppressAutoHyphens w:val="0"/>
        <w:autoSpaceDE w:val="0"/>
        <w:autoSpaceDN w:val="0"/>
        <w:adjustRightInd w:val="0"/>
        <w:spacing w:line="360" w:lineRule="auto"/>
        <w:rPr>
          <w:sz w:val="18"/>
          <w:szCs w:val="18"/>
          <w:lang w:val="de-DE" w:eastAsia="de-DE"/>
        </w:rPr>
      </w:pPr>
      <w:r w:rsidRPr="006A384C">
        <w:rPr>
          <w:sz w:val="18"/>
          <w:szCs w:val="18"/>
          <w:lang w:val="de-DE"/>
        </w:rPr>
        <w:t>Dienst für die obligatorische Einstellung und berufliche Eingliederung für Behinderte in Bezug auf die Positionen verbunden mit dem Gesetz 68/99 des Bieters</w:t>
      </w:r>
      <w:r w:rsidRPr="006A384C">
        <w:rPr>
          <w:sz w:val="18"/>
          <w:szCs w:val="18"/>
          <w:lang w:val="de-DE" w:eastAsia="de-DE"/>
        </w:rPr>
        <w:t>:</w:t>
      </w:r>
    </w:p>
    <w:p w14:paraId="25706063" w14:textId="77777777" w:rsidR="00E02C0D" w:rsidRPr="006A384C" w:rsidRDefault="00E02C0D" w:rsidP="00B519B3">
      <w:pPr>
        <w:suppressAutoHyphens w:val="0"/>
        <w:autoSpaceDE w:val="0"/>
        <w:autoSpaceDN w:val="0"/>
        <w:adjustRightInd w:val="0"/>
        <w:spacing w:line="360" w:lineRule="auto"/>
        <w:rPr>
          <w:sz w:val="18"/>
          <w:szCs w:val="18"/>
          <w:lang w:val="de-DE" w:eastAsia="de-DE"/>
        </w:rPr>
      </w:pPr>
      <w:r w:rsidRPr="006A384C">
        <w:rPr>
          <w:sz w:val="18"/>
          <w:szCs w:val="18"/>
          <w:lang w:val="de-DE" w:eastAsia="de-DE"/>
        </w:rPr>
        <w:t xml:space="preserve">Anschrift: </w:t>
      </w:r>
      <w:r w:rsidRPr="006A384C">
        <w:rPr>
          <w:sz w:val="18"/>
          <w:szCs w:val="18"/>
          <w:lang w:val="de-DE" w:eastAsia="de-DE"/>
        </w:rPr>
        <w:fldChar w:fldCharType="begin">
          <w:ffData>
            <w:name w:val="Testo98"/>
            <w:enabled/>
            <w:calcOnExit w:val="0"/>
            <w:textInput/>
          </w:ffData>
        </w:fldChar>
      </w:r>
      <w:r w:rsidRPr="006A384C">
        <w:rPr>
          <w:sz w:val="18"/>
          <w:szCs w:val="18"/>
          <w:lang w:val="de-DE" w:eastAsia="de-DE"/>
        </w:rPr>
        <w:instrText xml:space="preserve"> FORMTEXT </w:instrText>
      </w:r>
      <w:r w:rsidRPr="006A384C">
        <w:rPr>
          <w:sz w:val="18"/>
          <w:szCs w:val="18"/>
          <w:lang w:val="de-DE" w:eastAsia="de-DE"/>
        </w:rPr>
      </w:r>
      <w:r w:rsidRPr="006A384C">
        <w:rPr>
          <w:sz w:val="18"/>
          <w:szCs w:val="18"/>
          <w:lang w:val="de-DE" w:eastAsia="de-DE"/>
        </w:rPr>
        <w:fldChar w:fldCharType="separate"/>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sz w:val="18"/>
          <w:szCs w:val="18"/>
          <w:lang w:val="de-DE" w:eastAsia="de-DE"/>
        </w:rPr>
        <w:fldChar w:fldCharType="end"/>
      </w:r>
    </w:p>
    <w:p w14:paraId="25706064" w14:textId="77777777" w:rsidR="00E02C0D" w:rsidRPr="006A384C" w:rsidRDefault="00E02C0D" w:rsidP="00B519B3">
      <w:pPr>
        <w:suppressAutoHyphens w:val="0"/>
        <w:autoSpaceDE w:val="0"/>
        <w:autoSpaceDN w:val="0"/>
        <w:adjustRightInd w:val="0"/>
        <w:spacing w:line="360" w:lineRule="auto"/>
        <w:rPr>
          <w:sz w:val="18"/>
          <w:szCs w:val="18"/>
          <w:lang w:val="de-DE" w:eastAsia="de-DE"/>
        </w:rPr>
      </w:pPr>
      <w:r w:rsidRPr="006A384C">
        <w:rPr>
          <w:sz w:val="18"/>
          <w:szCs w:val="18"/>
          <w:lang w:val="de-DE" w:eastAsia="de-DE"/>
        </w:rPr>
        <w:t xml:space="preserve">Büro: </w:t>
      </w:r>
      <w:r w:rsidRPr="006A384C">
        <w:rPr>
          <w:sz w:val="18"/>
          <w:szCs w:val="18"/>
          <w:lang w:val="de-DE" w:eastAsia="de-DE"/>
        </w:rPr>
        <w:fldChar w:fldCharType="begin">
          <w:ffData>
            <w:name w:val="Testo99"/>
            <w:enabled/>
            <w:calcOnExit w:val="0"/>
            <w:textInput/>
          </w:ffData>
        </w:fldChar>
      </w:r>
      <w:r w:rsidRPr="006A384C">
        <w:rPr>
          <w:sz w:val="18"/>
          <w:szCs w:val="18"/>
          <w:lang w:val="de-DE" w:eastAsia="de-DE"/>
        </w:rPr>
        <w:instrText xml:space="preserve"> FORMTEXT </w:instrText>
      </w:r>
      <w:r w:rsidRPr="006A384C">
        <w:rPr>
          <w:sz w:val="18"/>
          <w:szCs w:val="18"/>
          <w:lang w:val="de-DE" w:eastAsia="de-DE"/>
        </w:rPr>
      </w:r>
      <w:r w:rsidRPr="006A384C">
        <w:rPr>
          <w:sz w:val="18"/>
          <w:szCs w:val="18"/>
          <w:lang w:val="de-DE" w:eastAsia="de-DE"/>
        </w:rPr>
        <w:fldChar w:fldCharType="separate"/>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sz w:val="18"/>
          <w:szCs w:val="18"/>
          <w:lang w:val="de-DE" w:eastAsia="de-DE"/>
        </w:rPr>
        <w:fldChar w:fldCharType="end"/>
      </w:r>
    </w:p>
    <w:p w14:paraId="25706065" w14:textId="77777777" w:rsidR="00E02C0D" w:rsidRPr="006A384C" w:rsidRDefault="00E02C0D" w:rsidP="00B519B3">
      <w:pPr>
        <w:suppressAutoHyphens w:val="0"/>
        <w:autoSpaceDE w:val="0"/>
        <w:autoSpaceDN w:val="0"/>
        <w:adjustRightInd w:val="0"/>
        <w:spacing w:line="360" w:lineRule="auto"/>
        <w:rPr>
          <w:sz w:val="18"/>
          <w:szCs w:val="18"/>
          <w:lang w:val="de-DE" w:eastAsia="de-DE"/>
        </w:rPr>
      </w:pPr>
      <w:r w:rsidRPr="006A384C">
        <w:rPr>
          <w:sz w:val="18"/>
          <w:szCs w:val="18"/>
          <w:lang w:val="de-DE" w:eastAsia="de-DE"/>
        </w:rPr>
        <w:t xml:space="preserve">Fax: </w:t>
      </w:r>
      <w:r w:rsidRPr="006A384C">
        <w:rPr>
          <w:sz w:val="18"/>
          <w:szCs w:val="18"/>
          <w:lang w:val="de-DE" w:eastAsia="de-DE"/>
        </w:rPr>
        <w:fldChar w:fldCharType="begin">
          <w:ffData>
            <w:name w:val="Testo100"/>
            <w:enabled/>
            <w:calcOnExit w:val="0"/>
            <w:textInput/>
          </w:ffData>
        </w:fldChar>
      </w:r>
      <w:r w:rsidRPr="006A384C">
        <w:rPr>
          <w:sz w:val="18"/>
          <w:szCs w:val="18"/>
          <w:lang w:val="de-DE" w:eastAsia="de-DE"/>
        </w:rPr>
        <w:instrText xml:space="preserve"> FORMTEXT </w:instrText>
      </w:r>
      <w:r w:rsidRPr="006A384C">
        <w:rPr>
          <w:sz w:val="18"/>
          <w:szCs w:val="18"/>
          <w:lang w:val="de-DE" w:eastAsia="de-DE"/>
        </w:rPr>
      </w:r>
      <w:r w:rsidRPr="006A384C">
        <w:rPr>
          <w:sz w:val="18"/>
          <w:szCs w:val="18"/>
          <w:lang w:val="de-DE" w:eastAsia="de-DE"/>
        </w:rPr>
        <w:fldChar w:fldCharType="separate"/>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sz w:val="18"/>
          <w:szCs w:val="18"/>
          <w:lang w:val="de-DE" w:eastAsia="de-DE"/>
        </w:rPr>
        <w:fldChar w:fldCharType="end"/>
      </w:r>
      <w:r w:rsidRPr="006A384C">
        <w:rPr>
          <w:sz w:val="18"/>
          <w:szCs w:val="18"/>
          <w:lang w:val="de-DE" w:eastAsia="de-DE"/>
        </w:rPr>
        <w:t xml:space="preserve"> </w:t>
      </w:r>
      <w:r w:rsidRPr="006A384C">
        <w:rPr>
          <w:sz w:val="18"/>
          <w:szCs w:val="18"/>
          <w:lang w:val="de-DE" w:eastAsia="de-DE"/>
        </w:rPr>
        <w:tab/>
      </w:r>
      <w:r w:rsidRPr="006A384C">
        <w:rPr>
          <w:sz w:val="18"/>
          <w:szCs w:val="18"/>
          <w:lang w:val="de-DE" w:eastAsia="de-DE"/>
        </w:rPr>
        <w:tab/>
      </w:r>
      <w:r w:rsidRPr="006A384C">
        <w:rPr>
          <w:sz w:val="18"/>
          <w:szCs w:val="18"/>
          <w:lang w:val="de-DE" w:eastAsia="de-DE"/>
        </w:rPr>
        <w:tab/>
        <w:t xml:space="preserve">Telefon: </w:t>
      </w:r>
      <w:r w:rsidRPr="006A384C">
        <w:rPr>
          <w:sz w:val="18"/>
          <w:szCs w:val="18"/>
          <w:lang w:val="de-DE" w:eastAsia="de-DE"/>
        </w:rPr>
        <w:fldChar w:fldCharType="begin">
          <w:ffData>
            <w:name w:val="Testo101"/>
            <w:enabled/>
            <w:calcOnExit w:val="0"/>
            <w:textInput/>
          </w:ffData>
        </w:fldChar>
      </w:r>
      <w:r w:rsidRPr="006A384C">
        <w:rPr>
          <w:sz w:val="18"/>
          <w:szCs w:val="18"/>
          <w:lang w:val="de-DE" w:eastAsia="de-DE"/>
        </w:rPr>
        <w:instrText xml:space="preserve"> FORMTEXT </w:instrText>
      </w:r>
      <w:r w:rsidRPr="006A384C">
        <w:rPr>
          <w:sz w:val="18"/>
          <w:szCs w:val="18"/>
          <w:lang w:val="de-DE" w:eastAsia="de-DE"/>
        </w:rPr>
      </w:r>
      <w:r w:rsidRPr="006A384C">
        <w:rPr>
          <w:sz w:val="18"/>
          <w:szCs w:val="18"/>
          <w:lang w:val="de-DE" w:eastAsia="de-DE"/>
        </w:rPr>
        <w:fldChar w:fldCharType="separate"/>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noProof/>
          <w:sz w:val="18"/>
          <w:szCs w:val="18"/>
          <w:lang w:val="de-DE" w:eastAsia="de-DE"/>
        </w:rPr>
        <w:t> </w:t>
      </w:r>
      <w:r w:rsidRPr="006A384C">
        <w:rPr>
          <w:sz w:val="18"/>
          <w:szCs w:val="18"/>
          <w:lang w:val="de-DE" w:eastAsia="de-DE"/>
        </w:rPr>
        <w:fldChar w:fldCharType="end"/>
      </w:r>
      <w:r w:rsidRPr="006A384C">
        <w:rPr>
          <w:sz w:val="18"/>
          <w:szCs w:val="18"/>
          <w:lang w:val="de-DE" w:eastAsia="de-DE"/>
        </w:rPr>
        <w:tab/>
      </w:r>
      <w:r w:rsidRPr="006A384C">
        <w:rPr>
          <w:sz w:val="18"/>
          <w:szCs w:val="18"/>
          <w:lang w:val="de-DE" w:eastAsia="de-DE"/>
        </w:rPr>
        <w:tab/>
        <w:t xml:space="preserve">E-Mail-Adresse: </w:t>
      </w:r>
      <w:r w:rsidRPr="006A384C">
        <w:rPr>
          <w:sz w:val="18"/>
          <w:szCs w:val="18"/>
          <w:lang w:val="it-IT" w:eastAsia="de-DE"/>
        </w:rPr>
        <w:fldChar w:fldCharType="begin">
          <w:ffData>
            <w:name w:val="Testo102"/>
            <w:enabled/>
            <w:calcOnExit w:val="0"/>
            <w:textInput/>
          </w:ffData>
        </w:fldChar>
      </w:r>
      <w:r w:rsidRPr="006A384C">
        <w:rPr>
          <w:sz w:val="18"/>
          <w:szCs w:val="18"/>
          <w:lang w:val="de-DE" w:eastAsia="de-DE"/>
        </w:rPr>
        <w:instrText xml:space="preserve"> FORMTEXT </w:instrText>
      </w:r>
      <w:r w:rsidRPr="006A384C">
        <w:rPr>
          <w:sz w:val="18"/>
          <w:szCs w:val="18"/>
          <w:lang w:val="it-IT" w:eastAsia="de-DE"/>
        </w:rPr>
      </w:r>
      <w:r w:rsidRPr="006A384C">
        <w:rPr>
          <w:sz w:val="18"/>
          <w:szCs w:val="18"/>
          <w:lang w:val="it-IT" w:eastAsia="de-DE"/>
        </w:rPr>
        <w:fldChar w:fldCharType="separate"/>
      </w:r>
      <w:r w:rsidRPr="006A384C">
        <w:rPr>
          <w:noProof/>
          <w:sz w:val="18"/>
          <w:szCs w:val="18"/>
          <w:lang w:val="it-IT" w:eastAsia="de-DE"/>
        </w:rPr>
        <w:t> </w:t>
      </w:r>
      <w:r w:rsidRPr="006A384C">
        <w:rPr>
          <w:noProof/>
          <w:sz w:val="18"/>
          <w:szCs w:val="18"/>
          <w:lang w:val="it-IT" w:eastAsia="de-DE"/>
        </w:rPr>
        <w:t> </w:t>
      </w:r>
      <w:r w:rsidRPr="006A384C">
        <w:rPr>
          <w:noProof/>
          <w:sz w:val="18"/>
          <w:szCs w:val="18"/>
          <w:lang w:val="it-IT" w:eastAsia="de-DE"/>
        </w:rPr>
        <w:t> </w:t>
      </w:r>
      <w:r w:rsidRPr="006A384C">
        <w:rPr>
          <w:noProof/>
          <w:sz w:val="18"/>
          <w:szCs w:val="18"/>
          <w:lang w:val="it-IT" w:eastAsia="de-DE"/>
        </w:rPr>
        <w:t> </w:t>
      </w:r>
      <w:r w:rsidRPr="006A384C">
        <w:rPr>
          <w:noProof/>
          <w:sz w:val="18"/>
          <w:szCs w:val="18"/>
          <w:lang w:val="it-IT" w:eastAsia="de-DE"/>
        </w:rPr>
        <w:t> </w:t>
      </w:r>
      <w:r w:rsidRPr="006A384C">
        <w:rPr>
          <w:sz w:val="18"/>
          <w:szCs w:val="18"/>
          <w:lang w:val="it-IT" w:eastAsia="de-DE"/>
        </w:rPr>
        <w:fldChar w:fldCharType="end"/>
      </w:r>
    </w:p>
    <w:p w14:paraId="25706066" w14:textId="77777777" w:rsidR="00E02C0D" w:rsidRDefault="00E02C0D" w:rsidP="00E02C0D">
      <w:pPr>
        <w:suppressAutoHyphens w:val="0"/>
        <w:autoSpaceDE w:val="0"/>
        <w:autoSpaceDN w:val="0"/>
        <w:adjustRightInd w:val="0"/>
        <w:spacing w:line="360" w:lineRule="auto"/>
        <w:ind w:firstLine="426"/>
        <w:rPr>
          <w:sz w:val="18"/>
          <w:szCs w:val="18"/>
          <w:lang w:val="de-DE" w:eastAsia="de-DE"/>
        </w:rPr>
      </w:pPr>
    </w:p>
    <w:p w14:paraId="25706067" w14:textId="77777777" w:rsidR="006A384C" w:rsidRPr="00A917AF" w:rsidRDefault="006A384C" w:rsidP="006A384C">
      <w:pPr>
        <w:suppressAutoHyphens w:val="0"/>
        <w:autoSpaceDE w:val="0"/>
        <w:autoSpaceDN w:val="0"/>
        <w:adjustRightInd w:val="0"/>
        <w:spacing w:line="360" w:lineRule="auto"/>
        <w:jc w:val="both"/>
        <w:rPr>
          <w:sz w:val="18"/>
          <w:szCs w:val="18"/>
          <w:lang w:val="de-DE" w:eastAsia="de-DE"/>
        </w:rPr>
      </w:pPr>
      <w:bookmarkStart w:id="42" w:name="_Hlk510691037"/>
      <w:r w:rsidRPr="00A917AF">
        <w:rPr>
          <w:sz w:val="18"/>
          <w:szCs w:val="18"/>
          <w:lang w:val="de-DE" w:eastAsia="de-DE"/>
        </w:rPr>
        <w:t>Erklärt,</w:t>
      </w:r>
    </w:p>
    <w:p w14:paraId="25706068" w14:textId="77777777" w:rsidR="006A384C" w:rsidRPr="00A917AF" w:rsidRDefault="006A384C" w:rsidP="006A384C">
      <w:pPr>
        <w:suppressAutoHyphens w:val="0"/>
        <w:autoSpaceDE w:val="0"/>
        <w:autoSpaceDN w:val="0"/>
        <w:adjustRightInd w:val="0"/>
        <w:spacing w:line="360" w:lineRule="auto"/>
        <w:ind w:firstLine="426"/>
        <w:jc w:val="both"/>
        <w:rPr>
          <w:sz w:val="18"/>
          <w:szCs w:val="18"/>
          <w:lang w:val="de-DE" w:eastAsia="de-DE"/>
        </w:rPr>
      </w:pPr>
    </w:p>
    <w:p w14:paraId="25706069" w14:textId="77777777" w:rsidR="006A384C" w:rsidRPr="00A917AF" w:rsidRDefault="006A384C" w:rsidP="006A384C">
      <w:pPr>
        <w:suppressAutoHyphens w:val="0"/>
        <w:autoSpaceDE w:val="0"/>
        <w:autoSpaceDN w:val="0"/>
        <w:adjustRightInd w:val="0"/>
        <w:jc w:val="both"/>
        <w:rPr>
          <w:sz w:val="18"/>
          <w:szCs w:val="18"/>
          <w:lang w:val="de-DE" w:eastAsia="de-DE"/>
        </w:rPr>
      </w:pPr>
      <w:r w:rsidRPr="00A917AF">
        <w:rPr>
          <w:sz w:val="18"/>
          <w:szCs w:val="18"/>
          <w:lang w:val="de-DE" w:eastAsia="de-DE"/>
        </w:rPr>
        <w:fldChar w:fldCharType="begin">
          <w:ffData>
            <w:name w:val="Controllo59"/>
            <w:enabled/>
            <w:calcOnExit w:val="0"/>
            <w:checkBox>
              <w:sizeAuto/>
              <w:default w:val="0"/>
              <w:checked w:val="0"/>
            </w:checkBox>
          </w:ffData>
        </w:fldChar>
      </w:r>
      <w:r w:rsidRPr="00A917AF">
        <w:rPr>
          <w:sz w:val="18"/>
          <w:szCs w:val="18"/>
          <w:lang w:val="de-DE" w:eastAsia="de-DE"/>
        </w:rPr>
        <w:instrText xml:space="preserve"> FORMCHECKBOX </w:instrText>
      </w:r>
      <w:r w:rsidR="009022C2">
        <w:rPr>
          <w:sz w:val="18"/>
          <w:szCs w:val="18"/>
          <w:lang w:val="de-DE" w:eastAsia="de-DE"/>
        </w:rPr>
      </w:r>
      <w:r w:rsidR="009022C2">
        <w:rPr>
          <w:sz w:val="18"/>
          <w:szCs w:val="18"/>
          <w:lang w:val="de-DE" w:eastAsia="de-DE"/>
        </w:rPr>
        <w:fldChar w:fldCharType="separate"/>
      </w:r>
      <w:r w:rsidRPr="00A917AF">
        <w:rPr>
          <w:sz w:val="18"/>
          <w:szCs w:val="18"/>
          <w:lang w:val="de-DE" w:eastAsia="de-DE"/>
        </w:rPr>
        <w:fldChar w:fldCharType="end"/>
      </w:r>
      <w:r w:rsidRPr="00A917AF">
        <w:rPr>
          <w:sz w:val="18"/>
          <w:szCs w:val="18"/>
          <w:lang w:val="de-DE" w:eastAsia="de-DE"/>
        </w:rPr>
        <w:t xml:space="preserve"> nicht den Pflichten des Gesetzes 68/1999 zu unterliegen </w:t>
      </w:r>
    </w:p>
    <w:p w14:paraId="2570606A" w14:textId="77777777" w:rsidR="006A384C" w:rsidRPr="00A917AF" w:rsidRDefault="006A384C" w:rsidP="006A384C">
      <w:pPr>
        <w:suppressAutoHyphens w:val="0"/>
        <w:autoSpaceDE w:val="0"/>
        <w:autoSpaceDN w:val="0"/>
        <w:adjustRightInd w:val="0"/>
        <w:ind w:left="709" w:firstLine="426"/>
        <w:jc w:val="both"/>
        <w:rPr>
          <w:sz w:val="18"/>
          <w:szCs w:val="18"/>
          <w:lang w:val="de-DE" w:eastAsia="de-DE"/>
        </w:rPr>
      </w:pPr>
    </w:p>
    <w:p w14:paraId="2570606B" w14:textId="77777777" w:rsidR="006A384C" w:rsidRPr="00CE3F7C" w:rsidRDefault="006A384C" w:rsidP="006A384C">
      <w:pPr>
        <w:suppressAutoHyphens w:val="0"/>
        <w:autoSpaceDE w:val="0"/>
        <w:autoSpaceDN w:val="0"/>
        <w:adjustRightInd w:val="0"/>
        <w:jc w:val="both"/>
        <w:rPr>
          <w:sz w:val="18"/>
          <w:szCs w:val="18"/>
          <w:lang w:val="de-DE" w:eastAsia="de-DE"/>
        </w:rPr>
      </w:pPr>
      <w:r w:rsidRPr="00A917AF">
        <w:rPr>
          <w:sz w:val="18"/>
          <w:szCs w:val="18"/>
          <w:lang w:val="de-DE" w:eastAsia="de-DE"/>
        </w:rPr>
        <w:fldChar w:fldCharType="begin">
          <w:ffData>
            <w:name w:val="Controllo48"/>
            <w:enabled/>
            <w:calcOnExit w:val="0"/>
            <w:checkBox>
              <w:sizeAuto/>
              <w:default w:val="0"/>
              <w:checked w:val="0"/>
            </w:checkBox>
          </w:ffData>
        </w:fldChar>
      </w:r>
      <w:r w:rsidRPr="00A917AF">
        <w:rPr>
          <w:sz w:val="18"/>
          <w:szCs w:val="18"/>
          <w:lang w:val="de-DE" w:eastAsia="de-DE"/>
        </w:rPr>
        <w:instrText xml:space="preserve"> FORMCHECKBOX </w:instrText>
      </w:r>
      <w:r w:rsidR="009022C2">
        <w:rPr>
          <w:sz w:val="18"/>
          <w:szCs w:val="18"/>
          <w:lang w:val="de-DE" w:eastAsia="de-DE"/>
        </w:rPr>
      </w:r>
      <w:r w:rsidR="009022C2">
        <w:rPr>
          <w:sz w:val="18"/>
          <w:szCs w:val="18"/>
          <w:lang w:val="de-DE" w:eastAsia="de-DE"/>
        </w:rPr>
        <w:fldChar w:fldCharType="separate"/>
      </w:r>
      <w:r w:rsidRPr="00A917AF">
        <w:rPr>
          <w:sz w:val="18"/>
          <w:szCs w:val="18"/>
          <w:lang w:val="de-DE" w:eastAsia="de-DE"/>
        </w:rPr>
        <w:fldChar w:fldCharType="end"/>
      </w:r>
      <w:r w:rsidRPr="00A917AF">
        <w:rPr>
          <w:sz w:val="18"/>
          <w:szCs w:val="18"/>
          <w:lang w:val="de-DE" w:eastAsia="de-DE"/>
        </w:rPr>
        <w:t xml:space="preserve"> dem Gesetz 68/1999 nachzukommen</w:t>
      </w:r>
    </w:p>
    <w:bookmarkEnd w:id="42"/>
    <w:p w14:paraId="2570606C" w14:textId="77777777" w:rsidR="006A384C" w:rsidRDefault="006A384C" w:rsidP="006A384C">
      <w:pPr>
        <w:suppressAutoHyphens w:val="0"/>
        <w:autoSpaceDE w:val="0"/>
        <w:autoSpaceDN w:val="0"/>
        <w:adjustRightInd w:val="0"/>
        <w:spacing w:line="360" w:lineRule="auto"/>
        <w:rPr>
          <w:sz w:val="18"/>
          <w:szCs w:val="18"/>
          <w:lang w:val="de-DE" w:eastAsia="de-DE"/>
        </w:rPr>
      </w:pPr>
    </w:p>
    <w:p w14:paraId="2570606D" w14:textId="77777777" w:rsidR="006A384C" w:rsidRPr="000E5CD8" w:rsidRDefault="006A384C" w:rsidP="00E02C0D">
      <w:pPr>
        <w:suppressAutoHyphens w:val="0"/>
        <w:autoSpaceDE w:val="0"/>
        <w:autoSpaceDN w:val="0"/>
        <w:adjustRightInd w:val="0"/>
        <w:spacing w:line="360" w:lineRule="auto"/>
        <w:ind w:firstLine="426"/>
        <w:rPr>
          <w:sz w:val="18"/>
          <w:szCs w:val="18"/>
          <w:lang w:val="de-DE" w:eastAsia="de-DE"/>
        </w:rPr>
      </w:pPr>
    </w:p>
    <w:p w14:paraId="2570606E" w14:textId="77777777" w:rsidR="00E02C0D" w:rsidRPr="006A384C" w:rsidRDefault="00E02C0D" w:rsidP="00B519B3">
      <w:pPr>
        <w:suppressAutoHyphens w:val="0"/>
        <w:autoSpaceDE w:val="0"/>
        <w:autoSpaceDN w:val="0"/>
        <w:adjustRightInd w:val="0"/>
        <w:spacing w:line="360" w:lineRule="auto"/>
        <w:rPr>
          <w:sz w:val="18"/>
          <w:szCs w:val="18"/>
          <w:lang w:val="de-DE"/>
        </w:rPr>
      </w:pPr>
      <w:r w:rsidRPr="006A384C">
        <w:rPr>
          <w:sz w:val="18"/>
          <w:szCs w:val="18"/>
          <w:lang w:val="de-DE"/>
        </w:rPr>
        <w:t xml:space="preserve">zuständiges Amt der Agentur der Einnahmen in Bezug auf die steuerlichen Positionen des Unternehmens in </w:t>
      </w:r>
      <w:r w:rsidRPr="006A384C">
        <w:rPr>
          <w:sz w:val="18"/>
          <w:szCs w:val="18"/>
          <w:lang w:val="it-IT"/>
        </w:rPr>
        <w:fldChar w:fldCharType="begin">
          <w:ffData>
            <w:name w:val="Testo40"/>
            <w:enabled/>
            <w:calcOnExit w:val="0"/>
            <w:textInput/>
          </w:ffData>
        </w:fldChar>
      </w:r>
      <w:r w:rsidRPr="006A384C">
        <w:rPr>
          <w:sz w:val="18"/>
          <w:szCs w:val="18"/>
          <w:lang w:val="de-DE"/>
        </w:rPr>
        <w:instrText xml:space="preserve"> FORMTEXT </w:instrText>
      </w:r>
      <w:r w:rsidRPr="006A384C">
        <w:rPr>
          <w:sz w:val="18"/>
          <w:szCs w:val="18"/>
          <w:lang w:val="it-IT"/>
        </w:rPr>
      </w:r>
      <w:r w:rsidRPr="006A384C">
        <w:rPr>
          <w:sz w:val="18"/>
          <w:szCs w:val="18"/>
          <w:lang w:val="it-IT"/>
        </w:rPr>
        <w:fldChar w:fldCharType="separate"/>
      </w:r>
      <w:r w:rsidRPr="006A384C">
        <w:rPr>
          <w:noProof/>
          <w:sz w:val="18"/>
          <w:szCs w:val="18"/>
          <w:lang w:val="it-IT"/>
        </w:rPr>
        <w:t> </w:t>
      </w:r>
      <w:r w:rsidRPr="006A384C">
        <w:rPr>
          <w:noProof/>
          <w:sz w:val="18"/>
          <w:szCs w:val="18"/>
          <w:lang w:val="it-IT"/>
        </w:rPr>
        <w:t> </w:t>
      </w:r>
      <w:r w:rsidRPr="006A384C">
        <w:rPr>
          <w:noProof/>
          <w:sz w:val="18"/>
          <w:szCs w:val="18"/>
          <w:lang w:val="it-IT"/>
        </w:rPr>
        <w:t> </w:t>
      </w:r>
      <w:r w:rsidRPr="006A384C">
        <w:rPr>
          <w:noProof/>
          <w:sz w:val="18"/>
          <w:szCs w:val="18"/>
          <w:lang w:val="it-IT"/>
        </w:rPr>
        <w:t> </w:t>
      </w:r>
      <w:r w:rsidRPr="006A384C">
        <w:rPr>
          <w:noProof/>
          <w:sz w:val="18"/>
          <w:szCs w:val="18"/>
          <w:lang w:val="it-IT"/>
        </w:rPr>
        <w:t> </w:t>
      </w:r>
      <w:r w:rsidRPr="006A384C">
        <w:rPr>
          <w:sz w:val="18"/>
          <w:szCs w:val="18"/>
          <w:lang w:val="it-IT"/>
        </w:rPr>
        <w:fldChar w:fldCharType="end"/>
      </w:r>
      <w:r w:rsidRPr="006A384C">
        <w:rPr>
          <w:sz w:val="18"/>
          <w:szCs w:val="18"/>
          <w:lang w:val="de-DE"/>
        </w:rPr>
        <w:t xml:space="preserve"> (</w:t>
      </w:r>
      <w:r w:rsidRPr="006A384C">
        <w:rPr>
          <w:sz w:val="18"/>
          <w:szCs w:val="18"/>
          <w:lang w:val="it-IT"/>
        </w:rPr>
        <w:fldChar w:fldCharType="begin">
          <w:ffData>
            <w:name w:val="Testo41"/>
            <w:enabled/>
            <w:calcOnExit w:val="0"/>
            <w:textInput/>
          </w:ffData>
        </w:fldChar>
      </w:r>
      <w:r w:rsidRPr="006A384C">
        <w:rPr>
          <w:sz w:val="18"/>
          <w:szCs w:val="18"/>
          <w:lang w:val="de-DE"/>
        </w:rPr>
        <w:instrText xml:space="preserve"> FORMTEXT </w:instrText>
      </w:r>
      <w:r w:rsidRPr="006A384C">
        <w:rPr>
          <w:sz w:val="18"/>
          <w:szCs w:val="18"/>
          <w:lang w:val="it-IT"/>
        </w:rPr>
      </w:r>
      <w:r w:rsidRPr="006A384C">
        <w:rPr>
          <w:sz w:val="18"/>
          <w:szCs w:val="18"/>
          <w:lang w:val="it-IT"/>
        </w:rPr>
        <w:fldChar w:fldCharType="separate"/>
      </w:r>
      <w:r w:rsidRPr="006A384C">
        <w:rPr>
          <w:noProof/>
          <w:sz w:val="18"/>
          <w:szCs w:val="18"/>
          <w:lang w:val="it-IT"/>
        </w:rPr>
        <w:t> </w:t>
      </w:r>
      <w:r w:rsidRPr="006A384C">
        <w:rPr>
          <w:noProof/>
          <w:sz w:val="18"/>
          <w:szCs w:val="18"/>
          <w:lang w:val="it-IT"/>
        </w:rPr>
        <w:t> </w:t>
      </w:r>
      <w:r w:rsidRPr="006A384C">
        <w:rPr>
          <w:noProof/>
          <w:sz w:val="18"/>
          <w:szCs w:val="18"/>
          <w:lang w:val="it-IT"/>
        </w:rPr>
        <w:t> </w:t>
      </w:r>
      <w:r w:rsidRPr="006A384C">
        <w:rPr>
          <w:noProof/>
          <w:sz w:val="18"/>
          <w:szCs w:val="18"/>
          <w:lang w:val="it-IT"/>
        </w:rPr>
        <w:t> </w:t>
      </w:r>
      <w:r w:rsidRPr="006A384C">
        <w:rPr>
          <w:noProof/>
          <w:sz w:val="18"/>
          <w:szCs w:val="18"/>
          <w:lang w:val="it-IT"/>
        </w:rPr>
        <w:t> </w:t>
      </w:r>
      <w:r w:rsidRPr="006A384C">
        <w:rPr>
          <w:sz w:val="18"/>
          <w:szCs w:val="18"/>
          <w:lang w:val="it-IT"/>
        </w:rPr>
        <w:fldChar w:fldCharType="end"/>
      </w:r>
      <w:r w:rsidRPr="006A384C">
        <w:rPr>
          <w:sz w:val="18"/>
          <w:szCs w:val="18"/>
          <w:lang w:val="de-DE"/>
        </w:rPr>
        <w:t>);</w:t>
      </w:r>
    </w:p>
    <w:p w14:paraId="2570606F" w14:textId="77777777" w:rsidR="00E02C0D" w:rsidRPr="000E5CD8" w:rsidRDefault="00E02C0D" w:rsidP="00B519B3">
      <w:pPr>
        <w:suppressAutoHyphens w:val="0"/>
        <w:autoSpaceDE w:val="0"/>
        <w:autoSpaceDN w:val="0"/>
        <w:adjustRightInd w:val="0"/>
        <w:spacing w:line="360" w:lineRule="auto"/>
        <w:rPr>
          <w:sz w:val="18"/>
          <w:szCs w:val="18"/>
          <w:lang w:val="de-DE"/>
        </w:rPr>
      </w:pPr>
      <w:r w:rsidRPr="000E5CD8">
        <w:rPr>
          <w:sz w:val="18"/>
          <w:szCs w:val="18"/>
          <w:lang w:val="de-DE"/>
        </w:rPr>
        <w:t xml:space="preserve">Anschrift, usw. </w:t>
      </w:r>
      <w:r w:rsidRPr="000E5CD8">
        <w:rPr>
          <w:sz w:val="18"/>
          <w:szCs w:val="18"/>
        </w:rPr>
        <w:fldChar w:fldCharType="begin">
          <w:ffData>
            <w:name w:val="Testo33"/>
            <w:enabled/>
            <w:calcOnExit w:val="0"/>
            <w:textInput/>
          </w:ffData>
        </w:fldChar>
      </w:r>
      <w:r w:rsidRPr="000E5CD8">
        <w:rPr>
          <w:sz w:val="18"/>
          <w:szCs w:val="18"/>
          <w:lang w:val="de-DE"/>
        </w:rPr>
        <w:instrText xml:space="preserve"> FORMTEXT </w:instrText>
      </w:r>
      <w:r w:rsidRPr="000E5CD8">
        <w:rPr>
          <w:sz w:val="18"/>
          <w:szCs w:val="18"/>
        </w:rPr>
      </w:r>
      <w:r w:rsidRPr="000E5CD8">
        <w:rPr>
          <w:sz w:val="18"/>
          <w:szCs w:val="18"/>
        </w:rPr>
        <w:fldChar w:fldCharType="separate"/>
      </w:r>
      <w:r w:rsidRPr="000E5CD8">
        <w:rPr>
          <w:rFonts w:eastAsia="MS Mincho" w:hAnsi="MS Mincho"/>
          <w:noProof/>
          <w:sz w:val="18"/>
          <w:szCs w:val="18"/>
        </w:rPr>
        <w:t> </w:t>
      </w:r>
      <w:r w:rsidRPr="000E5CD8">
        <w:rPr>
          <w:rFonts w:eastAsia="MS Mincho" w:hAnsi="MS Mincho"/>
          <w:noProof/>
          <w:sz w:val="18"/>
          <w:szCs w:val="18"/>
        </w:rPr>
        <w:t> </w:t>
      </w:r>
      <w:r w:rsidRPr="000E5CD8">
        <w:rPr>
          <w:rFonts w:eastAsia="MS Mincho" w:hAnsi="MS Mincho"/>
          <w:noProof/>
          <w:sz w:val="18"/>
          <w:szCs w:val="18"/>
        </w:rPr>
        <w:t> </w:t>
      </w:r>
      <w:r w:rsidRPr="000E5CD8">
        <w:rPr>
          <w:rFonts w:eastAsia="MS Mincho" w:hAnsi="MS Mincho"/>
          <w:noProof/>
          <w:sz w:val="18"/>
          <w:szCs w:val="18"/>
        </w:rPr>
        <w:t> </w:t>
      </w:r>
      <w:r w:rsidRPr="000E5CD8">
        <w:rPr>
          <w:rFonts w:eastAsia="MS Mincho" w:hAnsi="MS Mincho"/>
          <w:noProof/>
          <w:sz w:val="18"/>
          <w:szCs w:val="18"/>
        </w:rPr>
        <w:t> </w:t>
      </w:r>
      <w:r w:rsidRPr="000E5CD8">
        <w:rPr>
          <w:sz w:val="18"/>
          <w:szCs w:val="18"/>
        </w:rPr>
        <w:fldChar w:fldCharType="end"/>
      </w:r>
      <w:r w:rsidRPr="000E5CD8">
        <w:rPr>
          <w:sz w:val="18"/>
          <w:szCs w:val="18"/>
          <w:lang w:val="de-DE"/>
        </w:rPr>
        <w:t xml:space="preserve">; Telefonnummer </w:t>
      </w:r>
      <w:r w:rsidRPr="000E5CD8">
        <w:rPr>
          <w:sz w:val="18"/>
          <w:szCs w:val="18"/>
          <w:lang w:val="it-IT"/>
        </w:rPr>
        <w:fldChar w:fldCharType="begin">
          <w:ffData>
            <w:name w:val="Testo38"/>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hAnsi="MS Mincho"/>
          <w:noProof/>
          <w:sz w:val="18"/>
          <w:szCs w:val="18"/>
          <w:lang w:val="it-IT"/>
        </w:rPr>
        <w:t> </w:t>
      </w:r>
      <w:r w:rsidRPr="000E5CD8">
        <w:rPr>
          <w:rFonts w:eastAsia="MS Mincho" w:hAnsi="MS Mincho"/>
          <w:noProof/>
          <w:sz w:val="18"/>
          <w:szCs w:val="18"/>
          <w:lang w:val="it-IT"/>
        </w:rPr>
        <w:t> </w:t>
      </w:r>
      <w:r w:rsidRPr="000E5CD8">
        <w:rPr>
          <w:rFonts w:eastAsia="MS Mincho" w:hAnsi="MS Mincho"/>
          <w:noProof/>
          <w:sz w:val="18"/>
          <w:szCs w:val="18"/>
          <w:lang w:val="it-IT"/>
        </w:rPr>
        <w:t> </w:t>
      </w:r>
      <w:r w:rsidRPr="000E5CD8">
        <w:rPr>
          <w:rFonts w:eastAsia="MS Mincho" w:hAnsi="MS Mincho"/>
          <w:noProof/>
          <w:sz w:val="18"/>
          <w:szCs w:val="18"/>
          <w:lang w:val="it-IT"/>
        </w:rPr>
        <w:t> </w:t>
      </w:r>
      <w:r w:rsidRPr="000E5CD8">
        <w:rPr>
          <w:rFonts w:eastAsia="MS Mincho" w:hAnsi="MS Mincho"/>
          <w:noProof/>
          <w:sz w:val="18"/>
          <w:szCs w:val="18"/>
          <w:lang w:val="it-IT"/>
        </w:rPr>
        <w:t> </w:t>
      </w:r>
      <w:r w:rsidRPr="000E5CD8">
        <w:rPr>
          <w:sz w:val="18"/>
          <w:szCs w:val="18"/>
          <w:lang w:val="it-IT"/>
        </w:rPr>
        <w:fldChar w:fldCharType="end"/>
      </w:r>
      <w:r w:rsidRPr="000E5CD8">
        <w:rPr>
          <w:sz w:val="18"/>
          <w:szCs w:val="18"/>
          <w:lang w:val="de-DE"/>
        </w:rPr>
        <w:t xml:space="preserve">; Faxnummer </w:t>
      </w:r>
      <w:r w:rsidRPr="000E5CD8">
        <w:rPr>
          <w:sz w:val="18"/>
          <w:szCs w:val="18"/>
          <w:lang w:val="it-IT"/>
        </w:rPr>
        <w:fldChar w:fldCharType="begin">
          <w:ffData>
            <w:name w:val="Testo39"/>
            <w:enabled/>
            <w:calcOnExit w:val="0"/>
            <w:textInput/>
          </w:ffData>
        </w:fldChar>
      </w:r>
      <w:r w:rsidRPr="000E5CD8">
        <w:rPr>
          <w:sz w:val="18"/>
          <w:szCs w:val="18"/>
          <w:lang w:val="de-DE"/>
        </w:rPr>
        <w:instrText xml:space="preserve"> FORMTEXT </w:instrText>
      </w:r>
      <w:r w:rsidRPr="000E5CD8">
        <w:rPr>
          <w:sz w:val="18"/>
          <w:szCs w:val="18"/>
          <w:lang w:val="it-IT"/>
        </w:rPr>
      </w:r>
      <w:r w:rsidRPr="000E5CD8">
        <w:rPr>
          <w:sz w:val="18"/>
          <w:szCs w:val="18"/>
          <w:lang w:val="it-IT"/>
        </w:rPr>
        <w:fldChar w:fldCharType="separate"/>
      </w:r>
      <w:r w:rsidRPr="000E5CD8">
        <w:rPr>
          <w:rFonts w:eastAsia="MS Mincho" w:hAnsi="MS Mincho"/>
          <w:noProof/>
          <w:sz w:val="18"/>
          <w:szCs w:val="18"/>
          <w:lang w:val="it-IT"/>
        </w:rPr>
        <w:t> </w:t>
      </w:r>
      <w:r w:rsidRPr="000E5CD8">
        <w:rPr>
          <w:rFonts w:eastAsia="MS Mincho" w:hAnsi="MS Mincho"/>
          <w:noProof/>
          <w:sz w:val="18"/>
          <w:szCs w:val="18"/>
          <w:lang w:val="it-IT"/>
        </w:rPr>
        <w:t> </w:t>
      </w:r>
      <w:r w:rsidRPr="000E5CD8">
        <w:rPr>
          <w:rFonts w:eastAsia="MS Mincho" w:hAnsi="MS Mincho"/>
          <w:noProof/>
          <w:sz w:val="18"/>
          <w:szCs w:val="18"/>
          <w:lang w:val="it-IT"/>
        </w:rPr>
        <w:t> </w:t>
      </w:r>
      <w:r w:rsidRPr="000E5CD8">
        <w:rPr>
          <w:rFonts w:eastAsia="MS Mincho" w:hAnsi="MS Mincho"/>
          <w:noProof/>
          <w:sz w:val="18"/>
          <w:szCs w:val="18"/>
          <w:lang w:val="it-IT"/>
        </w:rPr>
        <w:t> </w:t>
      </w:r>
      <w:r w:rsidRPr="000E5CD8">
        <w:rPr>
          <w:rFonts w:eastAsia="MS Mincho" w:hAnsi="MS Mincho"/>
          <w:noProof/>
          <w:sz w:val="18"/>
          <w:szCs w:val="18"/>
          <w:lang w:val="it-IT"/>
        </w:rPr>
        <w:t> </w:t>
      </w:r>
      <w:r w:rsidRPr="000E5CD8">
        <w:rPr>
          <w:sz w:val="18"/>
          <w:szCs w:val="18"/>
          <w:lang w:val="it-IT"/>
        </w:rPr>
        <w:fldChar w:fldCharType="end"/>
      </w:r>
      <w:r w:rsidRPr="000E5CD8">
        <w:rPr>
          <w:sz w:val="18"/>
          <w:szCs w:val="18"/>
          <w:lang w:val="de-DE"/>
        </w:rPr>
        <w:t>.</w:t>
      </w:r>
    </w:p>
    <w:p w14:paraId="25706070" w14:textId="77777777" w:rsidR="00E02C0D" w:rsidRPr="000E5CD8" w:rsidRDefault="00E02C0D" w:rsidP="00E02C0D">
      <w:pPr>
        <w:pStyle w:val="sche3"/>
        <w:autoSpaceDE/>
        <w:spacing w:line="360" w:lineRule="auto"/>
        <w:ind w:left="425"/>
        <w:rPr>
          <w:sz w:val="18"/>
          <w:szCs w:val="18"/>
          <w:lang w:val="de-DE"/>
        </w:rPr>
      </w:pPr>
    </w:p>
    <w:p w14:paraId="25706071" w14:textId="77777777" w:rsidR="00E02C0D" w:rsidRPr="000E5CD8" w:rsidRDefault="00E02C0D" w:rsidP="00E02C0D">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E02C0D" w:rsidRPr="000E5CD8" w14:paraId="25706075" w14:textId="77777777" w:rsidTr="00ED4A15">
        <w:tc>
          <w:tcPr>
            <w:tcW w:w="9788" w:type="dxa"/>
            <w:tcBorders>
              <w:top w:val="single" w:sz="4" w:space="0" w:color="000000"/>
              <w:left w:val="single" w:sz="4" w:space="0" w:color="000000"/>
              <w:bottom w:val="single" w:sz="4" w:space="0" w:color="000000"/>
              <w:right w:val="single" w:sz="4" w:space="0" w:color="000000"/>
            </w:tcBorders>
          </w:tcPr>
          <w:p w14:paraId="25706072" w14:textId="77777777" w:rsidR="00E02C0D" w:rsidRPr="000E5CD8" w:rsidRDefault="00E02C0D" w:rsidP="00ED4A15">
            <w:pPr>
              <w:pStyle w:val="sche3"/>
              <w:snapToGrid w:val="0"/>
              <w:spacing w:line="360" w:lineRule="auto"/>
              <w:rPr>
                <w:b/>
                <w:bCs/>
                <w:i/>
                <w:iCs/>
                <w:sz w:val="18"/>
                <w:szCs w:val="18"/>
                <w:lang w:val="de-DE"/>
              </w:rPr>
            </w:pPr>
          </w:p>
          <w:p w14:paraId="25706073" w14:textId="77777777" w:rsidR="00E02C0D" w:rsidRPr="000E5CD8" w:rsidRDefault="00E02C0D" w:rsidP="00ED4A15">
            <w:pPr>
              <w:pStyle w:val="sche3"/>
              <w:spacing w:line="360" w:lineRule="auto"/>
              <w:rPr>
                <w:b/>
                <w:bCs/>
                <w:i/>
                <w:iCs/>
                <w:sz w:val="18"/>
                <w:szCs w:val="18"/>
                <w:lang w:val="it-IT"/>
              </w:rPr>
            </w:pPr>
            <w:r w:rsidRPr="000E5CD8">
              <w:rPr>
                <w:b/>
                <w:bCs/>
                <w:i/>
                <w:iCs/>
                <w:sz w:val="18"/>
                <w:szCs w:val="18"/>
                <w:lang w:val="it-IT"/>
              </w:rPr>
              <w:t>ANMERKUNGEN:</w:t>
            </w:r>
          </w:p>
          <w:p w14:paraId="25706074" w14:textId="77777777" w:rsidR="00E02C0D" w:rsidRPr="000E5CD8" w:rsidRDefault="00E02C0D" w:rsidP="00ED4A15">
            <w:pPr>
              <w:pStyle w:val="sche3"/>
              <w:spacing w:line="360" w:lineRule="auto"/>
              <w:rPr>
                <w:sz w:val="18"/>
                <w:szCs w:val="18"/>
                <w:lang w:val="it-IT"/>
              </w:rPr>
            </w:pPr>
            <w:r w:rsidRPr="000E5CD8">
              <w:rPr>
                <w:sz w:val="18"/>
                <w:szCs w:val="18"/>
              </w:rPr>
              <w:fldChar w:fldCharType="begin">
                <w:ffData>
                  <w:name w:val="Testo45"/>
                  <w:enabled/>
                  <w:calcOnExit w:val="0"/>
                  <w:textInput/>
                </w:ffData>
              </w:fldChar>
            </w:r>
            <w:r w:rsidRPr="000E5CD8">
              <w:rPr>
                <w:sz w:val="18"/>
                <w:szCs w:val="18"/>
                <w:lang w:val="it-IT"/>
              </w:rPr>
              <w:instrText xml:space="preserve"> FORMTEXT </w:instrText>
            </w:r>
            <w:r w:rsidRPr="000E5CD8">
              <w:rPr>
                <w:sz w:val="18"/>
                <w:szCs w:val="18"/>
              </w:rPr>
            </w:r>
            <w:r w:rsidRPr="000E5CD8">
              <w:rPr>
                <w:sz w:val="18"/>
                <w:szCs w:val="18"/>
              </w:rPr>
              <w:fldChar w:fldCharType="separate"/>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sz w:val="18"/>
                <w:szCs w:val="18"/>
              </w:rPr>
              <w:fldChar w:fldCharType="end"/>
            </w:r>
          </w:p>
        </w:tc>
      </w:tr>
    </w:tbl>
    <w:p w14:paraId="25706076" w14:textId="77777777" w:rsidR="00E02C0D" w:rsidRPr="000E5CD8" w:rsidRDefault="00E02C0D" w:rsidP="00E02C0D">
      <w:pPr>
        <w:pStyle w:val="sche3"/>
        <w:spacing w:line="360" w:lineRule="auto"/>
        <w:jc w:val="center"/>
        <w:rPr>
          <w:b/>
          <w:bCs/>
          <w:lang w:val="it-IT"/>
        </w:rPr>
      </w:pPr>
    </w:p>
    <w:p w14:paraId="25706077" w14:textId="77777777" w:rsidR="00E02C0D" w:rsidRPr="000E5CD8" w:rsidRDefault="00E02C0D" w:rsidP="00E02C0D">
      <w:pPr>
        <w:pStyle w:val="sche3"/>
        <w:spacing w:line="360" w:lineRule="auto"/>
        <w:rPr>
          <w:b/>
          <w:bCs/>
          <w:i/>
          <w:iCs/>
          <w:lang w:val="it-IT"/>
        </w:rPr>
      </w:pPr>
    </w:p>
    <w:p w14:paraId="25706078" w14:textId="77777777" w:rsidR="00E02C0D" w:rsidRPr="000E5CD8" w:rsidRDefault="00E02C0D" w:rsidP="00E02C0D">
      <w:pPr>
        <w:pStyle w:val="sche3"/>
        <w:autoSpaceDE/>
        <w:spacing w:line="360" w:lineRule="auto"/>
        <w:ind w:left="425"/>
        <w:rPr>
          <w:sz w:val="18"/>
          <w:szCs w:val="18"/>
          <w:lang w:val="de-DE"/>
        </w:rPr>
      </w:pPr>
    </w:p>
    <w:p w14:paraId="25706079" w14:textId="77777777" w:rsidR="00E02C0D" w:rsidRPr="000E5CD8" w:rsidRDefault="00E02C0D" w:rsidP="00E02C0D">
      <w:pPr>
        <w:pStyle w:val="sche3"/>
        <w:spacing w:line="360" w:lineRule="auto"/>
        <w:jc w:val="center"/>
        <w:rPr>
          <w:b/>
          <w:bCs/>
          <w:sz w:val="18"/>
          <w:szCs w:val="18"/>
          <w:lang w:val="it-IT"/>
        </w:rPr>
      </w:pPr>
    </w:p>
    <w:p w14:paraId="2570607A" w14:textId="77777777" w:rsidR="00E02C0D" w:rsidRPr="000E5CD8" w:rsidRDefault="00E02C0D" w:rsidP="00E02C0D">
      <w:pPr>
        <w:pStyle w:val="sche3"/>
        <w:spacing w:line="360" w:lineRule="auto"/>
        <w:jc w:val="center"/>
        <w:rPr>
          <w:sz w:val="18"/>
          <w:szCs w:val="18"/>
          <w:lang w:val="it-IT"/>
        </w:rPr>
      </w:pPr>
      <w:r w:rsidRPr="000E5CD8">
        <w:rPr>
          <w:b/>
          <w:bCs/>
          <w:sz w:val="18"/>
          <w:szCs w:val="18"/>
          <w:lang w:val="it-IT"/>
        </w:rPr>
        <w:br w:type="page"/>
      </w:r>
    </w:p>
    <w:p w14:paraId="2570607B" w14:textId="77777777" w:rsidR="00E02C0D" w:rsidRPr="000E5CD8" w:rsidRDefault="00E02C0D" w:rsidP="00E02C0D">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2570607C" w14:textId="77777777" w:rsidR="00E02C0D" w:rsidRPr="000E5CD8" w:rsidRDefault="00E02C0D" w:rsidP="00E02C0D">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0E5CD8">
        <w:rPr>
          <w:b/>
          <w:i/>
          <w:sz w:val="18"/>
          <w:lang w:val="de-DE" w:eastAsia="de-DE"/>
        </w:rPr>
        <w:t>Teil II</w:t>
      </w:r>
    </w:p>
    <w:p w14:paraId="2570607D" w14:textId="77777777" w:rsidR="00E02C0D" w:rsidRPr="000E5CD8" w:rsidRDefault="00E02C0D" w:rsidP="00E02C0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0E5CD8">
        <w:rPr>
          <w:b/>
          <w:i/>
          <w:sz w:val="18"/>
          <w:lang w:val="de-DE" w:eastAsia="de-DE"/>
        </w:rPr>
        <w:t>VERBINDLICHE ERKLÄRUNGEN DES HILFSUNTERNEHMENS</w:t>
      </w:r>
    </w:p>
    <w:p w14:paraId="2570607E" w14:textId="77777777" w:rsidR="00E02C0D" w:rsidRPr="000E5CD8" w:rsidRDefault="00E02C0D" w:rsidP="00E02C0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0E5CD8">
        <w:rPr>
          <w:b/>
          <w:i/>
          <w:sz w:val="18"/>
          <w:lang w:val="de-DE" w:eastAsia="de-DE"/>
        </w:rPr>
        <w:t>ÜBER DIE ERFÜLLUNG DER ALLGEMEINEN ANFORDERUNGEN</w:t>
      </w:r>
    </w:p>
    <w:p w14:paraId="2570607F" w14:textId="77777777" w:rsidR="00E02C0D" w:rsidRPr="000E5CD8" w:rsidRDefault="00E02C0D" w:rsidP="00E02C0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0E5CD8">
        <w:rPr>
          <w:b/>
          <w:i/>
          <w:sz w:val="18"/>
          <w:lang w:val="de-DE" w:eastAsia="de-DE"/>
        </w:rPr>
        <w:t>BEI NUTZUNG KAPAZITÄTEN DRITTER</w:t>
      </w:r>
    </w:p>
    <w:p w14:paraId="25706080" w14:textId="77777777" w:rsidR="00E02C0D" w:rsidRPr="000E5CD8" w:rsidRDefault="00414B24" w:rsidP="00E02C0D">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lang w:val="de-DE" w:eastAsia="de-DE"/>
        </w:rPr>
      </w:pPr>
      <w:r w:rsidRPr="000E5CD8">
        <w:rPr>
          <w:b/>
          <w:i/>
          <w:sz w:val="18"/>
          <w:lang w:val="de-DE" w:eastAsia="de-DE"/>
        </w:rPr>
        <w:t>g</w:t>
      </w:r>
      <w:r w:rsidR="00AC7697" w:rsidRPr="000E5CD8">
        <w:rPr>
          <w:b/>
          <w:i/>
          <w:sz w:val="18"/>
          <w:lang w:val="de-DE" w:eastAsia="de-DE"/>
        </w:rPr>
        <w:t>emäß Art. 8</w:t>
      </w:r>
      <w:r w:rsidR="00E02C0D" w:rsidRPr="000E5CD8">
        <w:rPr>
          <w:b/>
          <w:i/>
          <w:sz w:val="18"/>
          <w:lang w:val="de-DE" w:eastAsia="de-DE"/>
        </w:rPr>
        <w:t xml:space="preserve">9 </w:t>
      </w:r>
      <w:r w:rsidR="00AC7697" w:rsidRPr="000E5CD8">
        <w:rPr>
          <w:b/>
          <w:i/>
          <w:sz w:val="18"/>
          <w:lang w:val="de-DE" w:eastAsia="de-DE"/>
        </w:rPr>
        <w:t xml:space="preserve">Abs. 3 des </w:t>
      </w:r>
      <w:r w:rsidR="00E02C0D" w:rsidRPr="000E5CD8">
        <w:rPr>
          <w:b/>
          <w:i/>
          <w:sz w:val="18"/>
          <w:lang w:val="de-DE" w:eastAsia="de-DE"/>
        </w:rPr>
        <w:t>GVD Nr.</w:t>
      </w:r>
      <w:r w:rsidR="00AC7697" w:rsidRPr="000E5CD8">
        <w:rPr>
          <w:b/>
          <w:i/>
          <w:sz w:val="18"/>
          <w:lang w:val="de-DE" w:eastAsia="de-DE"/>
        </w:rPr>
        <w:t xml:space="preserve"> 50/201</w:t>
      </w:r>
      <w:r w:rsidR="00E02C0D" w:rsidRPr="000E5CD8">
        <w:rPr>
          <w:b/>
          <w:i/>
          <w:sz w:val="18"/>
          <w:lang w:val="de-DE" w:eastAsia="de-DE"/>
        </w:rPr>
        <w:t>6</w:t>
      </w:r>
    </w:p>
    <w:p w14:paraId="25706081" w14:textId="77777777" w:rsidR="00414B24" w:rsidRPr="000E5CD8" w:rsidRDefault="00414B24" w:rsidP="00E02C0D">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25706082" w14:textId="77777777" w:rsidR="00E02C0D" w:rsidRPr="000E5CD8" w:rsidRDefault="00E02C0D" w:rsidP="00E02C0D">
      <w:pPr>
        <w:pStyle w:val="sche22"/>
        <w:spacing w:line="360" w:lineRule="auto"/>
        <w:jc w:val="both"/>
        <w:rPr>
          <w:rFonts w:ascii="Arial" w:hAnsi="Arial" w:cs="Arial"/>
          <w:sz w:val="18"/>
          <w:szCs w:val="18"/>
          <w:lang w:val="de-DE"/>
        </w:rPr>
      </w:pPr>
    </w:p>
    <w:p w14:paraId="25706083" w14:textId="77777777" w:rsidR="00A639A3" w:rsidRPr="003A42E0" w:rsidRDefault="00A639A3" w:rsidP="00A639A3">
      <w:pPr>
        <w:pStyle w:val="sche3"/>
        <w:tabs>
          <w:tab w:val="left" w:pos="785"/>
        </w:tabs>
        <w:spacing w:line="360" w:lineRule="auto"/>
        <w:rPr>
          <w:b/>
          <w:bCs/>
          <w:i/>
          <w:iCs/>
          <w:sz w:val="18"/>
          <w:szCs w:val="18"/>
          <w:lang w:val="de-DE"/>
        </w:rPr>
      </w:pPr>
    </w:p>
    <w:p w14:paraId="25706084" w14:textId="77777777" w:rsidR="00A639A3" w:rsidRPr="000533C5" w:rsidRDefault="00A639A3" w:rsidP="00A639A3">
      <w:pPr>
        <w:pStyle w:val="sche3"/>
        <w:tabs>
          <w:tab w:val="left" w:pos="785"/>
        </w:tabs>
        <w:spacing w:line="360" w:lineRule="auto"/>
        <w:rPr>
          <w:b/>
          <w:bCs/>
          <w:iCs/>
          <w:sz w:val="18"/>
          <w:szCs w:val="18"/>
          <w:u w:val="single"/>
          <w:lang w:val="de-DE"/>
        </w:rPr>
      </w:pPr>
      <w:r w:rsidRPr="000533C5">
        <w:rPr>
          <w:b/>
          <w:bCs/>
          <w:iCs/>
          <w:sz w:val="18"/>
          <w:szCs w:val="18"/>
          <w:u w:val="single"/>
          <w:lang w:val="de-DE"/>
        </w:rPr>
        <w:t>TEIL I</w:t>
      </w:r>
    </w:p>
    <w:p w14:paraId="25706085" w14:textId="77777777" w:rsidR="00A639A3" w:rsidRPr="000533C5" w:rsidRDefault="00A639A3" w:rsidP="00A639A3">
      <w:pPr>
        <w:autoSpaceDE w:val="0"/>
        <w:spacing w:line="360" w:lineRule="auto"/>
        <w:ind w:left="284" w:hanging="284"/>
        <w:jc w:val="both"/>
        <w:rPr>
          <w:bCs/>
          <w:sz w:val="18"/>
          <w:szCs w:val="18"/>
          <w:lang w:val="de-DE"/>
        </w:rPr>
      </w:pPr>
      <w:r w:rsidRPr="000533C5">
        <w:rPr>
          <w:sz w:val="18"/>
          <w:szCs w:val="18"/>
          <w:lang w:val="de-DE"/>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de-DE"/>
        </w:rPr>
      </w:r>
      <w:r w:rsidR="009022C2">
        <w:rPr>
          <w:sz w:val="18"/>
          <w:szCs w:val="18"/>
          <w:lang w:val="de-DE"/>
        </w:rPr>
        <w:fldChar w:fldCharType="separate"/>
      </w:r>
      <w:r w:rsidRPr="000533C5">
        <w:rPr>
          <w:sz w:val="18"/>
          <w:szCs w:val="18"/>
          <w:lang w:val="de-DE"/>
        </w:rPr>
        <w:fldChar w:fldCharType="end"/>
      </w:r>
      <w:r w:rsidRPr="000533C5">
        <w:rPr>
          <w:sz w:val="18"/>
          <w:szCs w:val="18"/>
          <w:lang w:val="de-DE"/>
        </w:rPr>
        <w:t xml:space="preserve"> </w:t>
      </w:r>
      <w:r w:rsidRPr="000533C5">
        <w:rPr>
          <w:b/>
          <w:sz w:val="18"/>
          <w:szCs w:val="18"/>
          <w:lang w:val="de-DE"/>
        </w:rPr>
        <w:t>gemäß Art. 80, Abs. 1 Buchst. a), b</w:t>
      </w:r>
      <w:bookmarkStart w:id="43" w:name="_Hlk510691067"/>
      <w:r w:rsidRPr="00A917AF">
        <w:rPr>
          <w:b/>
          <w:sz w:val="18"/>
          <w:szCs w:val="18"/>
          <w:lang w:val="de-DE"/>
        </w:rPr>
        <w:t>),</w:t>
      </w:r>
      <w:r w:rsidR="006A384C" w:rsidRPr="00A917AF">
        <w:rPr>
          <w:b/>
          <w:bCs/>
          <w:sz w:val="18"/>
          <w:szCs w:val="18"/>
          <w:lang w:val="de-DE"/>
        </w:rPr>
        <w:t xml:space="preserve"> b-bis),</w:t>
      </w:r>
      <w:r w:rsidRPr="000533C5">
        <w:rPr>
          <w:b/>
          <w:sz w:val="18"/>
          <w:szCs w:val="18"/>
          <w:lang w:val="de-DE"/>
        </w:rPr>
        <w:t xml:space="preserve"> </w:t>
      </w:r>
      <w:bookmarkEnd w:id="43"/>
      <w:r w:rsidRPr="000533C5">
        <w:rPr>
          <w:b/>
          <w:sz w:val="18"/>
          <w:szCs w:val="18"/>
          <w:lang w:val="de-DE"/>
        </w:rPr>
        <w:t xml:space="preserve">c), d), e), f), g) </w:t>
      </w:r>
      <w:proofErr w:type="spellStart"/>
      <w:r w:rsidRPr="000533C5">
        <w:rPr>
          <w:b/>
          <w:sz w:val="18"/>
          <w:szCs w:val="18"/>
          <w:lang w:val="de-DE"/>
        </w:rPr>
        <w:t>GvD</w:t>
      </w:r>
      <w:proofErr w:type="spellEnd"/>
      <w:r w:rsidRPr="000533C5">
        <w:rPr>
          <w:b/>
          <w:sz w:val="18"/>
          <w:szCs w:val="18"/>
          <w:lang w:val="de-DE"/>
        </w:rPr>
        <w:t xml:space="preserve"> 50/2016</w:t>
      </w:r>
      <w:r w:rsidRPr="000533C5">
        <w:rPr>
          <w:sz w:val="18"/>
          <w:szCs w:val="18"/>
          <w:lang w:val="de-DE"/>
        </w:rPr>
        <w:t xml:space="preserve">, sich in keiner der dort vorgesehenen verhindernden Situation zu befinden, da </w:t>
      </w:r>
      <w:r w:rsidRPr="000533C5">
        <w:rPr>
          <w:b/>
          <w:sz w:val="18"/>
          <w:szCs w:val="18"/>
          <w:u w:val="single"/>
          <w:lang w:val="de-DE"/>
        </w:rPr>
        <w:t>keine</w:t>
      </w:r>
      <w:r w:rsidRPr="000533C5">
        <w:rPr>
          <w:b/>
          <w:sz w:val="18"/>
          <w:szCs w:val="18"/>
          <w:lang w:val="de-DE"/>
        </w:rPr>
        <w:t xml:space="preserve"> rechtskräftigen Urteile </w:t>
      </w:r>
      <w:r w:rsidRPr="000533C5">
        <w:rPr>
          <w:b/>
          <w:sz w:val="18"/>
          <w:szCs w:val="18"/>
          <w:u w:val="single"/>
          <w:lang w:val="de-DE"/>
        </w:rPr>
        <w:t>ergangen sind</w:t>
      </w:r>
      <w:r w:rsidRPr="000533C5">
        <w:rPr>
          <w:b/>
          <w:sz w:val="18"/>
          <w:szCs w:val="18"/>
          <w:lang w:val="de-DE"/>
        </w:rPr>
        <w:t xml:space="preserve">, </w:t>
      </w:r>
      <w:r w:rsidRPr="000533C5">
        <w:rPr>
          <w:b/>
          <w:sz w:val="18"/>
          <w:szCs w:val="18"/>
          <w:u w:val="single"/>
          <w:lang w:val="de-DE"/>
        </w:rPr>
        <w:t>kein</w:t>
      </w:r>
      <w:r w:rsidRPr="000533C5">
        <w:rPr>
          <w:b/>
          <w:sz w:val="18"/>
          <w:szCs w:val="18"/>
          <w:lang w:val="de-DE"/>
        </w:rPr>
        <w:t xml:space="preserve"> unwiderruflich gewordener Strafbefehl mit Verurteilung </w:t>
      </w:r>
      <w:r w:rsidRPr="000533C5">
        <w:rPr>
          <w:b/>
          <w:sz w:val="18"/>
          <w:szCs w:val="18"/>
          <w:u w:val="single"/>
          <w:lang w:val="de-DE"/>
        </w:rPr>
        <w:t>erlassen wurde</w:t>
      </w:r>
      <w:r w:rsidRPr="000533C5">
        <w:rPr>
          <w:b/>
          <w:sz w:val="18"/>
          <w:szCs w:val="18"/>
          <w:lang w:val="de-DE"/>
        </w:rPr>
        <w:t xml:space="preserve"> und </w:t>
      </w:r>
      <w:r w:rsidRPr="000533C5">
        <w:rPr>
          <w:b/>
          <w:sz w:val="18"/>
          <w:szCs w:val="18"/>
          <w:u w:val="single"/>
          <w:lang w:val="de-DE"/>
        </w:rPr>
        <w:t>kein</w:t>
      </w:r>
      <w:r w:rsidRPr="000533C5">
        <w:rPr>
          <w:b/>
          <w:sz w:val="18"/>
          <w:szCs w:val="18"/>
          <w:lang w:val="de-DE"/>
        </w:rPr>
        <w:t xml:space="preserve"> Urteil zur Strafzumessung auf Antrag gemäß Art. 444 StGB </w:t>
      </w:r>
      <w:r w:rsidRPr="000533C5">
        <w:rPr>
          <w:b/>
          <w:sz w:val="18"/>
          <w:szCs w:val="18"/>
          <w:u w:val="single"/>
          <w:lang w:val="de-DE"/>
        </w:rPr>
        <w:t>ergangen</w:t>
      </w:r>
      <w:r w:rsidRPr="000533C5">
        <w:rPr>
          <w:b/>
          <w:sz w:val="18"/>
          <w:szCs w:val="18"/>
          <w:lang w:val="de-DE"/>
        </w:rPr>
        <w:t xml:space="preserve"> ist:</w:t>
      </w:r>
    </w:p>
    <w:p w14:paraId="25706086" w14:textId="77777777" w:rsidR="00A639A3" w:rsidRPr="000533C5" w:rsidRDefault="00A639A3" w:rsidP="00A639A3">
      <w:pPr>
        <w:tabs>
          <w:tab w:val="left" w:pos="993"/>
        </w:tabs>
        <w:spacing w:line="360" w:lineRule="auto"/>
        <w:ind w:left="426"/>
        <w:jc w:val="both"/>
        <w:rPr>
          <w:b/>
          <w:sz w:val="18"/>
          <w:szCs w:val="18"/>
          <w:lang w:val="de-DE"/>
        </w:rPr>
      </w:pPr>
      <w:r w:rsidRPr="000533C5">
        <w:rPr>
          <w:sz w:val="18"/>
          <w:szCs w:val="18"/>
          <w:lang w:val="de-DE"/>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de-DE"/>
        </w:rPr>
      </w:r>
      <w:r w:rsidR="009022C2">
        <w:rPr>
          <w:sz w:val="18"/>
          <w:szCs w:val="18"/>
          <w:lang w:val="de-DE"/>
        </w:rPr>
        <w:fldChar w:fldCharType="separate"/>
      </w:r>
      <w:r w:rsidRPr="000533C5">
        <w:rPr>
          <w:sz w:val="18"/>
          <w:szCs w:val="18"/>
          <w:lang w:val="de-DE"/>
        </w:rPr>
        <w:fldChar w:fldCharType="end"/>
      </w:r>
      <w:r w:rsidRPr="000533C5">
        <w:rPr>
          <w:b/>
          <w:sz w:val="18"/>
          <w:szCs w:val="18"/>
          <w:lang w:val="de-DE"/>
        </w:rPr>
        <w:tab/>
        <w:t>ihm/ihr gegenüber</w:t>
      </w:r>
    </w:p>
    <w:p w14:paraId="25706087" w14:textId="77777777" w:rsidR="00A639A3" w:rsidRPr="000533C5" w:rsidRDefault="00A639A3" w:rsidP="00A639A3">
      <w:pPr>
        <w:spacing w:line="360" w:lineRule="auto"/>
        <w:ind w:left="851" w:hanging="425"/>
        <w:jc w:val="both"/>
        <w:rPr>
          <w:b/>
          <w:bCs/>
          <w:sz w:val="18"/>
          <w:szCs w:val="18"/>
          <w:lang w:val="de-DE"/>
        </w:rPr>
      </w:pPr>
      <w:r w:rsidRPr="000533C5">
        <w:rPr>
          <w:sz w:val="18"/>
          <w:szCs w:val="18"/>
          <w:lang w:val="de-DE"/>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de-DE"/>
        </w:rPr>
      </w:r>
      <w:r w:rsidR="009022C2">
        <w:rPr>
          <w:sz w:val="18"/>
          <w:szCs w:val="18"/>
          <w:lang w:val="de-DE"/>
        </w:rPr>
        <w:fldChar w:fldCharType="separate"/>
      </w:r>
      <w:r w:rsidRPr="000533C5">
        <w:rPr>
          <w:sz w:val="18"/>
          <w:szCs w:val="18"/>
          <w:lang w:val="de-DE"/>
        </w:rPr>
        <w:fldChar w:fldCharType="end"/>
      </w:r>
      <w:r w:rsidRPr="000533C5">
        <w:rPr>
          <w:b/>
          <w:sz w:val="18"/>
          <w:szCs w:val="18"/>
          <w:lang w:val="de-DE"/>
        </w:rPr>
        <w:tab/>
        <w:t xml:space="preserve">gegenüber den anderen Personen gemäß Art. 80 Abs. 3 </w:t>
      </w:r>
      <w:proofErr w:type="spellStart"/>
      <w:r w:rsidRPr="000533C5">
        <w:rPr>
          <w:b/>
          <w:sz w:val="18"/>
          <w:szCs w:val="18"/>
          <w:lang w:val="de-DE"/>
        </w:rPr>
        <w:t>GvD</w:t>
      </w:r>
      <w:proofErr w:type="spellEnd"/>
      <w:r w:rsidRPr="000533C5">
        <w:rPr>
          <w:b/>
          <w:sz w:val="18"/>
          <w:szCs w:val="18"/>
          <w:lang w:val="de-DE"/>
        </w:rPr>
        <w:t xml:space="preserve"> 50/2016</w:t>
      </w:r>
    </w:p>
    <w:p w14:paraId="25706088" w14:textId="77777777" w:rsidR="00A639A3" w:rsidRPr="000533C5" w:rsidRDefault="00A639A3" w:rsidP="00A639A3">
      <w:pPr>
        <w:spacing w:line="360" w:lineRule="auto"/>
        <w:ind w:left="851" w:hanging="425"/>
        <w:jc w:val="both"/>
        <w:rPr>
          <w:sz w:val="18"/>
          <w:szCs w:val="18"/>
          <w:lang w:val="de-DE"/>
        </w:rPr>
      </w:pPr>
      <w:r w:rsidRPr="000533C5">
        <w:rPr>
          <w:sz w:val="18"/>
          <w:szCs w:val="18"/>
          <w:lang w:val="de-DE"/>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de-DE"/>
        </w:rPr>
      </w:r>
      <w:r w:rsidR="009022C2">
        <w:rPr>
          <w:sz w:val="18"/>
          <w:szCs w:val="18"/>
          <w:lang w:val="de-DE"/>
        </w:rPr>
        <w:fldChar w:fldCharType="separate"/>
      </w:r>
      <w:r w:rsidRPr="000533C5">
        <w:rPr>
          <w:sz w:val="18"/>
          <w:szCs w:val="18"/>
          <w:lang w:val="de-DE"/>
        </w:rPr>
        <w:fldChar w:fldCharType="end"/>
      </w:r>
      <w:r w:rsidRPr="000533C5">
        <w:rPr>
          <w:b/>
          <w:i/>
          <w:iCs/>
          <w:sz w:val="18"/>
          <w:szCs w:val="18"/>
          <w:lang w:val="de-DE"/>
        </w:rPr>
        <w:tab/>
      </w:r>
      <w:r w:rsidRPr="000533C5">
        <w:rPr>
          <w:b/>
          <w:sz w:val="18"/>
          <w:szCs w:val="18"/>
          <w:lang w:val="de-DE"/>
        </w:rPr>
        <w:t xml:space="preserve">dass er/sie keine Kenntnis davon hat, ob gegenüber den anderen Personen gemäß Art. 80 Abs. 3 </w:t>
      </w:r>
      <w:proofErr w:type="spellStart"/>
      <w:r w:rsidRPr="000533C5">
        <w:rPr>
          <w:b/>
          <w:sz w:val="18"/>
          <w:szCs w:val="18"/>
          <w:lang w:val="de-DE"/>
        </w:rPr>
        <w:t>GvD</w:t>
      </w:r>
      <w:proofErr w:type="spellEnd"/>
      <w:r w:rsidRPr="000533C5">
        <w:rPr>
          <w:b/>
          <w:sz w:val="18"/>
          <w:szCs w:val="18"/>
          <w:lang w:val="de-DE"/>
        </w:rPr>
        <w:t xml:space="preserve"> 50/2016 einer der zuvor genannten Ausschlussgründe vorliegt </w:t>
      </w:r>
      <w:r w:rsidRPr="000533C5">
        <w:rPr>
          <w:sz w:val="18"/>
          <w:szCs w:val="18"/>
          <w:lang w:val="de-DE"/>
        </w:rPr>
        <w:t>(in diesem Fall müssen die getrennten Erklärungen von Seiten der Subjekte angehängt werden, hinsichtlich derer keine Erklärung abgegeben wird)</w:t>
      </w:r>
    </w:p>
    <w:p w14:paraId="25706089" w14:textId="77777777" w:rsidR="00A639A3" w:rsidRPr="000533C5" w:rsidRDefault="00A639A3" w:rsidP="00A639A3">
      <w:pPr>
        <w:spacing w:line="360" w:lineRule="auto"/>
        <w:ind w:left="851" w:hanging="425"/>
        <w:jc w:val="both"/>
        <w:rPr>
          <w:b/>
          <w:bCs/>
          <w:sz w:val="18"/>
          <w:szCs w:val="18"/>
          <w:lang w:val="de-DE"/>
        </w:rPr>
      </w:pPr>
    </w:p>
    <w:p w14:paraId="2570608A" w14:textId="77777777" w:rsidR="00A639A3" w:rsidRPr="000533C5" w:rsidRDefault="00A639A3" w:rsidP="00A639A3">
      <w:pPr>
        <w:spacing w:line="360" w:lineRule="auto"/>
        <w:ind w:left="851" w:hanging="425"/>
        <w:jc w:val="both"/>
        <w:rPr>
          <w:b/>
          <w:bCs/>
          <w:sz w:val="18"/>
          <w:szCs w:val="18"/>
          <w:lang w:val="de-DE"/>
        </w:rPr>
      </w:pPr>
      <w:r w:rsidRPr="000533C5">
        <w:rPr>
          <w:b/>
          <w:bCs/>
          <w:sz w:val="18"/>
          <w:szCs w:val="18"/>
          <w:lang w:val="de-DE"/>
        </w:rPr>
        <w:t>und /oder</w:t>
      </w:r>
    </w:p>
    <w:p w14:paraId="2570608B" w14:textId="77777777" w:rsidR="00A639A3" w:rsidRPr="000533C5" w:rsidRDefault="00A639A3" w:rsidP="00A639A3">
      <w:pPr>
        <w:spacing w:line="360" w:lineRule="auto"/>
        <w:ind w:left="851" w:hanging="425"/>
        <w:jc w:val="both"/>
        <w:rPr>
          <w:b/>
          <w:bCs/>
          <w:sz w:val="18"/>
          <w:szCs w:val="18"/>
          <w:lang w:val="de-DE"/>
        </w:rPr>
      </w:pPr>
    </w:p>
    <w:p w14:paraId="2570608C" w14:textId="77777777" w:rsidR="00A639A3" w:rsidRPr="000533C5" w:rsidRDefault="00A639A3" w:rsidP="00A639A3">
      <w:pPr>
        <w:autoSpaceDE w:val="0"/>
        <w:spacing w:line="360" w:lineRule="auto"/>
        <w:ind w:left="284" w:hanging="284"/>
        <w:jc w:val="both"/>
        <w:rPr>
          <w:bCs/>
          <w:sz w:val="18"/>
          <w:szCs w:val="18"/>
          <w:lang w:val="de-DE"/>
        </w:rPr>
      </w:pPr>
      <w:r w:rsidRPr="000533C5">
        <w:rPr>
          <w:sz w:val="18"/>
          <w:szCs w:val="18"/>
          <w:lang w:val="de-DE"/>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de-DE"/>
        </w:rPr>
      </w:r>
      <w:r w:rsidR="009022C2">
        <w:rPr>
          <w:sz w:val="18"/>
          <w:szCs w:val="18"/>
          <w:lang w:val="de-DE"/>
        </w:rPr>
        <w:fldChar w:fldCharType="separate"/>
      </w:r>
      <w:r w:rsidRPr="000533C5">
        <w:rPr>
          <w:sz w:val="18"/>
          <w:szCs w:val="18"/>
          <w:lang w:val="de-DE"/>
        </w:rPr>
        <w:fldChar w:fldCharType="end"/>
      </w:r>
      <w:r w:rsidRPr="000533C5">
        <w:rPr>
          <w:sz w:val="18"/>
          <w:szCs w:val="18"/>
          <w:lang w:val="de-DE"/>
        </w:rPr>
        <w:t xml:space="preserve"> </w:t>
      </w:r>
      <w:r w:rsidRPr="000533C5">
        <w:rPr>
          <w:b/>
          <w:sz w:val="18"/>
          <w:szCs w:val="18"/>
          <w:lang w:val="de-DE"/>
        </w:rPr>
        <w:t>gemäß Art. 80, Abs. 1 Buchst.  a), b</w:t>
      </w:r>
      <w:bookmarkStart w:id="44" w:name="_Hlk510691081"/>
      <w:r w:rsidRPr="00A917AF">
        <w:rPr>
          <w:b/>
          <w:sz w:val="18"/>
          <w:szCs w:val="18"/>
          <w:lang w:val="de-DE"/>
        </w:rPr>
        <w:t>),</w:t>
      </w:r>
      <w:r w:rsidR="006A384C" w:rsidRPr="00A917AF">
        <w:rPr>
          <w:b/>
          <w:sz w:val="18"/>
          <w:szCs w:val="18"/>
          <w:lang w:val="de-DE"/>
        </w:rPr>
        <w:t xml:space="preserve"> b-bis),</w:t>
      </w:r>
      <w:r w:rsidRPr="000533C5">
        <w:rPr>
          <w:b/>
          <w:sz w:val="18"/>
          <w:szCs w:val="18"/>
          <w:lang w:val="de-DE"/>
        </w:rPr>
        <w:t xml:space="preserve"> </w:t>
      </w:r>
      <w:bookmarkEnd w:id="44"/>
      <w:r w:rsidRPr="000533C5">
        <w:rPr>
          <w:b/>
          <w:sz w:val="18"/>
          <w:szCs w:val="18"/>
          <w:lang w:val="de-DE"/>
        </w:rPr>
        <w:t xml:space="preserve">c), d), e), f), g) </w:t>
      </w:r>
      <w:proofErr w:type="spellStart"/>
      <w:r w:rsidRPr="000533C5">
        <w:rPr>
          <w:b/>
          <w:sz w:val="18"/>
          <w:szCs w:val="18"/>
          <w:lang w:val="de-DE"/>
        </w:rPr>
        <w:t>GvD</w:t>
      </w:r>
      <w:proofErr w:type="spellEnd"/>
      <w:r w:rsidRPr="000533C5">
        <w:rPr>
          <w:b/>
          <w:sz w:val="18"/>
          <w:szCs w:val="18"/>
          <w:lang w:val="de-DE"/>
        </w:rPr>
        <w:t xml:space="preserve"> 50/2016</w:t>
      </w:r>
      <w:r w:rsidRPr="000533C5">
        <w:rPr>
          <w:sz w:val="18"/>
          <w:szCs w:val="18"/>
          <w:lang w:val="de-DE"/>
        </w:rPr>
        <w:t xml:space="preserve">, </w:t>
      </w:r>
      <w:r w:rsidRPr="00F422B7">
        <w:rPr>
          <w:b/>
          <w:sz w:val="18"/>
          <w:szCs w:val="18"/>
          <w:u w:val="single"/>
          <w:lang w:val="de-DE"/>
        </w:rPr>
        <w:t>sich nicht</w:t>
      </w:r>
      <w:r w:rsidRPr="000533C5">
        <w:rPr>
          <w:sz w:val="18"/>
          <w:szCs w:val="18"/>
          <w:lang w:val="de-DE"/>
        </w:rPr>
        <w:t xml:space="preserve"> in einer dort vorgesehenen verhindernden Situation </w:t>
      </w:r>
      <w:r w:rsidRPr="00F422B7">
        <w:rPr>
          <w:b/>
          <w:sz w:val="18"/>
          <w:szCs w:val="18"/>
          <w:u w:val="single"/>
          <w:lang w:val="de-DE"/>
        </w:rPr>
        <w:t>zu befinden</w:t>
      </w:r>
      <w:r w:rsidRPr="000533C5">
        <w:rPr>
          <w:sz w:val="18"/>
          <w:szCs w:val="18"/>
          <w:lang w:val="de-DE"/>
        </w:rPr>
        <w:t xml:space="preserve">, auch wenn </w:t>
      </w:r>
      <w:r w:rsidRPr="000533C5">
        <w:rPr>
          <w:b/>
          <w:sz w:val="18"/>
          <w:szCs w:val="18"/>
          <w:lang w:val="de-DE"/>
        </w:rPr>
        <w:t xml:space="preserve">ein rechtskräftiges Urteil </w:t>
      </w:r>
      <w:r w:rsidRPr="000533C5">
        <w:rPr>
          <w:b/>
          <w:sz w:val="18"/>
          <w:szCs w:val="18"/>
          <w:u w:val="single"/>
          <w:lang w:val="de-DE"/>
        </w:rPr>
        <w:t>ergangen ist</w:t>
      </w:r>
      <w:r w:rsidRPr="000533C5">
        <w:rPr>
          <w:b/>
          <w:sz w:val="18"/>
          <w:szCs w:val="18"/>
          <w:lang w:val="de-DE"/>
        </w:rPr>
        <w:t xml:space="preserve">, ein unwiderruflich gewordener Strafbefehl mit Verurteilung </w:t>
      </w:r>
      <w:r w:rsidRPr="000533C5">
        <w:rPr>
          <w:b/>
          <w:sz w:val="18"/>
          <w:szCs w:val="18"/>
          <w:u w:val="single"/>
          <w:lang w:val="de-DE"/>
        </w:rPr>
        <w:t>erlassen wurde</w:t>
      </w:r>
      <w:r w:rsidRPr="000533C5">
        <w:rPr>
          <w:b/>
          <w:sz w:val="18"/>
          <w:szCs w:val="18"/>
          <w:lang w:val="de-DE"/>
        </w:rPr>
        <w:t xml:space="preserve"> oder Urteil zur Strafzumessung auf Antrag gemäß Art. 444 StGB </w:t>
      </w:r>
      <w:r w:rsidRPr="000533C5">
        <w:rPr>
          <w:b/>
          <w:sz w:val="18"/>
          <w:szCs w:val="18"/>
          <w:u w:val="single"/>
          <w:lang w:val="de-DE"/>
        </w:rPr>
        <w:t>ergangen ist</w:t>
      </w:r>
      <w:r w:rsidRPr="000533C5">
        <w:rPr>
          <w:b/>
          <w:sz w:val="18"/>
          <w:szCs w:val="18"/>
          <w:lang w:val="de-DE"/>
        </w:rPr>
        <w:t>:</w:t>
      </w:r>
    </w:p>
    <w:p w14:paraId="2570608D" w14:textId="77777777" w:rsidR="00A639A3" w:rsidRPr="000533C5" w:rsidRDefault="00A639A3" w:rsidP="00A639A3">
      <w:pPr>
        <w:tabs>
          <w:tab w:val="left" w:pos="993"/>
        </w:tabs>
        <w:spacing w:line="360" w:lineRule="auto"/>
        <w:ind w:left="426"/>
        <w:jc w:val="both"/>
        <w:rPr>
          <w:b/>
          <w:sz w:val="18"/>
          <w:szCs w:val="18"/>
          <w:lang w:val="de-DE"/>
        </w:rPr>
      </w:pPr>
      <w:r w:rsidRPr="000533C5">
        <w:rPr>
          <w:sz w:val="18"/>
          <w:szCs w:val="18"/>
          <w:lang w:val="de-DE"/>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de-DE"/>
        </w:rPr>
      </w:r>
      <w:r w:rsidR="009022C2">
        <w:rPr>
          <w:sz w:val="18"/>
          <w:szCs w:val="18"/>
          <w:lang w:val="de-DE"/>
        </w:rPr>
        <w:fldChar w:fldCharType="separate"/>
      </w:r>
      <w:r w:rsidRPr="000533C5">
        <w:rPr>
          <w:sz w:val="18"/>
          <w:szCs w:val="18"/>
          <w:lang w:val="de-DE"/>
        </w:rPr>
        <w:fldChar w:fldCharType="end"/>
      </w:r>
      <w:r w:rsidRPr="000533C5">
        <w:rPr>
          <w:b/>
          <w:sz w:val="18"/>
          <w:szCs w:val="18"/>
          <w:lang w:val="de-DE"/>
        </w:rPr>
        <w:tab/>
        <w:t>ihm/ihr gegenüber</w:t>
      </w:r>
    </w:p>
    <w:p w14:paraId="2570608E" w14:textId="77777777" w:rsidR="00A639A3" w:rsidRPr="000533C5" w:rsidRDefault="00A639A3" w:rsidP="00A639A3">
      <w:pPr>
        <w:spacing w:line="360" w:lineRule="auto"/>
        <w:ind w:left="851" w:hanging="425"/>
        <w:jc w:val="both"/>
        <w:rPr>
          <w:b/>
          <w:bCs/>
          <w:sz w:val="18"/>
          <w:szCs w:val="18"/>
          <w:lang w:val="de-DE"/>
        </w:rPr>
      </w:pPr>
      <w:r w:rsidRPr="000533C5">
        <w:rPr>
          <w:sz w:val="18"/>
          <w:szCs w:val="18"/>
          <w:lang w:val="de-DE"/>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de-DE"/>
        </w:rPr>
      </w:r>
      <w:r w:rsidR="009022C2">
        <w:rPr>
          <w:sz w:val="18"/>
          <w:szCs w:val="18"/>
          <w:lang w:val="de-DE"/>
        </w:rPr>
        <w:fldChar w:fldCharType="separate"/>
      </w:r>
      <w:r w:rsidRPr="000533C5">
        <w:rPr>
          <w:sz w:val="18"/>
          <w:szCs w:val="18"/>
          <w:lang w:val="de-DE"/>
        </w:rPr>
        <w:fldChar w:fldCharType="end"/>
      </w:r>
      <w:r w:rsidRPr="000533C5">
        <w:rPr>
          <w:b/>
          <w:sz w:val="18"/>
          <w:szCs w:val="18"/>
          <w:lang w:val="de-DE"/>
        </w:rPr>
        <w:tab/>
        <w:t xml:space="preserve">gegenüber den anderen Personen gemäß Art. 80 Abs. 3 </w:t>
      </w:r>
      <w:proofErr w:type="spellStart"/>
      <w:r w:rsidRPr="000533C5">
        <w:rPr>
          <w:b/>
          <w:sz w:val="18"/>
          <w:szCs w:val="18"/>
          <w:lang w:val="de-DE"/>
        </w:rPr>
        <w:t>GvD</w:t>
      </w:r>
      <w:proofErr w:type="spellEnd"/>
      <w:r w:rsidRPr="000533C5">
        <w:rPr>
          <w:b/>
          <w:sz w:val="18"/>
          <w:szCs w:val="18"/>
          <w:lang w:val="de-DE"/>
        </w:rPr>
        <w:t xml:space="preserve"> 50/2016</w:t>
      </w:r>
    </w:p>
    <w:p w14:paraId="2570608F" w14:textId="77777777" w:rsidR="00A639A3" w:rsidRPr="000533C5" w:rsidRDefault="00A639A3" w:rsidP="00A639A3">
      <w:pPr>
        <w:tabs>
          <w:tab w:val="left" w:pos="4962"/>
        </w:tabs>
        <w:spacing w:line="360" w:lineRule="auto"/>
        <w:ind w:left="426"/>
        <w:jc w:val="both"/>
        <w:rPr>
          <w:iCs/>
          <w:sz w:val="18"/>
          <w:szCs w:val="18"/>
          <w:lang w:val="de-DE"/>
        </w:rPr>
      </w:pPr>
      <w:r w:rsidRPr="000533C5">
        <w:rPr>
          <w:b/>
          <w:iCs/>
          <w:sz w:val="18"/>
          <w:szCs w:val="18"/>
          <w:lang w:val="de-DE"/>
        </w:rPr>
        <w:t xml:space="preserve">Im Sinne des Art. 80, Abs. 7 </w:t>
      </w:r>
      <w:proofErr w:type="spellStart"/>
      <w:r w:rsidRPr="000533C5">
        <w:rPr>
          <w:b/>
          <w:iCs/>
          <w:sz w:val="18"/>
          <w:szCs w:val="18"/>
          <w:lang w:val="de-DE"/>
        </w:rPr>
        <w:t>GvD</w:t>
      </w:r>
      <w:proofErr w:type="spellEnd"/>
      <w:r w:rsidRPr="000533C5">
        <w:rPr>
          <w:b/>
          <w:iCs/>
          <w:sz w:val="18"/>
          <w:szCs w:val="18"/>
          <w:lang w:val="de-DE"/>
        </w:rPr>
        <w:t xml:space="preserve"> 50/2016</w:t>
      </w:r>
      <w:r w:rsidRPr="000533C5">
        <w:rPr>
          <w:iCs/>
          <w:sz w:val="18"/>
          <w:szCs w:val="18"/>
          <w:lang w:val="de-DE"/>
        </w:rPr>
        <w:t xml:space="preserve">, </w:t>
      </w:r>
    </w:p>
    <w:p w14:paraId="25706090" w14:textId="77777777" w:rsidR="00A639A3" w:rsidRPr="000533C5" w:rsidRDefault="00A639A3" w:rsidP="00313BA6">
      <w:pPr>
        <w:numPr>
          <w:ilvl w:val="0"/>
          <w:numId w:val="27"/>
        </w:numPr>
        <w:tabs>
          <w:tab w:val="left" w:pos="4962"/>
        </w:tabs>
        <w:spacing w:line="360" w:lineRule="auto"/>
        <w:jc w:val="both"/>
        <w:rPr>
          <w:iCs/>
          <w:sz w:val="18"/>
          <w:szCs w:val="18"/>
          <w:lang w:val="de-DE"/>
        </w:rPr>
      </w:pPr>
      <w:r w:rsidRPr="000533C5">
        <w:rPr>
          <w:b/>
          <w:iCs/>
          <w:sz w:val="18"/>
          <w:szCs w:val="18"/>
          <w:lang w:val="de-DE"/>
        </w:rPr>
        <w:t xml:space="preserve">im Falle des Art. 80, Abs. 5 </w:t>
      </w:r>
      <w:proofErr w:type="spellStart"/>
      <w:r w:rsidRPr="000533C5">
        <w:rPr>
          <w:b/>
          <w:iCs/>
          <w:sz w:val="18"/>
          <w:szCs w:val="18"/>
          <w:lang w:val="de-DE"/>
        </w:rPr>
        <w:t>GvD</w:t>
      </w:r>
      <w:proofErr w:type="spellEnd"/>
      <w:r w:rsidRPr="000533C5">
        <w:rPr>
          <w:b/>
          <w:iCs/>
          <w:sz w:val="18"/>
          <w:szCs w:val="18"/>
          <w:lang w:val="de-DE"/>
        </w:rPr>
        <w:t xml:space="preserve"> 50/2016 </w:t>
      </w:r>
      <w:r w:rsidRPr="000533C5">
        <w:rPr>
          <w:iCs/>
          <w:sz w:val="18"/>
          <w:szCs w:val="18"/>
          <w:lang w:val="de-DE"/>
        </w:rPr>
        <w:t>hat der Wirtschaftsteilnehmer (</w:t>
      </w:r>
      <w:r>
        <w:rPr>
          <w:iCs/>
          <w:sz w:val="18"/>
          <w:szCs w:val="18"/>
          <w:lang w:val="de-DE"/>
        </w:rPr>
        <w:t>Hilfs</w:t>
      </w:r>
      <w:r w:rsidRPr="000533C5">
        <w:rPr>
          <w:iCs/>
          <w:sz w:val="18"/>
          <w:szCs w:val="18"/>
          <w:lang w:val="de-DE"/>
        </w:rPr>
        <w:t xml:space="preserve">unternehmen) </w:t>
      </w:r>
      <w:r w:rsidRPr="000533C5">
        <w:rPr>
          <w:rFonts w:cs="EUAlbertina"/>
          <w:color w:val="000000"/>
          <w:sz w:val="19"/>
          <w:szCs w:val="19"/>
          <w:lang w:val="de-DE"/>
        </w:rPr>
        <w:t>jeglichen durch eine Straftat oder rechtswidrige Handlung verursachten Schaden ersetzt oder sich zur Zahlung des Schadenersatzes verpflichtet</w:t>
      </w:r>
      <w:r w:rsidRPr="000533C5">
        <w:rPr>
          <w:iCs/>
          <w:sz w:val="18"/>
          <w:szCs w:val="18"/>
          <w:lang w:val="de-DE"/>
        </w:rPr>
        <w:t xml:space="preserve">, und hat </w:t>
      </w:r>
      <w:r w:rsidRPr="000533C5">
        <w:rPr>
          <w:rFonts w:cs="EUAlbertina"/>
          <w:color w:val="000000"/>
          <w:sz w:val="19"/>
          <w:szCs w:val="19"/>
          <w:lang w:val="de-DE"/>
        </w:rPr>
        <w:t>konkrete technische, organisatorische und personelle Maßnahmen ergriffen, die geeignet sind, weitere Straftaten oder rechtswidrige Handlungen zu vermeiden</w:t>
      </w:r>
      <w:r w:rsidRPr="000533C5">
        <w:rPr>
          <w:iCs/>
          <w:sz w:val="18"/>
          <w:szCs w:val="18"/>
          <w:lang w:val="de-DE"/>
        </w:rPr>
        <w:t>;</w:t>
      </w:r>
    </w:p>
    <w:p w14:paraId="25706091" w14:textId="77777777" w:rsidR="00A639A3" w:rsidRPr="000533C5" w:rsidRDefault="00A639A3" w:rsidP="00313BA6">
      <w:pPr>
        <w:numPr>
          <w:ilvl w:val="0"/>
          <w:numId w:val="27"/>
        </w:numPr>
        <w:tabs>
          <w:tab w:val="left" w:pos="4962"/>
        </w:tabs>
        <w:spacing w:line="360" w:lineRule="auto"/>
        <w:jc w:val="both"/>
        <w:rPr>
          <w:iCs/>
          <w:sz w:val="18"/>
          <w:szCs w:val="18"/>
          <w:lang w:val="de-DE"/>
        </w:rPr>
      </w:pPr>
      <w:r w:rsidRPr="000533C5">
        <w:rPr>
          <w:iCs/>
          <w:sz w:val="18"/>
          <w:szCs w:val="18"/>
          <w:lang w:val="de-DE"/>
        </w:rPr>
        <w:t>und/oder</w:t>
      </w:r>
      <w:r w:rsidRPr="000533C5">
        <w:rPr>
          <w:b/>
          <w:iCs/>
          <w:sz w:val="18"/>
          <w:szCs w:val="18"/>
          <w:lang w:val="de-DE"/>
        </w:rPr>
        <w:t xml:space="preserve"> im Falle des Art. 80, Abs. 1 </w:t>
      </w:r>
      <w:proofErr w:type="spellStart"/>
      <w:r w:rsidRPr="000533C5">
        <w:rPr>
          <w:b/>
          <w:iCs/>
          <w:sz w:val="18"/>
          <w:szCs w:val="18"/>
          <w:lang w:val="de-DE"/>
        </w:rPr>
        <w:t>GvD</w:t>
      </w:r>
      <w:proofErr w:type="spellEnd"/>
      <w:r w:rsidRPr="000533C5">
        <w:rPr>
          <w:b/>
          <w:iCs/>
          <w:sz w:val="18"/>
          <w:szCs w:val="18"/>
          <w:lang w:val="de-DE"/>
        </w:rPr>
        <w:t xml:space="preserve"> 50/2016, </w:t>
      </w:r>
      <w:r w:rsidRPr="000533C5">
        <w:rPr>
          <w:iCs/>
          <w:sz w:val="18"/>
          <w:szCs w:val="18"/>
          <w:lang w:val="de-DE"/>
        </w:rPr>
        <w:t>begrenzt auf die Fälle, in denen das rechtskräftige Urteil eine Freiheitsstrafe von nicht mehr als 18 Monaten auferlegt hat oder dieses den mildernden Umstand der Zusammenarbeit anerkannt hat, so wie er für die einzelnen Tatbestände bestimmt ist und hängt entsprechende Dokumentation als Beweis an:</w:t>
      </w:r>
    </w:p>
    <w:p w14:paraId="25706092" w14:textId="77777777" w:rsidR="00A639A3" w:rsidRPr="000533C5" w:rsidRDefault="00A639A3" w:rsidP="00A639A3">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0533C5">
        <w:rPr>
          <w:i/>
          <w:iCs/>
          <w:sz w:val="18"/>
          <w:szCs w:val="18"/>
          <w:lang w:val="de-DE"/>
        </w:rPr>
        <w:t xml:space="preserve">Spezifizieren: </w:t>
      </w:r>
      <w:r w:rsidRPr="000533C5">
        <w:rPr>
          <w:sz w:val="18"/>
          <w:szCs w:val="18"/>
          <w:lang w:val="de-DE"/>
        </w:rPr>
        <w:fldChar w:fldCharType="begin">
          <w:ffData>
            <w:name w:val="Testo49"/>
            <w:enabled/>
            <w:calcOnExit w:val="0"/>
            <w:textInput/>
          </w:ffData>
        </w:fldChar>
      </w:r>
      <w:r w:rsidRPr="000533C5">
        <w:rPr>
          <w:sz w:val="18"/>
          <w:szCs w:val="18"/>
          <w:lang w:val="de-DE"/>
        </w:rPr>
        <w:instrText xml:space="preserve"> FORMTEXT </w:instrText>
      </w:r>
      <w:r w:rsidRPr="000533C5">
        <w:rPr>
          <w:sz w:val="18"/>
          <w:szCs w:val="18"/>
          <w:lang w:val="de-DE"/>
        </w:rPr>
      </w:r>
      <w:r w:rsidRPr="000533C5">
        <w:rPr>
          <w:sz w:val="18"/>
          <w:szCs w:val="18"/>
          <w:lang w:val="de-DE"/>
        </w:rPr>
        <w:fldChar w:fldCharType="separate"/>
      </w:r>
      <w:r w:rsidRPr="000533C5">
        <w:rPr>
          <w:sz w:val="18"/>
          <w:szCs w:val="18"/>
          <w:lang w:val="de-DE"/>
        </w:rPr>
        <w:t> </w:t>
      </w:r>
      <w:r w:rsidRPr="000533C5">
        <w:rPr>
          <w:sz w:val="18"/>
          <w:szCs w:val="18"/>
          <w:lang w:val="de-DE"/>
        </w:rPr>
        <w:t> </w:t>
      </w:r>
      <w:r w:rsidRPr="000533C5">
        <w:rPr>
          <w:sz w:val="18"/>
          <w:szCs w:val="18"/>
          <w:lang w:val="de-DE"/>
        </w:rPr>
        <w:t> </w:t>
      </w:r>
      <w:r w:rsidRPr="000533C5">
        <w:rPr>
          <w:sz w:val="18"/>
          <w:szCs w:val="18"/>
          <w:lang w:val="de-DE"/>
        </w:rPr>
        <w:t> </w:t>
      </w:r>
      <w:r w:rsidRPr="000533C5">
        <w:rPr>
          <w:sz w:val="18"/>
          <w:szCs w:val="18"/>
          <w:lang w:val="de-DE"/>
        </w:rPr>
        <w:t> </w:t>
      </w:r>
      <w:r w:rsidRPr="000533C5">
        <w:rPr>
          <w:sz w:val="18"/>
          <w:szCs w:val="18"/>
          <w:lang w:val="de-DE"/>
        </w:rPr>
        <w:fldChar w:fldCharType="end"/>
      </w:r>
    </w:p>
    <w:p w14:paraId="25706093" w14:textId="77777777" w:rsidR="00A639A3" w:rsidRPr="000533C5" w:rsidRDefault="00A639A3" w:rsidP="00A639A3">
      <w:pPr>
        <w:tabs>
          <w:tab w:val="left" w:pos="4962"/>
        </w:tabs>
        <w:spacing w:line="360" w:lineRule="auto"/>
        <w:jc w:val="both"/>
        <w:rPr>
          <w:b/>
          <w:bCs/>
          <w:sz w:val="18"/>
          <w:szCs w:val="18"/>
          <w:lang w:val="de-DE"/>
        </w:rPr>
      </w:pPr>
    </w:p>
    <w:p w14:paraId="25706094" w14:textId="77777777" w:rsidR="00A639A3" w:rsidRPr="000533C5" w:rsidRDefault="00A639A3" w:rsidP="00A639A3">
      <w:pPr>
        <w:pStyle w:val="sche3"/>
        <w:tabs>
          <w:tab w:val="left" w:pos="785"/>
        </w:tabs>
        <w:spacing w:line="360" w:lineRule="auto"/>
        <w:rPr>
          <w:b/>
          <w:bCs/>
          <w:iCs/>
          <w:sz w:val="18"/>
          <w:szCs w:val="18"/>
          <w:u w:val="single"/>
          <w:lang w:val="de-DE"/>
        </w:rPr>
      </w:pPr>
      <w:r w:rsidRPr="000533C5">
        <w:rPr>
          <w:b/>
          <w:bCs/>
          <w:iCs/>
          <w:sz w:val="18"/>
          <w:szCs w:val="18"/>
          <w:u w:val="single"/>
          <w:lang w:val="de-DE"/>
        </w:rPr>
        <w:t>TEIL II</w:t>
      </w:r>
    </w:p>
    <w:p w14:paraId="25706095" w14:textId="77777777" w:rsidR="00F422B7" w:rsidRPr="00CE3F7C" w:rsidRDefault="00F422B7" w:rsidP="00F422B7">
      <w:pPr>
        <w:suppressAutoHyphens w:val="0"/>
        <w:autoSpaceDE w:val="0"/>
        <w:autoSpaceDN w:val="0"/>
        <w:adjustRightInd w:val="0"/>
        <w:spacing w:line="360" w:lineRule="auto"/>
        <w:jc w:val="both"/>
        <w:rPr>
          <w:bCs/>
          <w:sz w:val="18"/>
          <w:szCs w:val="18"/>
          <w:lang w:val="de-DE" w:eastAsia="de-DE"/>
        </w:rPr>
      </w:pPr>
      <w:bookmarkStart w:id="45" w:name="_Hlk510691139"/>
      <w:r w:rsidRPr="00A917AF">
        <w:rPr>
          <w:b/>
          <w:bCs/>
          <w:sz w:val="18"/>
          <w:szCs w:val="18"/>
          <w:lang w:val="de-DE" w:eastAsia="de-DE"/>
        </w:rPr>
        <w:t xml:space="preserve">Hat der Wirtschaftsteilnehmer (Hilfsunternehmen) nachweislich grobe rechtswidrige Handlungen im Bereich der Gesundheit und Sicherheit am Arbeitsplatz, der Umwelt, im sozialen- bzw. Arbeitsbereich gemäß Art. 80, Abs. 5, </w:t>
      </w:r>
      <w:r w:rsidRPr="00F26725">
        <w:rPr>
          <w:b/>
          <w:bCs/>
          <w:sz w:val="18"/>
          <w:szCs w:val="18"/>
          <w:lang w:val="de-DE" w:eastAsia="de-DE"/>
        </w:rPr>
        <w:lastRenderedPageBreak/>
        <w:t xml:space="preserve">Buchstabe a), </w:t>
      </w:r>
      <w:proofErr w:type="spellStart"/>
      <w:r w:rsidRPr="00F26725">
        <w:rPr>
          <w:b/>
          <w:bCs/>
          <w:sz w:val="18"/>
          <w:szCs w:val="18"/>
          <w:lang w:val="de-DE" w:eastAsia="de-DE"/>
        </w:rPr>
        <w:t>GvD</w:t>
      </w:r>
      <w:proofErr w:type="spellEnd"/>
      <w:r w:rsidRPr="00F26725">
        <w:rPr>
          <w:b/>
          <w:bCs/>
          <w:sz w:val="18"/>
          <w:szCs w:val="18"/>
          <w:lang w:val="de-DE" w:eastAsia="de-DE"/>
        </w:rPr>
        <w:t xml:space="preserve"> Nr. 50/2016 und/oder schwerwiegende berufliche Verfehlungen gemäß Art. 80, Abs. 5, Buchstabe</w:t>
      </w:r>
      <w:r w:rsidR="005126C8" w:rsidRPr="00F26725">
        <w:rPr>
          <w:b/>
          <w:bCs/>
          <w:sz w:val="18"/>
          <w:szCs w:val="18"/>
          <w:lang w:val="de-DE" w:eastAsia="de-DE"/>
        </w:rPr>
        <w:t>n</w:t>
      </w:r>
      <w:r w:rsidRPr="00F26725">
        <w:rPr>
          <w:b/>
          <w:bCs/>
          <w:sz w:val="18"/>
          <w:szCs w:val="18"/>
          <w:lang w:val="de-DE" w:eastAsia="de-DE"/>
        </w:rPr>
        <w:t xml:space="preserve"> c)</w:t>
      </w:r>
      <w:r w:rsidR="00721F08" w:rsidRPr="00F26725">
        <w:rPr>
          <w:b/>
          <w:bCs/>
          <w:sz w:val="18"/>
          <w:szCs w:val="18"/>
          <w:lang w:val="de-DE" w:eastAsia="de-DE"/>
        </w:rPr>
        <w:t>,</w:t>
      </w:r>
      <w:r w:rsidR="005126C8" w:rsidRPr="00F26725">
        <w:rPr>
          <w:b/>
          <w:bCs/>
          <w:sz w:val="18"/>
          <w:szCs w:val="18"/>
          <w:lang w:val="de-DE"/>
        </w:rPr>
        <w:t xml:space="preserve"> c-bis</w:t>
      </w:r>
      <w:r w:rsidR="0042511A">
        <w:rPr>
          <w:b/>
          <w:bCs/>
          <w:sz w:val="18"/>
          <w:szCs w:val="18"/>
          <w:lang w:val="de-DE"/>
        </w:rPr>
        <w:t xml:space="preserve">, </w:t>
      </w:r>
      <w:r w:rsidR="005126C8" w:rsidRPr="00F26725">
        <w:rPr>
          <w:b/>
          <w:bCs/>
          <w:sz w:val="18"/>
          <w:szCs w:val="18"/>
          <w:lang w:val="de-DE"/>
        </w:rPr>
        <w:t>c-</w:t>
      </w:r>
      <w:proofErr w:type="spellStart"/>
      <w:r w:rsidR="005126C8" w:rsidRPr="00F26725">
        <w:rPr>
          <w:b/>
          <w:bCs/>
          <w:sz w:val="18"/>
          <w:szCs w:val="18"/>
          <w:lang w:val="de-DE"/>
        </w:rPr>
        <w:t>ter</w:t>
      </w:r>
      <w:proofErr w:type="spellEnd"/>
      <w:r w:rsidR="005126C8" w:rsidRPr="00F26725">
        <w:rPr>
          <w:b/>
          <w:bCs/>
          <w:sz w:val="18"/>
          <w:szCs w:val="18"/>
          <w:lang w:val="de-DE"/>
        </w:rPr>
        <w:t>)</w:t>
      </w:r>
      <w:r w:rsidR="0042511A">
        <w:rPr>
          <w:b/>
          <w:bCs/>
          <w:sz w:val="18"/>
          <w:szCs w:val="18"/>
          <w:lang w:val="de-DE"/>
        </w:rPr>
        <w:t xml:space="preserve"> und c-</w:t>
      </w:r>
      <w:proofErr w:type="spellStart"/>
      <w:r w:rsidR="0042511A">
        <w:rPr>
          <w:b/>
          <w:bCs/>
          <w:sz w:val="18"/>
          <w:szCs w:val="18"/>
          <w:lang w:val="de-DE"/>
        </w:rPr>
        <w:t>quater</w:t>
      </w:r>
      <w:proofErr w:type="spellEnd"/>
      <w:r w:rsidR="0042511A">
        <w:rPr>
          <w:b/>
          <w:bCs/>
          <w:sz w:val="18"/>
          <w:szCs w:val="18"/>
          <w:lang w:val="de-DE"/>
        </w:rPr>
        <w:t xml:space="preserve"> des</w:t>
      </w:r>
      <w:r w:rsidRPr="00F26725">
        <w:rPr>
          <w:b/>
          <w:bCs/>
          <w:sz w:val="18"/>
          <w:szCs w:val="18"/>
          <w:lang w:val="de-DE" w:eastAsia="de-DE"/>
        </w:rPr>
        <w:t xml:space="preserve"> </w:t>
      </w:r>
      <w:proofErr w:type="spellStart"/>
      <w:r w:rsidRPr="00F26725">
        <w:rPr>
          <w:b/>
          <w:bCs/>
          <w:sz w:val="18"/>
          <w:szCs w:val="18"/>
          <w:lang w:val="de-DE" w:eastAsia="de-DE"/>
        </w:rPr>
        <w:t>G.v.D</w:t>
      </w:r>
      <w:proofErr w:type="spellEnd"/>
      <w:r w:rsidRPr="00F26725">
        <w:rPr>
          <w:b/>
          <w:bCs/>
          <w:sz w:val="18"/>
          <w:szCs w:val="18"/>
          <w:lang w:val="de-DE" w:eastAsia="de-DE"/>
        </w:rPr>
        <w:t>.</w:t>
      </w:r>
      <w:r w:rsidRPr="00A917AF">
        <w:rPr>
          <w:b/>
          <w:bCs/>
          <w:sz w:val="18"/>
          <w:szCs w:val="18"/>
          <w:lang w:val="de-DE" w:eastAsia="de-DE"/>
        </w:rPr>
        <w:t xml:space="preserve"> Nr. 50/216 begangen (es wird auf die ANAC Leitlinie Nr. 6 verwiesen)?</w:t>
      </w:r>
    </w:p>
    <w:bookmarkEnd w:id="45"/>
    <w:p w14:paraId="25706096" w14:textId="77777777" w:rsidR="00A639A3" w:rsidRPr="000533C5" w:rsidRDefault="00A639A3" w:rsidP="00A639A3">
      <w:pPr>
        <w:pStyle w:val="sche3"/>
        <w:tabs>
          <w:tab w:val="left" w:pos="426"/>
        </w:tabs>
        <w:spacing w:line="360" w:lineRule="auto"/>
        <w:jc w:val="left"/>
        <w:rPr>
          <w:sz w:val="18"/>
          <w:szCs w:val="18"/>
          <w:lang w:val="de-DE"/>
        </w:rPr>
      </w:pPr>
      <w:r w:rsidRPr="000533C5">
        <w:rPr>
          <w:sz w:val="18"/>
          <w:szCs w:val="18"/>
          <w:lang w:val="it-IT"/>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de-DE"/>
        </w:rPr>
        <w:t xml:space="preserve">   </w:t>
      </w:r>
      <w:r w:rsidRPr="000533C5">
        <w:rPr>
          <w:b/>
          <w:sz w:val="18"/>
          <w:szCs w:val="18"/>
          <w:lang w:val="de-DE"/>
        </w:rPr>
        <w:t>NEIN</w:t>
      </w:r>
    </w:p>
    <w:p w14:paraId="25706097" w14:textId="77777777" w:rsidR="00A639A3" w:rsidRPr="000533C5" w:rsidRDefault="00A639A3" w:rsidP="00A639A3">
      <w:pPr>
        <w:pStyle w:val="sche3"/>
        <w:tabs>
          <w:tab w:val="left" w:pos="785"/>
        </w:tabs>
        <w:spacing w:line="360" w:lineRule="auto"/>
        <w:rPr>
          <w:b/>
          <w:color w:val="000000"/>
          <w:sz w:val="18"/>
          <w:szCs w:val="18"/>
          <w:lang w:val="de-DE"/>
        </w:rPr>
      </w:pPr>
      <w:r w:rsidRPr="000533C5">
        <w:rPr>
          <w:sz w:val="18"/>
          <w:szCs w:val="18"/>
          <w:lang w:val="it-IT"/>
        </w:rPr>
        <w:fldChar w:fldCharType="begin">
          <w:ffData>
            <w:name w:val="Controllo55"/>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de-DE"/>
        </w:rPr>
        <w:t xml:space="preserve">   </w:t>
      </w:r>
      <w:r w:rsidRPr="000533C5">
        <w:rPr>
          <w:b/>
          <w:sz w:val="18"/>
          <w:szCs w:val="18"/>
          <w:lang w:val="de-DE"/>
        </w:rPr>
        <w:t>JA</w:t>
      </w:r>
    </w:p>
    <w:p w14:paraId="25706098"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p>
    <w:p w14:paraId="25706099"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r w:rsidRPr="000533C5">
        <w:rPr>
          <w:bCs/>
          <w:sz w:val="18"/>
          <w:szCs w:val="18"/>
          <w:lang w:val="de-DE" w:eastAsia="de-DE"/>
        </w:rPr>
        <w:t>Falls JA</w:t>
      </w:r>
      <w:r w:rsidRPr="000533C5">
        <w:rPr>
          <w:iCs/>
          <w:sz w:val="18"/>
          <w:szCs w:val="18"/>
          <w:lang w:val="de-DE"/>
        </w:rPr>
        <w:t>, detaillierte</w:t>
      </w:r>
      <w:r w:rsidRPr="000533C5">
        <w:rPr>
          <w:bCs/>
          <w:sz w:val="18"/>
          <w:szCs w:val="18"/>
          <w:lang w:val="de-DE" w:eastAsia="de-DE"/>
        </w:rPr>
        <w:t xml:space="preserve"> Informationen angeben, indem die Typologie der Straftat spezifiziert wird</w:t>
      </w:r>
    </w:p>
    <w:p w14:paraId="2570609A" w14:textId="77777777" w:rsidR="00A639A3" w:rsidRPr="000533C5" w:rsidRDefault="00A639A3" w:rsidP="00A639A3">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0533C5">
        <w:rPr>
          <w:i/>
          <w:iCs/>
          <w:sz w:val="18"/>
          <w:szCs w:val="18"/>
          <w:lang w:val="de-DE"/>
        </w:rPr>
        <w:t xml:space="preserve">Spezifizieren: </w:t>
      </w:r>
      <w:r w:rsidRPr="000533C5">
        <w:rPr>
          <w:sz w:val="18"/>
          <w:szCs w:val="18"/>
          <w:lang w:val="de-DE"/>
        </w:rPr>
        <w:fldChar w:fldCharType="begin">
          <w:ffData>
            <w:name w:val="Testo49"/>
            <w:enabled/>
            <w:calcOnExit w:val="0"/>
            <w:textInput/>
          </w:ffData>
        </w:fldChar>
      </w:r>
      <w:r w:rsidRPr="000533C5">
        <w:rPr>
          <w:sz w:val="18"/>
          <w:szCs w:val="18"/>
          <w:lang w:val="de-DE"/>
        </w:rPr>
        <w:instrText xml:space="preserve"> FORMTEXT </w:instrText>
      </w:r>
      <w:r w:rsidRPr="000533C5">
        <w:rPr>
          <w:sz w:val="18"/>
          <w:szCs w:val="18"/>
          <w:lang w:val="de-DE"/>
        </w:rPr>
      </w:r>
      <w:r w:rsidRPr="000533C5">
        <w:rPr>
          <w:sz w:val="18"/>
          <w:szCs w:val="18"/>
          <w:lang w:val="de-DE"/>
        </w:rPr>
        <w:fldChar w:fldCharType="separate"/>
      </w:r>
      <w:r w:rsidRPr="000533C5">
        <w:rPr>
          <w:sz w:val="18"/>
          <w:szCs w:val="18"/>
          <w:lang w:val="de-DE"/>
        </w:rPr>
        <w:t> </w:t>
      </w:r>
      <w:r w:rsidRPr="000533C5">
        <w:rPr>
          <w:sz w:val="18"/>
          <w:szCs w:val="18"/>
          <w:lang w:val="de-DE"/>
        </w:rPr>
        <w:t> </w:t>
      </w:r>
      <w:r w:rsidRPr="000533C5">
        <w:rPr>
          <w:sz w:val="18"/>
          <w:szCs w:val="18"/>
          <w:lang w:val="de-DE"/>
        </w:rPr>
        <w:t> </w:t>
      </w:r>
      <w:r w:rsidRPr="000533C5">
        <w:rPr>
          <w:sz w:val="18"/>
          <w:szCs w:val="18"/>
          <w:lang w:val="de-DE"/>
        </w:rPr>
        <w:t> </w:t>
      </w:r>
      <w:r w:rsidRPr="000533C5">
        <w:rPr>
          <w:sz w:val="18"/>
          <w:szCs w:val="18"/>
          <w:lang w:val="de-DE"/>
        </w:rPr>
        <w:t> </w:t>
      </w:r>
      <w:r w:rsidRPr="000533C5">
        <w:rPr>
          <w:sz w:val="18"/>
          <w:szCs w:val="18"/>
          <w:lang w:val="de-DE"/>
        </w:rPr>
        <w:fldChar w:fldCharType="end"/>
      </w:r>
    </w:p>
    <w:p w14:paraId="2570609B"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p>
    <w:p w14:paraId="2570609C"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p>
    <w:p w14:paraId="2570609D"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r w:rsidRPr="000533C5">
        <w:rPr>
          <w:bCs/>
          <w:sz w:val="18"/>
          <w:szCs w:val="18"/>
          <w:lang w:val="de-DE" w:eastAsia="de-DE"/>
        </w:rPr>
        <w:t xml:space="preserve">Falls JA, hat der Wirtschaftsteilnehmer </w:t>
      </w:r>
      <w:r w:rsidRPr="000533C5">
        <w:rPr>
          <w:iCs/>
          <w:sz w:val="18"/>
          <w:szCs w:val="18"/>
          <w:lang w:val="de-DE"/>
        </w:rPr>
        <w:t>(</w:t>
      </w:r>
      <w:r>
        <w:rPr>
          <w:iCs/>
          <w:sz w:val="18"/>
          <w:szCs w:val="18"/>
          <w:lang w:val="de-DE"/>
        </w:rPr>
        <w:t>Hilfs</w:t>
      </w:r>
      <w:r w:rsidRPr="000533C5">
        <w:rPr>
          <w:iCs/>
          <w:sz w:val="18"/>
          <w:szCs w:val="18"/>
          <w:lang w:val="de-DE"/>
        </w:rPr>
        <w:t>unternehmen)</w:t>
      </w:r>
      <w:r w:rsidRPr="000533C5">
        <w:rPr>
          <w:bCs/>
          <w:sz w:val="18"/>
          <w:szCs w:val="18"/>
          <w:lang w:val="de-DE" w:eastAsia="de-DE"/>
        </w:rPr>
        <w:t xml:space="preserve"> Maßnahmen der Selbstdisziplin erlassen?</w:t>
      </w:r>
    </w:p>
    <w:p w14:paraId="2570609E" w14:textId="77777777" w:rsidR="00A639A3" w:rsidRPr="000533C5" w:rsidRDefault="00A639A3" w:rsidP="00A639A3">
      <w:pPr>
        <w:pStyle w:val="sche3"/>
        <w:tabs>
          <w:tab w:val="left" w:pos="426"/>
        </w:tabs>
        <w:spacing w:line="360" w:lineRule="auto"/>
        <w:jc w:val="left"/>
        <w:rPr>
          <w:sz w:val="18"/>
          <w:szCs w:val="18"/>
          <w:lang w:val="de-DE"/>
        </w:rPr>
      </w:pPr>
      <w:r w:rsidRPr="000533C5">
        <w:rPr>
          <w:sz w:val="18"/>
          <w:szCs w:val="18"/>
          <w:lang w:val="it-IT"/>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de-DE"/>
        </w:rPr>
        <w:t xml:space="preserve">   </w:t>
      </w:r>
      <w:r w:rsidRPr="000533C5">
        <w:rPr>
          <w:b/>
          <w:sz w:val="18"/>
          <w:szCs w:val="18"/>
          <w:lang w:val="de-DE"/>
        </w:rPr>
        <w:t>NEIN</w:t>
      </w:r>
    </w:p>
    <w:p w14:paraId="2570609F" w14:textId="77777777" w:rsidR="00A639A3" w:rsidRPr="000533C5" w:rsidRDefault="00A639A3" w:rsidP="00A639A3">
      <w:pPr>
        <w:pStyle w:val="sche3"/>
        <w:tabs>
          <w:tab w:val="left" w:pos="785"/>
        </w:tabs>
        <w:spacing w:line="360" w:lineRule="auto"/>
        <w:rPr>
          <w:b/>
          <w:color w:val="000000"/>
          <w:sz w:val="18"/>
          <w:szCs w:val="18"/>
          <w:lang w:val="de-DE"/>
        </w:rPr>
      </w:pPr>
      <w:r w:rsidRPr="000533C5">
        <w:rPr>
          <w:sz w:val="18"/>
          <w:szCs w:val="18"/>
          <w:lang w:val="it-IT"/>
        </w:rPr>
        <w:fldChar w:fldCharType="begin">
          <w:ffData>
            <w:name w:val="Controllo55"/>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de-DE"/>
        </w:rPr>
        <w:t xml:space="preserve">   </w:t>
      </w:r>
      <w:r w:rsidRPr="000533C5">
        <w:rPr>
          <w:b/>
          <w:sz w:val="18"/>
          <w:szCs w:val="18"/>
          <w:lang w:val="de-DE"/>
        </w:rPr>
        <w:t>JA</w:t>
      </w:r>
    </w:p>
    <w:p w14:paraId="257060A0"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p>
    <w:p w14:paraId="257060A1"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r w:rsidRPr="000533C5">
        <w:rPr>
          <w:bCs/>
          <w:sz w:val="18"/>
          <w:szCs w:val="18"/>
          <w:lang w:val="de-DE" w:eastAsia="de-DE"/>
        </w:rPr>
        <w:t>Falls JA, angeben:</w:t>
      </w:r>
    </w:p>
    <w:p w14:paraId="257060A2"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p>
    <w:p w14:paraId="257060A3" w14:textId="77777777" w:rsidR="00A639A3" w:rsidRPr="000533C5" w:rsidRDefault="00A639A3" w:rsidP="00A639A3">
      <w:pPr>
        <w:numPr>
          <w:ilvl w:val="0"/>
          <w:numId w:val="24"/>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0533C5">
        <w:rPr>
          <w:bCs/>
          <w:sz w:val="18"/>
          <w:szCs w:val="18"/>
          <w:lang w:val="de-DE" w:eastAsia="de-DE"/>
        </w:rPr>
        <w:t xml:space="preserve">hat der Wirtschaftsteilnehmer </w:t>
      </w:r>
      <w:r w:rsidRPr="000533C5">
        <w:rPr>
          <w:iCs/>
          <w:sz w:val="18"/>
          <w:szCs w:val="18"/>
          <w:lang w:val="de-DE"/>
        </w:rPr>
        <w:t>(</w:t>
      </w:r>
      <w:r>
        <w:rPr>
          <w:iCs/>
          <w:sz w:val="18"/>
          <w:szCs w:val="18"/>
          <w:lang w:val="de-DE"/>
        </w:rPr>
        <w:t>Hilfs</w:t>
      </w:r>
      <w:r w:rsidRPr="000533C5">
        <w:rPr>
          <w:iCs/>
          <w:sz w:val="18"/>
          <w:szCs w:val="18"/>
          <w:lang w:val="de-DE"/>
        </w:rPr>
        <w:t>unternehmen)</w:t>
      </w:r>
      <w:r w:rsidRPr="000533C5">
        <w:rPr>
          <w:bCs/>
          <w:sz w:val="18"/>
          <w:szCs w:val="18"/>
          <w:lang w:val="de-DE" w:eastAsia="de-DE"/>
        </w:rPr>
        <w:t>:</w:t>
      </w:r>
    </w:p>
    <w:p w14:paraId="257060A4" w14:textId="77777777" w:rsidR="00A639A3" w:rsidRPr="000533C5" w:rsidRDefault="00A639A3" w:rsidP="00BA0C5C">
      <w:pPr>
        <w:numPr>
          <w:ilvl w:val="0"/>
          <w:numId w:val="25"/>
        </w:numPr>
        <w:tabs>
          <w:tab w:val="clear" w:pos="720"/>
          <w:tab w:val="num" w:pos="284"/>
        </w:tabs>
        <w:suppressAutoHyphens w:val="0"/>
        <w:autoSpaceDE w:val="0"/>
        <w:autoSpaceDN w:val="0"/>
        <w:adjustRightInd w:val="0"/>
        <w:spacing w:line="360" w:lineRule="auto"/>
        <w:ind w:left="284" w:firstLine="0"/>
        <w:jc w:val="both"/>
        <w:rPr>
          <w:bCs/>
          <w:sz w:val="18"/>
          <w:szCs w:val="18"/>
          <w:lang w:val="de-DE" w:eastAsia="de-DE"/>
        </w:rPr>
      </w:pPr>
      <w:r w:rsidRPr="000533C5">
        <w:rPr>
          <w:bCs/>
          <w:sz w:val="18"/>
          <w:szCs w:val="18"/>
          <w:lang w:val="de-DE" w:eastAsia="de-DE"/>
        </w:rPr>
        <w:t>den Schaden zur Gänze ersetzt?</w:t>
      </w:r>
    </w:p>
    <w:p w14:paraId="257060A5" w14:textId="77777777" w:rsidR="00A639A3" w:rsidRPr="000533C5" w:rsidRDefault="00A639A3" w:rsidP="00BA0C5C">
      <w:pPr>
        <w:pStyle w:val="sche3"/>
        <w:tabs>
          <w:tab w:val="left" w:pos="426"/>
        </w:tabs>
        <w:spacing w:line="360" w:lineRule="auto"/>
        <w:ind w:firstLine="709"/>
        <w:jc w:val="left"/>
        <w:rPr>
          <w:sz w:val="18"/>
          <w:szCs w:val="18"/>
          <w:lang w:val="it-IT"/>
        </w:rPr>
      </w:pPr>
      <w:r w:rsidRPr="000533C5">
        <w:rPr>
          <w:sz w:val="18"/>
          <w:szCs w:val="18"/>
          <w:lang w:val="it-IT"/>
        </w:rPr>
        <w:fldChar w:fldCharType="begin">
          <w:ffData>
            <w:name w:val="Controllo48"/>
            <w:enabled/>
            <w:calcOnExit w:val="0"/>
            <w:checkBox>
              <w:sizeAuto/>
              <w:default w:val="0"/>
              <w:checked w:val="0"/>
            </w:checkBox>
          </w:ffData>
        </w:fldChar>
      </w:r>
      <w:r w:rsidRPr="000533C5">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it-IT"/>
        </w:rPr>
        <w:t xml:space="preserve">   </w:t>
      </w:r>
      <w:r w:rsidRPr="000533C5">
        <w:rPr>
          <w:b/>
          <w:sz w:val="18"/>
          <w:szCs w:val="18"/>
          <w:lang w:val="it-IT"/>
        </w:rPr>
        <w:t>NEIN</w:t>
      </w:r>
    </w:p>
    <w:p w14:paraId="257060A6" w14:textId="77777777" w:rsidR="00A639A3" w:rsidRPr="000533C5" w:rsidRDefault="00A639A3" w:rsidP="00BA0C5C">
      <w:pPr>
        <w:pStyle w:val="sche3"/>
        <w:tabs>
          <w:tab w:val="left" w:pos="785"/>
        </w:tabs>
        <w:spacing w:line="360" w:lineRule="auto"/>
        <w:ind w:firstLine="709"/>
        <w:rPr>
          <w:b/>
          <w:color w:val="000000"/>
          <w:sz w:val="18"/>
          <w:szCs w:val="18"/>
          <w:lang w:val="it-IT"/>
        </w:rPr>
      </w:pPr>
      <w:r w:rsidRPr="000533C5">
        <w:rPr>
          <w:sz w:val="18"/>
          <w:szCs w:val="18"/>
          <w:lang w:val="it-IT"/>
        </w:rPr>
        <w:fldChar w:fldCharType="begin">
          <w:ffData>
            <w:name w:val="Controllo55"/>
            <w:enabled/>
            <w:calcOnExit w:val="0"/>
            <w:checkBox>
              <w:sizeAuto/>
              <w:default w:val="0"/>
              <w:checked w:val="0"/>
            </w:checkBox>
          </w:ffData>
        </w:fldChar>
      </w:r>
      <w:r w:rsidRPr="000533C5">
        <w:rPr>
          <w:sz w:val="18"/>
          <w:szCs w:val="18"/>
          <w:lang w:val="it-IT"/>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it-IT"/>
        </w:rPr>
        <w:t xml:space="preserve">   </w:t>
      </w:r>
      <w:r w:rsidRPr="000533C5">
        <w:rPr>
          <w:b/>
          <w:sz w:val="18"/>
          <w:szCs w:val="18"/>
          <w:lang w:val="it-IT"/>
        </w:rPr>
        <w:t>JA</w:t>
      </w:r>
    </w:p>
    <w:p w14:paraId="257060A7"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p>
    <w:p w14:paraId="257060A8" w14:textId="77777777" w:rsidR="00A639A3" w:rsidRPr="000533C5" w:rsidRDefault="00A639A3" w:rsidP="00BA0C5C">
      <w:pPr>
        <w:numPr>
          <w:ilvl w:val="0"/>
          <w:numId w:val="25"/>
        </w:numPr>
        <w:tabs>
          <w:tab w:val="clear" w:pos="720"/>
          <w:tab w:val="num" w:pos="284"/>
        </w:tabs>
        <w:suppressAutoHyphens w:val="0"/>
        <w:autoSpaceDE w:val="0"/>
        <w:autoSpaceDN w:val="0"/>
        <w:adjustRightInd w:val="0"/>
        <w:spacing w:line="360" w:lineRule="auto"/>
        <w:ind w:left="284" w:firstLine="0"/>
        <w:jc w:val="both"/>
        <w:rPr>
          <w:rFonts w:cs="EUAlbertina"/>
          <w:color w:val="000000"/>
          <w:sz w:val="19"/>
          <w:szCs w:val="19"/>
          <w:lang w:val="de-DE"/>
        </w:rPr>
      </w:pPr>
      <w:r w:rsidRPr="000533C5">
        <w:rPr>
          <w:rFonts w:cs="EUAlbertina"/>
          <w:color w:val="000000"/>
          <w:sz w:val="19"/>
          <w:szCs w:val="19"/>
          <w:lang w:val="de-DE"/>
        </w:rPr>
        <w:t xml:space="preserve">sich </w:t>
      </w:r>
      <w:r w:rsidRPr="00BA0C5C">
        <w:rPr>
          <w:bCs/>
          <w:sz w:val="18"/>
          <w:szCs w:val="18"/>
          <w:lang w:val="de-DE" w:eastAsia="de-DE"/>
        </w:rPr>
        <w:t>formell</w:t>
      </w:r>
      <w:r w:rsidRPr="000533C5">
        <w:rPr>
          <w:rFonts w:cs="EUAlbertina"/>
          <w:color w:val="000000"/>
          <w:sz w:val="19"/>
          <w:szCs w:val="19"/>
          <w:lang w:val="de-DE"/>
        </w:rPr>
        <w:t xml:space="preserve"> zur Zahlung des Schadenersatzes verpflichtet? </w:t>
      </w:r>
    </w:p>
    <w:p w14:paraId="257060A9" w14:textId="77777777" w:rsidR="00A639A3" w:rsidRPr="00BA0C5C" w:rsidRDefault="00A639A3" w:rsidP="00BA0C5C">
      <w:pPr>
        <w:pStyle w:val="sche3"/>
        <w:tabs>
          <w:tab w:val="left" w:pos="426"/>
        </w:tabs>
        <w:spacing w:line="360" w:lineRule="auto"/>
        <w:ind w:firstLine="709"/>
        <w:jc w:val="left"/>
        <w:rPr>
          <w:b/>
          <w:sz w:val="18"/>
          <w:szCs w:val="18"/>
          <w:lang w:val="de-DE"/>
        </w:rPr>
      </w:pPr>
      <w:r w:rsidRPr="00BA0C5C">
        <w:rPr>
          <w:b/>
          <w:sz w:val="18"/>
          <w:szCs w:val="18"/>
          <w:lang w:val="de-DE"/>
        </w:rPr>
        <w:fldChar w:fldCharType="begin">
          <w:ffData>
            <w:name w:val="Controllo48"/>
            <w:enabled/>
            <w:calcOnExit w:val="0"/>
            <w:checkBox>
              <w:sizeAuto/>
              <w:default w:val="0"/>
              <w:checked w:val="0"/>
            </w:checkBox>
          </w:ffData>
        </w:fldChar>
      </w:r>
      <w:r w:rsidRPr="00BA0C5C">
        <w:rPr>
          <w:b/>
          <w:sz w:val="18"/>
          <w:szCs w:val="18"/>
          <w:lang w:val="de-DE"/>
        </w:rPr>
        <w:instrText xml:space="preserve"> FORMCHECKBOX </w:instrText>
      </w:r>
      <w:r w:rsidR="009022C2">
        <w:rPr>
          <w:b/>
          <w:sz w:val="18"/>
          <w:szCs w:val="18"/>
          <w:lang w:val="de-DE"/>
        </w:rPr>
      </w:r>
      <w:r w:rsidR="009022C2">
        <w:rPr>
          <w:b/>
          <w:sz w:val="18"/>
          <w:szCs w:val="18"/>
          <w:lang w:val="de-DE"/>
        </w:rPr>
        <w:fldChar w:fldCharType="separate"/>
      </w:r>
      <w:r w:rsidRPr="00BA0C5C">
        <w:rPr>
          <w:b/>
          <w:sz w:val="18"/>
          <w:szCs w:val="18"/>
          <w:lang w:val="de-DE"/>
        </w:rPr>
        <w:fldChar w:fldCharType="end"/>
      </w:r>
      <w:r w:rsidRPr="00BA0C5C">
        <w:rPr>
          <w:b/>
          <w:sz w:val="18"/>
          <w:szCs w:val="18"/>
          <w:lang w:val="de-DE"/>
        </w:rPr>
        <w:t xml:space="preserve">   </w:t>
      </w:r>
      <w:r w:rsidRPr="000533C5">
        <w:rPr>
          <w:b/>
          <w:sz w:val="18"/>
          <w:szCs w:val="18"/>
          <w:lang w:val="de-DE"/>
        </w:rPr>
        <w:t>NEIN</w:t>
      </w:r>
    </w:p>
    <w:p w14:paraId="257060AA" w14:textId="77777777" w:rsidR="00A639A3" w:rsidRPr="000533C5" w:rsidRDefault="00A639A3" w:rsidP="00BA0C5C">
      <w:pPr>
        <w:pStyle w:val="sche3"/>
        <w:tabs>
          <w:tab w:val="left" w:pos="426"/>
        </w:tabs>
        <w:spacing w:line="360" w:lineRule="auto"/>
        <w:ind w:firstLine="709"/>
        <w:jc w:val="left"/>
        <w:rPr>
          <w:b/>
          <w:color w:val="000000"/>
          <w:sz w:val="18"/>
          <w:szCs w:val="18"/>
          <w:lang w:val="de-DE"/>
        </w:rPr>
      </w:pPr>
      <w:r w:rsidRPr="000533C5">
        <w:rPr>
          <w:sz w:val="18"/>
          <w:szCs w:val="18"/>
          <w:lang w:val="it-IT"/>
        </w:rPr>
        <w:fldChar w:fldCharType="begin">
          <w:ffData>
            <w:name w:val="Controllo55"/>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de-DE"/>
        </w:rPr>
        <w:t xml:space="preserve">   </w:t>
      </w:r>
      <w:r w:rsidRPr="000533C5">
        <w:rPr>
          <w:b/>
          <w:sz w:val="18"/>
          <w:szCs w:val="18"/>
          <w:lang w:val="de-DE"/>
        </w:rPr>
        <w:t>JA</w:t>
      </w:r>
    </w:p>
    <w:p w14:paraId="257060AB"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p>
    <w:p w14:paraId="257060AC" w14:textId="77777777" w:rsidR="00A639A3" w:rsidRPr="000533C5" w:rsidRDefault="00A639A3" w:rsidP="00BA0C5C">
      <w:pPr>
        <w:numPr>
          <w:ilvl w:val="0"/>
          <w:numId w:val="24"/>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0533C5">
        <w:rPr>
          <w:bCs/>
          <w:sz w:val="18"/>
          <w:szCs w:val="18"/>
          <w:lang w:val="de-DE" w:eastAsia="de-DE"/>
        </w:rPr>
        <w:t xml:space="preserve">hat der Wirtschaftsteilnehmer </w:t>
      </w:r>
      <w:r w:rsidRPr="000533C5">
        <w:rPr>
          <w:iCs/>
          <w:sz w:val="18"/>
          <w:szCs w:val="18"/>
          <w:lang w:val="de-DE"/>
        </w:rPr>
        <w:t>(</w:t>
      </w:r>
      <w:r>
        <w:rPr>
          <w:iCs/>
          <w:sz w:val="18"/>
          <w:szCs w:val="18"/>
          <w:lang w:val="de-DE"/>
        </w:rPr>
        <w:t>Hilfs</w:t>
      </w:r>
      <w:r w:rsidRPr="000533C5">
        <w:rPr>
          <w:iCs/>
          <w:sz w:val="18"/>
          <w:szCs w:val="18"/>
          <w:lang w:val="de-DE"/>
        </w:rPr>
        <w:t>unternehmen)</w:t>
      </w:r>
      <w:r w:rsidRPr="000533C5">
        <w:rPr>
          <w:bCs/>
          <w:sz w:val="18"/>
          <w:szCs w:val="18"/>
          <w:lang w:val="de-DE" w:eastAsia="de-DE"/>
        </w:rPr>
        <w:t xml:space="preserve"> </w:t>
      </w:r>
      <w:r w:rsidRPr="000533C5">
        <w:rPr>
          <w:rFonts w:cs="EUAlbertina"/>
          <w:color w:val="000000"/>
          <w:sz w:val="19"/>
          <w:szCs w:val="19"/>
          <w:lang w:val="de-DE"/>
        </w:rPr>
        <w:t>konkrete technische, organisatorische und personelle Maßnahmen ergriffen, die geeignet sind, weitere Straftaten oder rechtswidrige Handlungen zu vermeiden?</w:t>
      </w:r>
    </w:p>
    <w:p w14:paraId="257060AD" w14:textId="77777777" w:rsidR="00A639A3" w:rsidRPr="000533C5" w:rsidRDefault="00A639A3" w:rsidP="00BA0C5C">
      <w:pPr>
        <w:pStyle w:val="sche3"/>
        <w:tabs>
          <w:tab w:val="left" w:pos="426"/>
        </w:tabs>
        <w:spacing w:line="360" w:lineRule="auto"/>
        <w:ind w:firstLine="709"/>
        <w:jc w:val="left"/>
        <w:rPr>
          <w:sz w:val="18"/>
          <w:szCs w:val="18"/>
          <w:lang w:val="de-DE"/>
        </w:rPr>
      </w:pPr>
      <w:r w:rsidRPr="000533C5">
        <w:rPr>
          <w:sz w:val="18"/>
          <w:szCs w:val="18"/>
          <w:lang w:val="it-IT"/>
        </w:rPr>
        <w:fldChar w:fldCharType="begin">
          <w:ffData>
            <w:name w:val="Controllo48"/>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de-DE"/>
        </w:rPr>
        <w:t xml:space="preserve">   </w:t>
      </w:r>
      <w:r w:rsidRPr="000533C5">
        <w:rPr>
          <w:b/>
          <w:sz w:val="18"/>
          <w:szCs w:val="18"/>
          <w:lang w:val="de-DE"/>
        </w:rPr>
        <w:t>NEIN</w:t>
      </w:r>
    </w:p>
    <w:p w14:paraId="257060AE" w14:textId="77777777" w:rsidR="00A639A3" w:rsidRPr="000533C5" w:rsidRDefault="00A639A3" w:rsidP="00BA0C5C">
      <w:pPr>
        <w:pStyle w:val="sche3"/>
        <w:tabs>
          <w:tab w:val="left" w:pos="426"/>
        </w:tabs>
        <w:spacing w:line="360" w:lineRule="auto"/>
        <w:ind w:firstLine="709"/>
        <w:jc w:val="left"/>
        <w:rPr>
          <w:b/>
          <w:color w:val="000000"/>
          <w:sz w:val="18"/>
          <w:szCs w:val="18"/>
          <w:lang w:val="de-DE"/>
        </w:rPr>
      </w:pPr>
      <w:r w:rsidRPr="000533C5">
        <w:rPr>
          <w:sz w:val="18"/>
          <w:szCs w:val="18"/>
          <w:lang w:val="it-IT"/>
        </w:rPr>
        <w:fldChar w:fldCharType="begin">
          <w:ffData>
            <w:name w:val="Controllo55"/>
            <w:enabled/>
            <w:calcOnExit w:val="0"/>
            <w:checkBox>
              <w:sizeAuto/>
              <w:default w:val="0"/>
              <w:checked w:val="0"/>
            </w:checkBox>
          </w:ffData>
        </w:fldChar>
      </w:r>
      <w:r w:rsidRPr="000533C5">
        <w:rPr>
          <w:sz w:val="18"/>
          <w:szCs w:val="18"/>
          <w:lang w:val="de-DE"/>
        </w:rPr>
        <w:instrText xml:space="preserve"> FORMCHECKBOX </w:instrText>
      </w:r>
      <w:r w:rsidR="009022C2">
        <w:rPr>
          <w:sz w:val="18"/>
          <w:szCs w:val="18"/>
          <w:lang w:val="it-IT"/>
        </w:rPr>
      </w:r>
      <w:r w:rsidR="009022C2">
        <w:rPr>
          <w:sz w:val="18"/>
          <w:szCs w:val="18"/>
          <w:lang w:val="it-IT"/>
        </w:rPr>
        <w:fldChar w:fldCharType="separate"/>
      </w:r>
      <w:r w:rsidRPr="000533C5">
        <w:rPr>
          <w:sz w:val="18"/>
          <w:szCs w:val="18"/>
          <w:lang w:val="it-IT"/>
        </w:rPr>
        <w:fldChar w:fldCharType="end"/>
      </w:r>
      <w:r w:rsidRPr="000533C5">
        <w:rPr>
          <w:sz w:val="18"/>
          <w:szCs w:val="18"/>
          <w:lang w:val="de-DE"/>
        </w:rPr>
        <w:t xml:space="preserve">   </w:t>
      </w:r>
      <w:r w:rsidRPr="000533C5">
        <w:rPr>
          <w:b/>
          <w:sz w:val="18"/>
          <w:szCs w:val="18"/>
          <w:lang w:val="de-DE"/>
        </w:rPr>
        <w:t>JA</w:t>
      </w:r>
    </w:p>
    <w:p w14:paraId="257060AF" w14:textId="77777777" w:rsidR="00A639A3" w:rsidRPr="000533C5" w:rsidRDefault="00A639A3" w:rsidP="00A639A3">
      <w:pPr>
        <w:suppressAutoHyphens w:val="0"/>
        <w:autoSpaceDE w:val="0"/>
        <w:autoSpaceDN w:val="0"/>
        <w:adjustRightInd w:val="0"/>
        <w:spacing w:line="360" w:lineRule="auto"/>
        <w:jc w:val="both"/>
        <w:rPr>
          <w:bCs/>
          <w:sz w:val="18"/>
          <w:szCs w:val="18"/>
          <w:lang w:val="de-DE" w:eastAsia="de-DE"/>
        </w:rPr>
      </w:pPr>
    </w:p>
    <w:p w14:paraId="257060B0" w14:textId="77777777" w:rsidR="00A639A3" w:rsidRPr="001E07DE" w:rsidRDefault="00A639A3" w:rsidP="00BA0C5C">
      <w:pPr>
        <w:suppressAutoHyphens w:val="0"/>
        <w:autoSpaceDE w:val="0"/>
        <w:autoSpaceDN w:val="0"/>
        <w:adjustRightInd w:val="0"/>
        <w:spacing w:line="360" w:lineRule="auto"/>
        <w:ind w:left="284"/>
        <w:jc w:val="both"/>
        <w:rPr>
          <w:bCs/>
          <w:sz w:val="18"/>
          <w:szCs w:val="18"/>
          <w:lang w:val="de-DE" w:eastAsia="de-DE"/>
        </w:rPr>
      </w:pPr>
      <w:r w:rsidRPr="000533C5">
        <w:rPr>
          <w:bCs/>
          <w:sz w:val="18"/>
          <w:szCs w:val="18"/>
          <w:lang w:val="de-DE" w:eastAsia="de-DE"/>
        </w:rPr>
        <w:t>Falls JA, die dazugehörige Dokumentation auflisten und, falls sie elektronisch zur Verfügung steht, angeben (Web-Adresse, Behörde oder Stelle, die sie erlassen hat, genauen Bezug auf die Dokumente)</w:t>
      </w:r>
      <w:r w:rsidRPr="001E07DE">
        <w:rPr>
          <w:bCs/>
          <w:sz w:val="18"/>
          <w:szCs w:val="18"/>
          <w:lang w:val="de-DE" w:eastAsia="de-DE"/>
        </w:rPr>
        <w:t xml:space="preserve"> </w:t>
      </w:r>
    </w:p>
    <w:p w14:paraId="257060B1" w14:textId="77777777" w:rsidR="00A639A3" w:rsidRPr="001E07DE" w:rsidRDefault="00A639A3" w:rsidP="00A639A3">
      <w:pPr>
        <w:suppressAutoHyphens w:val="0"/>
        <w:autoSpaceDE w:val="0"/>
        <w:autoSpaceDN w:val="0"/>
        <w:adjustRightInd w:val="0"/>
        <w:spacing w:line="360" w:lineRule="auto"/>
        <w:jc w:val="both"/>
        <w:rPr>
          <w:bCs/>
          <w:sz w:val="18"/>
          <w:szCs w:val="18"/>
          <w:lang w:val="de-DE" w:eastAsia="de-DE"/>
        </w:rPr>
      </w:pPr>
    </w:p>
    <w:p w14:paraId="257060B2" w14:textId="77777777" w:rsidR="00A639A3" w:rsidRPr="001E07DE" w:rsidRDefault="00A639A3" w:rsidP="00A639A3">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1E07DE">
        <w:rPr>
          <w:i/>
          <w:iCs/>
          <w:sz w:val="18"/>
          <w:szCs w:val="18"/>
          <w:lang w:val="de-DE"/>
        </w:rPr>
        <w:t xml:space="preserve">Spezifizieren: </w:t>
      </w:r>
      <w:r w:rsidRPr="001E07DE">
        <w:rPr>
          <w:sz w:val="18"/>
          <w:szCs w:val="18"/>
          <w:lang w:val="de-DE"/>
        </w:rPr>
        <w:fldChar w:fldCharType="begin">
          <w:ffData>
            <w:name w:val="Testo49"/>
            <w:enabled/>
            <w:calcOnExit w:val="0"/>
            <w:textInput/>
          </w:ffData>
        </w:fldChar>
      </w:r>
      <w:r w:rsidRPr="001E07DE">
        <w:rPr>
          <w:sz w:val="18"/>
          <w:szCs w:val="18"/>
          <w:lang w:val="de-DE"/>
        </w:rPr>
        <w:instrText xml:space="preserve"> FORMTEXT </w:instrText>
      </w:r>
      <w:r w:rsidRPr="001E07DE">
        <w:rPr>
          <w:sz w:val="18"/>
          <w:szCs w:val="18"/>
          <w:lang w:val="de-DE"/>
        </w:rPr>
      </w:r>
      <w:r w:rsidRPr="001E07DE">
        <w:rPr>
          <w:sz w:val="18"/>
          <w:szCs w:val="18"/>
          <w:lang w:val="de-DE"/>
        </w:rPr>
        <w:fldChar w:fldCharType="separate"/>
      </w:r>
      <w:r w:rsidRPr="001E07DE">
        <w:rPr>
          <w:sz w:val="18"/>
          <w:szCs w:val="18"/>
          <w:lang w:val="de-DE"/>
        </w:rPr>
        <w:t> </w:t>
      </w:r>
      <w:r w:rsidRPr="001E07DE">
        <w:rPr>
          <w:sz w:val="18"/>
          <w:szCs w:val="18"/>
          <w:lang w:val="de-DE"/>
        </w:rPr>
        <w:t> </w:t>
      </w:r>
      <w:r w:rsidRPr="001E07DE">
        <w:rPr>
          <w:sz w:val="18"/>
          <w:szCs w:val="18"/>
          <w:lang w:val="de-DE"/>
        </w:rPr>
        <w:t> </w:t>
      </w:r>
      <w:r w:rsidRPr="001E07DE">
        <w:rPr>
          <w:sz w:val="18"/>
          <w:szCs w:val="18"/>
          <w:lang w:val="de-DE"/>
        </w:rPr>
        <w:t> </w:t>
      </w:r>
      <w:r w:rsidRPr="001E07DE">
        <w:rPr>
          <w:sz w:val="18"/>
          <w:szCs w:val="18"/>
          <w:lang w:val="de-DE"/>
        </w:rPr>
        <w:t> </w:t>
      </w:r>
      <w:r w:rsidRPr="001E07DE">
        <w:rPr>
          <w:sz w:val="18"/>
          <w:szCs w:val="18"/>
          <w:lang w:val="de-DE"/>
        </w:rPr>
        <w:fldChar w:fldCharType="end"/>
      </w:r>
    </w:p>
    <w:p w14:paraId="257060B3" w14:textId="77777777" w:rsidR="00A639A3" w:rsidRDefault="00A639A3" w:rsidP="00A639A3">
      <w:pPr>
        <w:suppressAutoHyphens w:val="0"/>
        <w:autoSpaceDE w:val="0"/>
        <w:autoSpaceDN w:val="0"/>
        <w:adjustRightInd w:val="0"/>
        <w:spacing w:line="360" w:lineRule="auto"/>
        <w:jc w:val="both"/>
        <w:rPr>
          <w:bCs/>
          <w:sz w:val="18"/>
          <w:szCs w:val="18"/>
          <w:lang w:val="de-DE" w:eastAsia="de-DE"/>
        </w:rPr>
      </w:pPr>
    </w:p>
    <w:p w14:paraId="257060B4" w14:textId="77777777" w:rsidR="0038366A" w:rsidRPr="00AC0399" w:rsidRDefault="0038366A" w:rsidP="0038366A">
      <w:pPr>
        <w:pStyle w:val="sche3"/>
        <w:tabs>
          <w:tab w:val="left" w:pos="785"/>
        </w:tabs>
        <w:spacing w:line="360" w:lineRule="auto"/>
        <w:rPr>
          <w:b/>
          <w:bCs/>
          <w:iCs/>
          <w:sz w:val="18"/>
          <w:szCs w:val="18"/>
          <w:u w:val="single"/>
          <w:lang w:val="de-DE"/>
        </w:rPr>
      </w:pPr>
      <w:r w:rsidRPr="00AC0399">
        <w:rPr>
          <w:b/>
          <w:bCs/>
          <w:iCs/>
          <w:sz w:val="18"/>
          <w:szCs w:val="18"/>
          <w:u w:val="single"/>
          <w:lang w:val="de-DE"/>
        </w:rPr>
        <w:t>TEIL III</w:t>
      </w:r>
    </w:p>
    <w:p w14:paraId="257060B5" w14:textId="77777777" w:rsidR="0038366A" w:rsidRPr="008307EE" w:rsidRDefault="0038366A" w:rsidP="008307EE">
      <w:pPr>
        <w:numPr>
          <w:ilvl w:val="0"/>
          <w:numId w:val="25"/>
        </w:numPr>
        <w:tabs>
          <w:tab w:val="clear" w:pos="720"/>
          <w:tab w:val="num" w:pos="284"/>
        </w:tabs>
        <w:suppressAutoHyphens w:val="0"/>
        <w:autoSpaceDE w:val="0"/>
        <w:autoSpaceDN w:val="0"/>
        <w:adjustRightInd w:val="0"/>
        <w:spacing w:line="360" w:lineRule="auto"/>
        <w:ind w:left="284" w:firstLine="0"/>
        <w:jc w:val="both"/>
        <w:rPr>
          <w:b/>
          <w:bCs/>
          <w:iCs/>
          <w:sz w:val="18"/>
          <w:szCs w:val="18"/>
          <w:lang w:val="de-DE"/>
        </w:rPr>
      </w:pPr>
      <w:bookmarkStart w:id="46" w:name="_Hlk507427697"/>
      <w:r w:rsidRPr="00AC0399">
        <w:rPr>
          <w:bCs/>
          <w:sz w:val="18"/>
          <w:szCs w:val="18"/>
          <w:lang w:val="de-DE"/>
        </w:rPr>
        <w:t xml:space="preserve">sich in keiner der weiteren Situationen gemäß Art. 80 </w:t>
      </w:r>
      <w:proofErr w:type="spellStart"/>
      <w:r w:rsidRPr="00AC0399">
        <w:rPr>
          <w:bCs/>
          <w:sz w:val="18"/>
          <w:szCs w:val="18"/>
          <w:lang w:val="de-DE"/>
        </w:rPr>
        <w:t>GvD</w:t>
      </w:r>
      <w:proofErr w:type="spellEnd"/>
      <w:r w:rsidRPr="00AC0399">
        <w:rPr>
          <w:bCs/>
          <w:sz w:val="18"/>
          <w:szCs w:val="18"/>
          <w:lang w:val="de-DE"/>
        </w:rPr>
        <w:t xml:space="preserve"> 50/2016 zu befinden</w:t>
      </w:r>
      <w:r w:rsidR="008307EE">
        <w:rPr>
          <w:bCs/>
          <w:sz w:val="18"/>
          <w:szCs w:val="18"/>
          <w:lang w:val="de-DE"/>
        </w:rPr>
        <w:t>;</w:t>
      </w:r>
    </w:p>
    <w:p w14:paraId="4B758C76" w14:textId="62A4ECF7" w:rsidR="00C5661C" w:rsidRPr="00F92352" w:rsidRDefault="00C5661C" w:rsidP="00C5661C">
      <w:pPr>
        <w:pStyle w:val="sche3"/>
        <w:numPr>
          <w:ilvl w:val="0"/>
          <w:numId w:val="25"/>
        </w:numPr>
        <w:spacing w:line="360" w:lineRule="auto"/>
        <w:rPr>
          <w:sz w:val="18"/>
          <w:szCs w:val="18"/>
          <w:lang w:val="de-DE"/>
        </w:rPr>
      </w:pPr>
      <w:bookmarkStart w:id="47" w:name="_Hlk31357860"/>
      <w:bookmarkEnd w:id="46"/>
      <w:r w:rsidRPr="00F92352">
        <w:rPr>
          <w:b/>
          <w:sz w:val="18"/>
          <w:szCs w:val="18"/>
          <w:u w:val="single"/>
          <w:lang w:val="de-DE"/>
        </w:rPr>
        <w:t xml:space="preserve">gemäß Gesetz 190/2012 im Verzeichnis der antimafiageprüften Firmen (sog. </w:t>
      </w:r>
      <w:proofErr w:type="spellStart"/>
      <w:r w:rsidRPr="00F92352">
        <w:rPr>
          <w:b/>
          <w:sz w:val="18"/>
          <w:szCs w:val="18"/>
          <w:u w:val="single"/>
          <w:lang w:val="de-DE"/>
        </w:rPr>
        <w:t>white</w:t>
      </w:r>
      <w:proofErr w:type="spellEnd"/>
      <w:r w:rsidRPr="00F92352">
        <w:rPr>
          <w:b/>
          <w:sz w:val="18"/>
          <w:szCs w:val="18"/>
          <w:u w:val="single"/>
          <w:lang w:val="de-DE"/>
        </w:rPr>
        <w:t xml:space="preserve"> </w:t>
      </w:r>
      <w:proofErr w:type="spellStart"/>
      <w:r w:rsidRPr="00F92352">
        <w:rPr>
          <w:b/>
          <w:sz w:val="18"/>
          <w:szCs w:val="18"/>
          <w:u w:val="single"/>
          <w:lang w:val="de-DE"/>
        </w:rPr>
        <w:t>list</w:t>
      </w:r>
      <w:proofErr w:type="spellEnd"/>
      <w:r w:rsidRPr="00F92352">
        <w:rPr>
          <w:b/>
          <w:sz w:val="18"/>
          <w:szCs w:val="18"/>
          <w:u w:val="single"/>
          <w:lang w:val="de-DE"/>
        </w:rPr>
        <w:t>), eingetragen zu sein oder das Ansuchen um Eintragung in genanntes Verzeichnis gestellt zu haben;</w:t>
      </w:r>
      <w:bookmarkEnd w:id="47"/>
    </w:p>
    <w:p w14:paraId="257060B7" w14:textId="77777777" w:rsidR="0038366A" w:rsidRPr="001E07DE" w:rsidRDefault="0038366A" w:rsidP="00A639A3">
      <w:pPr>
        <w:suppressAutoHyphens w:val="0"/>
        <w:autoSpaceDE w:val="0"/>
        <w:autoSpaceDN w:val="0"/>
        <w:adjustRightInd w:val="0"/>
        <w:spacing w:line="360" w:lineRule="auto"/>
        <w:jc w:val="both"/>
        <w:rPr>
          <w:bCs/>
          <w:sz w:val="18"/>
          <w:szCs w:val="18"/>
          <w:lang w:val="de-DE" w:eastAsia="de-DE"/>
        </w:rPr>
      </w:pPr>
    </w:p>
    <w:p w14:paraId="257060B8" w14:textId="77777777" w:rsidR="00A639A3" w:rsidRPr="001E07DE" w:rsidRDefault="00A639A3" w:rsidP="00A639A3">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14:paraId="257060B9" w14:textId="77777777" w:rsidR="00A639A3" w:rsidRPr="001E07DE" w:rsidRDefault="00A639A3" w:rsidP="00A639A3">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1E07DE">
        <w:rPr>
          <w:b/>
          <w:bCs/>
          <w:i/>
          <w:iCs/>
          <w:sz w:val="18"/>
          <w:szCs w:val="18"/>
          <w:lang w:val="de-DE"/>
        </w:rPr>
        <w:t>ANMERKUNGEN</w:t>
      </w:r>
    </w:p>
    <w:p w14:paraId="257060BA" w14:textId="77777777" w:rsidR="00A639A3" w:rsidRPr="003E5D93" w:rsidRDefault="00A639A3" w:rsidP="00A639A3">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r w:rsidRPr="001E07DE">
        <w:rPr>
          <w:sz w:val="18"/>
          <w:szCs w:val="18"/>
          <w:lang w:val="de-DE"/>
        </w:rPr>
        <w:lastRenderedPageBreak/>
        <w:fldChar w:fldCharType="begin">
          <w:ffData>
            <w:name w:val="Testo52"/>
            <w:enabled/>
            <w:calcOnExit w:val="0"/>
            <w:textInput/>
          </w:ffData>
        </w:fldChar>
      </w:r>
      <w:r w:rsidRPr="001E07DE">
        <w:rPr>
          <w:sz w:val="18"/>
          <w:szCs w:val="18"/>
          <w:lang w:val="de-DE"/>
        </w:rPr>
        <w:instrText xml:space="preserve"> FORMTEXT </w:instrText>
      </w:r>
      <w:r w:rsidRPr="001E07DE">
        <w:rPr>
          <w:sz w:val="18"/>
          <w:szCs w:val="18"/>
          <w:lang w:val="de-DE"/>
        </w:rPr>
      </w:r>
      <w:r w:rsidRPr="001E07DE">
        <w:rPr>
          <w:sz w:val="18"/>
          <w:szCs w:val="18"/>
          <w:lang w:val="de-DE"/>
        </w:rPr>
        <w:fldChar w:fldCharType="separate"/>
      </w:r>
      <w:r w:rsidRPr="001E07DE">
        <w:rPr>
          <w:sz w:val="18"/>
          <w:szCs w:val="18"/>
          <w:lang w:val="de-DE"/>
        </w:rPr>
        <w:t> </w:t>
      </w:r>
      <w:r w:rsidRPr="001E07DE">
        <w:rPr>
          <w:sz w:val="18"/>
          <w:szCs w:val="18"/>
          <w:lang w:val="de-DE"/>
        </w:rPr>
        <w:t> </w:t>
      </w:r>
      <w:r w:rsidRPr="001E07DE">
        <w:rPr>
          <w:sz w:val="18"/>
          <w:szCs w:val="18"/>
          <w:lang w:val="de-DE"/>
        </w:rPr>
        <w:t> </w:t>
      </w:r>
      <w:r w:rsidRPr="001E07DE">
        <w:rPr>
          <w:sz w:val="18"/>
          <w:szCs w:val="18"/>
          <w:lang w:val="de-DE"/>
        </w:rPr>
        <w:t> </w:t>
      </w:r>
      <w:r w:rsidRPr="001E07DE">
        <w:rPr>
          <w:sz w:val="18"/>
          <w:szCs w:val="18"/>
          <w:lang w:val="de-DE"/>
        </w:rPr>
        <w:t> </w:t>
      </w:r>
      <w:r w:rsidRPr="001E07DE">
        <w:rPr>
          <w:sz w:val="18"/>
          <w:szCs w:val="18"/>
          <w:lang w:val="de-DE"/>
        </w:rPr>
        <w:fldChar w:fldCharType="end"/>
      </w:r>
    </w:p>
    <w:p w14:paraId="257060BB" w14:textId="77777777" w:rsidR="00E02C0D" w:rsidRPr="000E5CD8" w:rsidRDefault="00E02C0D" w:rsidP="00E02C0D">
      <w:pPr>
        <w:pStyle w:val="sche22"/>
        <w:spacing w:line="360" w:lineRule="auto"/>
        <w:jc w:val="center"/>
        <w:rPr>
          <w:rFonts w:ascii="Arial" w:hAnsi="Arial" w:cs="Arial"/>
          <w:b/>
          <w:bCs/>
          <w:sz w:val="18"/>
          <w:szCs w:val="18"/>
          <w:lang w:val="de-DE"/>
        </w:rPr>
      </w:pPr>
    </w:p>
    <w:p w14:paraId="257060BC" w14:textId="739A9A74" w:rsidR="00E02C0D" w:rsidRPr="000E5CD8" w:rsidRDefault="00E02C0D" w:rsidP="00E02C0D">
      <w:pPr>
        <w:pStyle w:val="sche3"/>
        <w:spacing w:line="360" w:lineRule="auto"/>
        <w:rPr>
          <w:b/>
          <w:bCs/>
          <w:sz w:val="18"/>
          <w:szCs w:val="18"/>
          <w:lang w:val="it-IT"/>
        </w:rPr>
      </w:pPr>
    </w:p>
    <w:p w14:paraId="257060BD" w14:textId="77777777" w:rsidR="00E02C0D" w:rsidRPr="000E5CD8" w:rsidRDefault="00E02C0D" w:rsidP="00E02C0D">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257060BE" w14:textId="77777777" w:rsidR="00E02C0D" w:rsidRPr="000E5CD8" w:rsidRDefault="00E02C0D" w:rsidP="00E02C0D">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0E5CD8">
        <w:rPr>
          <w:b/>
          <w:i/>
          <w:sz w:val="18"/>
          <w:lang w:val="de-DE" w:eastAsia="de-DE"/>
        </w:rPr>
        <w:t>Teil III</w:t>
      </w:r>
    </w:p>
    <w:p w14:paraId="257060BF" w14:textId="77777777" w:rsidR="00E02C0D" w:rsidRPr="000E5CD8" w:rsidRDefault="00E02C0D" w:rsidP="00E02C0D">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0E5CD8">
        <w:rPr>
          <w:b/>
          <w:i/>
          <w:sz w:val="18"/>
          <w:lang w:val="de-DE" w:eastAsia="de-DE"/>
        </w:rPr>
        <w:t>VERBINDLICHE ERKLÄRUNGEN DES HILFSUNTERNEHMENS</w:t>
      </w:r>
    </w:p>
    <w:p w14:paraId="257060C0" w14:textId="77777777" w:rsidR="00E02C0D" w:rsidRPr="000E5CD8" w:rsidRDefault="00E02C0D" w:rsidP="00E02C0D">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0E5CD8">
        <w:rPr>
          <w:b/>
          <w:i/>
          <w:sz w:val="18"/>
          <w:lang w:val="de-DE" w:eastAsia="de-DE"/>
        </w:rPr>
        <w:t>BEI NUTZUNG KAPAZITÄTEN DRITTER</w:t>
      </w:r>
    </w:p>
    <w:p w14:paraId="257060C1" w14:textId="77777777" w:rsidR="00E02C0D" w:rsidRPr="000E5CD8" w:rsidRDefault="005677E7" w:rsidP="00E02C0D">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0E5CD8">
        <w:rPr>
          <w:b/>
          <w:i/>
          <w:sz w:val="18"/>
          <w:lang w:val="de-DE" w:eastAsia="de-DE"/>
        </w:rPr>
        <w:t xml:space="preserve">Gemäß Art. 89 Abs. 1 </w:t>
      </w:r>
      <w:proofErr w:type="gramStart"/>
      <w:r w:rsidRPr="000E5CD8">
        <w:rPr>
          <w:b/>
          <w:i/>
          <w:sz w:val="18"/>
          <w:lang w:val="de-DE" w:eastAsia="de-DE"/>
        </w:rPr>
        <w:t xml:space="preserve">des </w:t>
      </w:r>
      <w:r w:rsidR="00E02C0D" w:rsidRPr="000E5CD8">
        <w:rPr>
          <w:b/>
          <w:i/>
          <w:sz w:val="18"/>
          <w:lang w:val="de-DE" w:eastAsia="de-DE"/>
        </w:rPr>
        <w:t xml:space="preserve"> GVD</w:t>
      </w:r>
      <w:proofErr w:type="gramEnd"/>
      <w:r w:rsidR="00E02C0D" w:rsidRPr="000E5CD8">
        <w:rPr>
          <w:b/>
          <w:i/>
          <w:sz w:val="18"/>
          <w:lang w:val="de-DE" w:eastAsia="de-DE"/>
        </w:rPr>
        <w:t xml:space="preserve"> </w:t>
      </w:r>
      <w:r w:rsidRPr="000E5CD8">
        <w:rPr>
          <w:b/>
          <w:i/>
          <w:sz w:val="18"/>
          <w:lang w:val="de-DE" w:eastAsia="de-DE"/>
        </w:rPr>
        <w:t>Nr. 50/201</w:t>
      </w:r>
      <w:r w:rsidR="00E02C0D" w:rsidRPr="000E5CD8">
        <w:rPr>
          <w:b/>
          <w:i/>
          <w:sz w:val="18"/>
          <w:lang w:val="de-DE" w:eastAsia="de-DE"/>
        </w:rPr>
        <w:t>6</w:t>
      </w:r>
    </w:p>
    <w:p w14:paraId="257060C2" w14:textId="77777777" w:rsidR="00E02C0D" w:rsidRPr="000E5CD8" w:rsidRDefault="00E02C0D" w:rsidP="00E02C0D">
      <w:pPr>
        <w:pStyle w:val="sche3"/>
        <w:autoSpaceDE/>
        <w:spacing w:line="360" w:lineRule="auto"/>
        <w:jc w:val="center"/>
        <w:rPr>
          <w:b/>
          <w:bCs/>
          <w:sz w:val="18"/>
          <w:szCs w:val="18"/>
          <w:lang w:val="de-DE"/>
        </w:rPr>
      </w:pPr>
    </w:p>
    <w:p w14:paraId="257060C3" w14:textId="77777777" w:rsidR="00E02C0D" w:rsidRPr="000E5CD8" w:rsidRDefault="00E02C0D" w:rsidP="00E02C0D">
      <w:pPr>
        <w:pStyle w:val="sche3"/>
        <w:autoSpaceDE/>
        <w:spacing w:line="360" w:lineRule="auto"/>
        <w:jc w:val="center"/>
        <w:rPr>
          <w:b/>
          <w:bCs/>
          <w:sz w:val="18"/>
          <w:szCs w:val="18"/>
          <w:lang w:val="de-DE"/>
        </w:rPr>
      </w:pPr>
      <w:r w:rsidRPr="000E5CD8">
        <w:rPr>
          <w:b/>
          <w:sz w:val="18"/>
          <w:lang w:val="de-DE" w:eastAsia="de-DE"/>
        </w:rPr>
        <w:t xml:space="preserve"> ERKLÄRT</w:t>
      </w:r>
    </w:p>
    <w:p w14:paraId="257060C4" w14:textId="77777777" w:rsidR="00025E5C" w:rsidRPr="000E5CD8" w:rsidRDefault="00025E5C" w:rsidP="00025E5C">
      <w:pPr>
        <w:spacing w:line="360" w:lineRule="auto"/>
        <w:ind w:left="284" w:hanging="284"/>
        <w:jc w:val="both"/>
        <w:rPr>
          <w:sz w:val="18"/>
          <w:szCs w:val="18"/>
          <w:lang w:val="de-DE"/>
        </w:rPr>
      </w:pPr>
      <w:r w:rsidRPr="000E5CD8">
        <w:rPr>
          <w:sz w:val="18"/>
          <w:szCs w:val="18"/>
          <w:lang w:val="de-DE" w:eastAsia="de-DE"/>
        </w:rPr>
        <w:t>-</w:t>
      </w:r>
      <w:r w:rsidRPr="000E5CD8">
        <w:rPr>
          <w:sz w:val="18"/>
          <w:szCs w:val="18"/>
          <w:lang w:val="de-DE" w:eastAsia="de-DE"/>
        </w:rPr>
        <w:tab/>
        <w:t xml:space="preserve">dass er/sie im Sinne </w:t>
      </w:r>
      <w:proofErr w:type="gramStart"/>
      <w:r w:rsidRPr="000E5CD8">
        <w:rPr>
          <w:sz w:val="18"/>
          <w:szCs w:val="18"/>
          <w:lang w:val="de-DE" w:eastAsia="de-DE"/>
        </w:rPr>
        <w:t>des  Art.</w:t>
      </w:r>
      <w:proofErr w:type="gramEnd"/>
      <w:r w:rsidRPr="000E5CD8">
        <w:rPr>
          <w:sz w:val="18"/>
          <w:szCs w:val="18"/>
          <w:lang w:val="de-DE" w:eastAsia="de-DE"/>
        </w:rPr>
        <w:t xml:space="preserve"> 89 Abs. 1 G</w:t>
      </w:r>
      <w:r w:rsidR="00E63766" w:rsidRPr="000E5CD8">
        <w:rPr>
          <w:sz w:val="18"/>
          <w:szCs w:val="18"/>
          <w:lang w:val="de-DE" w:eastAsia="de-DE"/>
        </w:rPr>
        <w:t>V</w:t>
      </w:r>
      <w:r w:rsidRPr="000E5CD8">
        <w:rPr>
          <w:sz w:val="18"/>
          <w:szCs w:val="18"/>
          <w:lang w:val="de-DE" w:eastAsia="de-DE"/>
        </w:rPr>
        <w:t xml:space="preserve">D 50/2016 die wirtschaftlichen, finanziellen, technischen und beruflichen Anforderungen erfüllt, sowie über die qualifizierenden </w:t>
      </w:r>
      <w:r w:rsidR="00E63766" w:rsidRPr="000E5CD8">
        <w:rPr>
          <w:sz w:val="18"/>
          <w:szCs w:val="18"/>
          <w:lang w:val="de-DE" w:eastAsia="de-DE"/>
        </w:rPr>
        <w:t>Voraussetzungen gemäß Art. 84 GV</w:t>
      </w:r>
      <w:r w:rsidRPr="000E5CD8">
        <w:rPr>
          <w:sz w:val="18"/>
          <w:szCs w:val="18"/>
          <w:lang w:val="de-DE" w:eastAsia="de-DE"/>
        </w:rPr>
        <w:t>D 50/2016 verfügt.</w:t>
      </w:r>
    </w:p>
    <w:p w14:paraId="257060C5" w14:textId="77777777" w:rsidR="00025E5C" w:rsidRPr="000E5CD8" w:rsidRDefault="00025E5C" w:rsidP="00025E5C">
      <w:pPr>
        <w:spacing w:line="360" w:lineRule="auto"/>
        <w:ind w:left="284" w:hanging="284"/>
        <w:jc w:val="both"/>
        <w:rPr>
          <w:sz w:val="18"/>
          <w:szCs w:val="18"/>
          <w:lang w:val="de-DE"/>
        </w:rPr>
      </w:pPr>
    </w:p>
    <w:p w14:paraId="257060C6" w14:textId="77777777" w:rsidR="00025E5C" w:rsidRPr="000E5CD8" w:rsidRDefault="00025E5C" w:rsidP="00025E5C">
      <w:pPr>
        <w:spacing w:line="360" w:lineRule="auto"/>
        <w:ind w:left="284" w:hanging="284"/>
        <w:jc w:val="both"/>
        <w:rPr>
          <w:sz w:val="18"/>
          <w:szCs w:val="18"/>
          <w:lang w:val="de-DE"/>
        </w:rPr>
      </w:pPr>
      <w:r w:rsidRPr="000E5CD8">
        <w:rPr>
          <w:sz w:val="18"/>
          <w:szCs w:val="18"/>
          <w:lang w:val="de-DE" w:eastAsia="de-DE"/>
        </w:rPr>
        <w:t>-</w:t>
      </w:r>
      <w:r w:rsidRPr="000E5CD8">
        <w:rPr>
          <w:sz w:val="18"/>
          <w:szCs w:val="18"/>
          <w:lang w:val="de-DE" w:eastAsia="de-DE"/>
        </w:rPr>
        <w:tab/>
        <w:t>dass er/sie im Sinne Art. 89 Abs. 7 G</w:t>
      </w:r>
      <w:r w:rsidR="00E63766" w:rsidRPr="000E5CD8">
        <w:rPr>
          <w:sz w:val="18"/>
          <w:szCs w:val="18"/>
          <w:lang w:val="de-DE" w:eastAsia="de-DE"/>
        </w:rPr>
        <w:t>V</w:t>
      </w:r>
      <w:r w:rsidRPr="000E5CD8">
        <w:rPr>
          <w:sz w:val="18"/>
          <w:szCs w:val="18"/>
          <w:lang w:val="de-DE" w:eastAsia="de-DE"/>
        </w:rPr>
        <w:t xml:space="preserve">D 50/2016 weder für sich selbst noch als Mitglied einer Bietergemeinschaft oder eines Konsortiums im Sinne von Art. 45, </w:t>
      </w:r>
      <w:proofErr w:type="spellStart"/>
      <w:r w:rsidRPr="000E5CD8">
        <w:rPr>
          <w:sz w:val="18"/>
          <w:szCs w:val="18"/>
          <w:lang w:val="de-DE" w:eastAsia="de-DE"/>
        </w:rPr>
        <w:t>GvD</w:t>
      </w:r>
      <w:proofErr w:type="spellEnd"/>
      <w:r w:rsidRPr="000E5CD8">
        <w:rPr>
          <w:sz w:val="18"/>
          <w:szCs w:val="18"/>
          <w:lang w:val="de-DE" w:eastAsia="de-DE"/>
        </w:rPr>
        <w:t xml:space="preserve"> 50/2016 teilnimmt.</w:t>
      </w:r>
    </w:p>
    <w:p w14:paraId="257060C7" w14:textId="77777777" w:rsidR="00E02C0D" w:rsidRPr="000E5CD8" w:rsidRDefault="00E02C0D" w:rsidP="00414B24">
      <w:pPr>
        <w:tabs>
          <w:tab w:val="num" w:pos="284"/>
        </w:tabs>
        <w:spacing w:line="360" w:lineRule="auto"/>
        <w:ind w:left="284" w:hanging="284"/>
        <w:jc w:val="both"/>
        <w:rPr>
          <w:sz w:val="18"/>
          <w:szCs w:val="18"/>
          <w:lang w:val="de-DE"/>
        </w:rPr>
      </w:pPr>
    </w:p>
    <w:p w14:paraId="257060C8" w14:textId="77777777" w:rsidR="00E02C0D" w:rsidRPr="000E5CD8" w:rsidRDefault="00E02C0D" w:rsidP="00414B24">
      <w:pPr>
        <w:numPr>
          <w:ilvl w:val="0"/>
          <w:numId w:val="18"/>
        </w:numPr>
        <w:tabs>
          <w:tab w:val="clear" w:pos="720"/>
          <w:tab w:val="num" w:pos="284"/>
        </w:tabs>
        <w:spacing w:line="360" w:lineRule="auto"/>
        <w:ind w:left="284" w:hanging="284"/>
        <w:jc w:val="both"/>
        <w:rPr>
          <w:sz w:val="18"/>
          <w:szCs w:val="18"/>
          <w:lang w:val="de-DE"/>
        </w:rPr>
      </w:pPr>
      <w:r w:rsidRPr="000E5CD8">
        <w:rPr>
          <w:sz w:val="18"/>
          <w:lang w:val="de-DE" w:eastAsia="de-DE"/>
        </w:rPr>
        <w:t>dass er sich bewusst ist</w:t>
      </w:r>
      <w:r w:rsidRPr="000E5CD8">
        <w:rPr>
          <w:sz w:val="18"/>
          <w:szCs w:val="18"/>
          <w:lang w:val="de-DE"/>
        </w:rPr>
        <w:t>:</w:t>
      </w:r>
    </w:p>
    <w:p w14:paraId="257060C9" w14:textId="77777777" w:rsidR="00E02C0D" w:rsidRPr="000E5CD8" w:rsidRDefault="00E02C0D" w:rsidP="00E02C0D">
      <w:pPr>
        <w:spacing w:line="360" w:lineRule="auto"/>
        <w:jc w:val="both"/>
        <w:rPr>
          <w:sz w:val="18"/>
          <w:szCs w:val="18"/>
          <w:lang w:val="de-DE"/>
        </w:rPr>
      </w:pPr>
    </w:p>
    <w:p w14:paraId="257060CA" w14:textId="4CA52C69" w:rsidR="00E63766" w:rsidRPr="006127C2" w:rsidRDefault="00E63766" w:rsidP="006127C2">
      <w:pPr>
        <w:pStyle w:val="Paragrafoelenco"/>
        <w:numPr>
          <w:ilvl w:val="0"/>
          <w:numId w:val="35"/>
        </w:numPr>
        <w:suppressAutoHyphens w:val="0"/>
        <w:spacing w:line="360" w:lineRule="auto"/>
        <w:jc w:val="both"/>
        <w:rPr>
          <w:sz w:val="18"/>
          <w:szCs w:val="18"/>
          <w:lang w:val="de-DE"/>
        </w:rPr>
      </w:pPr>
      <w:r w:rsidRPr="006127C2">
        <w:rPr>
          <w:sz w:val="18"/>
          <w:szCs w:val="18"/>
          <w:lang w:val="de-DE" w:eastAsia="de-DE"/>
        </w:rPr>
        <w:t xml:space="preserve">dass im Sinne des Art. 89 Abs. 1 </w:t>
      </w:r>
      <w:proofErr w:type="spellStart"/>
      <w:r w:rsidRPr="006127C2">
        <w:rPr>
          <w:sz w:val="18"/>
          <w:szCs w:val="18"/>
          <w:lang w:val="de-DE" w:eastAsia="de-DE"/>
        </w:rPr>
        <w:t>GvD</w:t>
      </w:r>
      <w:proofErr w:type="spellEnd"/>
      <w:r w:rsidRPr="006127C2">
        <w:rPr>
          <w:sz w:val="18"/>
          <w:szCs w:val="18"/>
          <w:lang w:val="de-DE" w:eastAsia="de-DE"/>
        </w:rPr>
        <w:t xml:space="preserve"> 50/2016 im Falle unwahrer Erklärungen, unbeschadet der Anwendung von Art. 80 Absatz 12 </w:t>
      </w:r>
      <w:proofErr w:type="spellStart"/>
      <w:r w:rsidRPr="006127C2">
        <w:rPr>
          <w:sz w:val="18"/>
          <w:szCs w:val="18"/>
          <w:lang w:val="de-DE" w:eastAsia="de-DE"/>
        </w:rPr>
        <w:t>GvD</w:t>
      </w:r>
      <w:proofErr w:type="spellEnd"/>
      <w:r w:rsidRPr="006127C2">
        <w:rPr>
          <w:sz w:val="18"/>
          <w:szCs w:val="18"/>
          <w:lang w:val="de-DE" w:eastAsia="de-DE"/>
        </w:rPr>
        <w:t xml:space="preserve"> 50/2016, die Vergabestelle den Teilnehmer ausschließt. Zudem werden die Unterlagen der Aufsichtsbehörde ANAC übermittelt, damit diese die Sanktionen laut Art. 80 Abs. 12 GVD. 50/2016 verhängen kann</w:t>
      </w:r>
      <w:r w:rsidRPr="006127C2">
        <w:rPr>
          <w:sz w:val="18"/>
          <w:szCs w:val="18"/>
          <w:lang w:val="de-DE"/>
        </w:rPr>
        <w:t>;</w:t>
      </w:r>
    </w:p>
    <w:p w14:paraId="257060CB" w14:textId="251DAAE3" w:rsidR="00E63766" w:rsidRPr="006127C2" w:rsidRDefault="00E63766" w:rsidP="006127C2">
      <w:pPr>
        <w:pStyle w:val="Paragrafoelenco"/>
        <w:numPr>
          <w:ilvl w:val="0"/>
          <w:numId w:val="35"/>
        </w:numPr>
        <w:suppressAutoHyphens w:val="0"/>
        <w:spacing w:line="360" w:lineRule="auto"/>
        <w:jc w:val="both"/>
        <w:rPr>
          <w:sz w:val="18"/>
          <w:szCs w:val="18"/>
          <w:lang w:val="de-DE"/>
        </w:rPr>
      </w:pPr>
      <w:r w:rsidRPr="006127C2">
        <w:rPr>
          <w:sz w:val="18"/>
          <w:szCs w:val="18"/>
          <w:lang w:val="de-DE" w:eastAsia="de-DE"/>
        </w:rPr>
        <w:t>dass im Sinne des Art. 89 Abs. 5 GVD 50/2016 der Teilnehmer und das Hilfsunternehmen gegenüber der Vergabestelle bzw. auftraggebenden Körperschaft als Gesamtschuldner für die Leistungen, die Gegenstand des Auftrags sind, haften</w:t>
      </w:r>
      <w:r w:rsidRPr="006127C2">
        <w:rPr>
          <w:sz w:val="18"/>
          <w:szCs w:val="18"/>
          <w:lang w:val="de-DE"/>
        </w:rPr>
        <w:t>;</w:t>
      </w:r>
    </w:p>
    <w:p w14:paraId="257060CC" w14:textId="4C33D7CF" w:rsidR="00E63766" w:rsidRPr="006127C2" w:rsidRDefault="00E63766" w:rsidP="006127C2">
      <w:pPr>
        <w:pStyle w:val="Paragrafoelenco"/>
        <w:numPr>
          <w:ilvl w:val="0"/>
          <w:numId w:val="35"/>
        </w:numPr>
        <w:suppressAutoHyphens w:val="0"/>
        <w:spacing w:line="360" w:lineRule="auto"/>
        <w:jc w:val="both"/>
        <w:rPr>
          <w:sz w:val="18"/>
          <w:szCs w:val="18"/>
          <w:lang w:val="de-DE"/>
        </w:rPr>
      </w:pPr>
      <w:r w:rsidRPr="006127C2">
        <w:rPr>
          <w:sz w:val="18"/>
          <w:szCs w:val="18"/>
          <w:lang w:val="de-DE" w:eastAsia="de-DE"/>
        </w:rPr>
        <w:t xml:space="preserve">dass im Sinne des Art. 89 Abs. 7 </w:t>
      </w:r>
      <w:proofErr w:type="spellStart"/>
      <w:r w:rsidRPr="006127C2">
        <w:rPr>
          <w:sz w:val="18"/>
          <w:szCs w:val="18"/>
          <w:lang w:val="de-DE" w:eastAsia="de-DE"/>
        </w:rPr>
        <w:t>GvD</w:t>
      </w:r>
      <w:proofErr w:type="spellEnd"/>
      <w:r w:rsidRPr="006127C2">
        <w:rPr>
          <w:sz w:val="18"/>
          <w:szCs w:val="18"/>
          <w:lang w:val="de-DE" w:eastAsia="de-DE"/>
        </w:rPr>
        <w:t xml:space="preserve"> 50/2016 es nicht zulässig ist, dass sich mehr als ein Teilnehmer auf dasselbe Hilfsunternehmen stützt und dass sowohl das Hilfsunternehmen als auch jenes, das sich der Kapazitäten bedient, an der Ausschreibung teilnehmen</w:t>
      </w:r>
      <w:r w:rsidRPr="006127C2">
        <w:rPr>
          <w:sz w:val="18"/>
          <w:szCs w:val="18"/>
          <w:lang w:val="de-DE"/>
        </w:rPr>
        <w:t>;</w:t>
      </w:r>
    </w:p>
    <w:p w14:paraId="257060CD" w14:textId="7EAFB883" w:rsidR="00E63766" w:rsidRPr="006127C2" w:rsidRDefault="00E63766" w:rsidP="006127C2">
      <w:pPr>
        <w:pStyle w:val="Paragrafoelenco"/>
        <w:numPr>
          <w:ilvl w:val="0"/>
          <w:numId w:val="35"/>
        </w:numPr>
        <w:suppressAutoHyphens w:val="0"/>
        <w:spacing w:line="360" w:lineRule="auto"/>
        <w:jc w:val="both"/>
        <w:rPr>
          <w:sz w:val="18"/>
          <w:szCs w:val="18"/>
          <w:lang w:val="de-DE"/>
        </w:rPr>
      </w:pPr>
      <w:r w:rsidRPr="006127C2">
        <w:rPr>
          <w:sz w:val="18"/>
          <w:szCs w:val="18"/>
          <w:lang w:val="de-DE" w:eastAsia="de-DE"/>
        </w:rPr>
        <w:t>dass im Sinne des Art. 89 Abs. 8 GVD 50/2016 der Auftrag auf jeden Fall von dem an der Ausschreibung teilnehmenden Unternehmen auszuführen ist, dem die Ausführungsbescheinigung ausgestellt wird und das Hilfsunternehmen die Aufgaben eines Subunternehmers im Rahmen der bereitgestellten Kapazitäten übernehmen kann, der Fall gemäß Art. 89, Abs. 1 des GVD Nr. 50/2016 ausgenommen</w:t>
      </w:r>
      <w:r w:rsidRPr="006127C2">
        <w:rPr>
          <w:sz w:val="18"/>
          <w:szCs w:val="18"/>
          <w:lang w:val="de-DE"/>
        </w:rPr>
        <w:t>.</w:t>
      </w:r>
    </w:p>
    <w:p w14:paraId="10D05466" w14:textId="1E9099C6" w:rsidR="00A94933" w:rsidRPr="004B6E52" w:rsidRDefault="00A94933" w:rsidP="004B6E52">
      <w:pPr>
        <w:pStyle w:val="Paragrafoelenco"/>
        <w:numPr>
          <w:ilvl w:val="0"/>
          <w:numId w:val="35"/>
        </w:numPr>
        <w:suppressAutoHyphens w:val="0"/>
        <w:spacing w:line="360" w:lineRule="auto"/>
        <w:jc w:val="both"/>
        <w:rPr>
          <w:sz w:val="18"/>
          <w:szCs w:val="18"/>
          <w:lang w:val="de-DE" w:eastAsia="de-DE"/>
        </w:rPr>
      </w:pPr>
      <w:r w:rsidRPr="006127C2">
        <w:rPr>
          <w:sz w:val="18"/>
          <w:szCs w:val="18"/>
          <w:lang w:val="de-DE" w:eastAsia="de-DE"/>
        </w:rPr>
        <w:t xml:space="preserve">dass im Sinne des </w:t>
      </w:r>
      <w:r w:rsidR="004B6E52" w:rsidRPr="004B6E52">
        <w:rPr>
          <w:sz w:val="18"/>
          <w:szCs w:val="18"/>
          <w:lang w:val="de-DE" w:eastAsia="de-DE"/>
        </w:rPr>
        <w:t xml:space="preserve">Art. 89, Absatz 9 des </w:t>
      </w:r>
      <w:proofErr w:type="spellStart"/>
      <w:r w:rsidR="004B6E52" w:rsidRPr="004B6E52">
        <w:rPr>
          <w:sz w:val="18"/>
          <w:szCs w:val="18"/>
          <w:lang w:val="de-DE" w:eastAsia="de-DE"/>
        </w:rPr>
        <w:t>GvD</w:t>
      </w:r>
      <w:proofErr w:type="spellEnd"/>
      <w:r w:rsidR="004B6E52" w:rsidRPr="004B6E52">
        <w:rPr>
          <w:sz w:val="18"/>
          <w:szCs w:val="18"/>
          <w:lang w:val="de-DE" w:eastAsia="de-DE"/>
        </w:rPr>
        <w:t xml:space="preserve"> 50/2016 die unter den Vertrag fallenden Dienstleistungen direkt von den Ressourcen und Mittel des Hilfsunternehmens ausgeführt werden, welche der Vertragsinhaber zur Erfüllung der sich aus dem Vertrag zur Nutzung Kapazitäten Dritter ergebenden Verpflichtungen, bei sonstiger Auflösung des Vergabevertrages, einsetzt</w:t>
      </w:r>
      <w:r w:rsidR="004B6E52">
        <w:rPr>
          <w:sz w:val="18"/>
          <w:szCs w:val="18"/>
          <w:lang w:val="de-DE" w:eastAsia="de-DE"/>
        </w:rPr>
        <w:t>.</w:t>
      </w:r>
    </w:p>
    <w:p w14:paraId="257060CE" w14:textId="467C4C5C" w:rsidR="00E63766" w:rsidRPr="006127C2" w:rsidRDefault="00E63766" w:rsidP="006127C2">
      <w:pPr>
        <w:pStyle w:val="Paragrafoelenco"/>
        <w:numPr>
          <w:ilvl w:val="0"/>
          <w:numId w:val="35"/>
        </w:numPr>
        <w:suppressAutoHyphens w:val="0"/>
        <w:spacing w:line="360" w:lineRule="auto"/>
        <w:jc w:val="both"/>
        <w:rPr>
          <w:sz w:val="18"/>
          <w:szCs w:val="18"/>
          <w:lang w:val="de-DE"/>
        </w:rPr>
      </w:pPr>
      <w:r w:rsidRPr="006127C2">
        <w:rPr>
          <w:sz w:val="18"/>
          <w:szCs w:val="18"/>
          <w:lang w:val="de-DE" w:eastAsia="de-DE"/>
        </w:rPr>
        <w:t xml:space="preserve">dass er/sie, im Sinne des Art. 89, Abs. 1, </w:t>
      </w:r>
      <w:proofErr w:type="spellStart"/>
      <w:r w:rsidRPr="006127C2">
        <w:rPr>
          <w:sz w:val="18"/>
          <w:szCs w:val="18"/>
          <w:lang w:val="de-DE" w:eastAsia="de-DE"/>
        </w:rPr>
        <w:t>GvD</w:t>
      </w:r>
      <w:proofErr w:type="spellEnd"/>
      <w:r w:rsidRPr="006127C2">
        <w:rPr>
          <w:sz w:val="18"/>
          <w:szCs w:val="18"/>
          <w:lang w:val="de-DE" w:eastAsia="de-DE"/>
        </w:rPr>
        <w:t xml:space="preserve"> 50/2016, den Vertrag im Original oder die beglaubigte Kopie des Vertrages beilegt, mit welchem sich das Hilfsunternehmen gegenüber dem Teilnehmer verpflichtet, </w:t>
      </w:r>
      <w:r w:rsidRPr="006127C2">
        <w:rPr>
          <w:b/>
          <w:sz w:val="18"/>
          <w:szCs w:val="18"/>
          <w:lang w:val="de-DE" w:eastAsia="de-DE"/>
        </w:rPr>
        <w:t>die notwendigen Anforderungen und die notwendigen Ressourcen für die Gesamtdauer des Auftrages zur Verfügung zu stellen</w:t>
      </w:r>
      <w:r w:rsidRPr="006127C2">
        <w:rPr>
          <w:sz w:val="18"/>
          <w:szCs w:val="18"/>
          <w:lang w:val="de-DE" w:eastAsia="de-DE"/>
        </w:rPr>
        <w:t xml:space="preserve">; der Vertrag muss </w:t>
      </w:r>
      <w:r w:rsidRPr="006127C2">
        <w:rPr>
          <w:b/>
          <w:sz w:val="18"/>
          <w:szCs w:val="18"/>
          <w:u w:val="single"/>
          <w:lang w:val="de-DE" w:eastAsia="de-DE"/>
        </w:rPr>
        <w:t>in ausführlicher, vollständiger und umfassender Form Nachfolgendes angeben: a) Gegenstand: Ressourcen und Mittel welche in eindeutiger und ausdrücklicher Form bereitgestellt werden; b) Dauer; c) jedes weitere nützliche Element zum Zwecke der Nutzung der Kapazitäten Dritter</w:t>
      </w:r>
      <w:r w:rsidRPr="006127C2">
        <w:rPr>
          <w:b/>
          <w:sz w:val="18"/>
          <w:szCs w:val="18"/>
          <w:u w:val="single"/>
          <w:lang w:val="de-DE"/>
        </w:rPr>
        <w:t>:</w:t>
      </w:r>
    </w:p>
    <w:p w14:paraId="257060CF" w14:textId="77777777" w:rsidR="00E02C0D" w:rsidRPr="000E5CD8" w:rsidRDefault="00E02C0D" w:rsidP="00E02C0D">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E02C0D" w:rsidRPr="009022C2" w14:paraId="257060D1" w14:textId="77777777" w:rsidTr="00ED4A15">
        <w:trPr>
          <w:trHeight w:val="224"/>
        </w:trPr>
        <w:tc>
          <w:tcPr>
            <w:tcW w:w="9879" w:type="dxa"/>
            <w:shd w:val="clear" w:color="auto" w:fill="auto"/>
          </w:tcPr>
          <w:p w14:paraId="257060D0" w14:textId="77777777" w:rsidR="00E02C0D" w:rsidRPr="000E5CD8" w:rsidRDefault="00E02C0D" w:rsidP="00ED4A15">
            <w:pPr>
              <w:spacing w:line="360" w:lineRule="auto"/>
              <w:jc w:val="center"/>
              <w:rPr>
                <w:b/>
                <w:sz w:val="18"/>
                <w:szCs w:val="18"/>
                <w:lang w:val="de-DE"/>
              </w:rPr>
            </w:pPr>
            <w:r w:rsidRPr="000E5CD8">
              <w:rPr>
                <w:b/>
                <w:sz w:val="18"/>
                <w:lang w:val="de-DE"/>
              </w:rPr>
              <w:t>In detaillierter Form angeführt die zur Verfügung gestellten Anforderungen</w:t>
            </w:r>
          </w:p>
        </w:tc>
      </w:tr>
      <w:tr w:rsidR="00E02C0D" w:rsidRPr="000E5CD8" w14:paraId="257060D5" w14:textId="77777777" w:rsidTr="00ED4A15">
        <w:trPr>
          <w:trHeight w:val="884"/>
        </w:trPr>
        <w:tc>
          <w:tcPr>
            <w:tcW w:w="9879" w:type="dxa"/>
            <w:shd w:val="clear" w:color="auto" w:fill="auto"/>
          </w:tcPr>
          <w:p w14:paraId="257060D2" w14:textId="77777777" w:rsidR="00E02C0D" w:rsidRPr="000E5CD8" w:rsidRDefault="00E02C0D" w:rsidP="00ED4A15">
            <w:pPr>
              <w:spacing w:line="360" w:lineRule="auto"/>
              <w:jc w:val="both"/>
              <w:rPr>
                <w:b/>
                <w:sz w:val="18"/>
                <w:szCs w:val="18"/>
                <w:u w:val="single"/>
                <w:lang w:val="de-DE"/>
              </w:rPr>
            </w:pPr>
          </w:p>
          <w:p w14:paraId="257060D3" w14:textId="77777777" w:rsidR="00E02C0D" w:rsidRPr="000E5CD8" w:rsidRDefault="00E02C0D" w:rsidP="00ED4A15">
            <w:pPr>
              <w:pStyle w:val="sche3"/>
              <w:spacing w:line="360" w:lineRule="auto"/>
              <w:rPr>
                <w:b/>
                <w:bCs/>
                <w:lang w:val="it-IT"/>
              </w:rPr>
            </w:pPr>
            <w:r w:rsidRPr="000E5CD8">
              <w:rPr>
                <w:sz w:val="18"/>
                <w:szCs w:val="18"/>
              </w:rPr>
              <w:t xml:space="preserve">1. </w:t>
            </w:r>
            <w:r w:rsidRPr="000E5CD8">
              <w:rPr>
                <w:lang w:val="it-IT"/>
              </w:rPr>
              <w:fldChar w:fldCharType="begin">
                <w:ffData>
                  <w:name w:val="Elenco3"/>
                  <w:enabled/>
                  <w:calcOnExit w:val="0"/>
                  <w:ddList/>
                </w:ffData>
              </w:fldChar>
            </w:r>
            <w:r w:rsidRPr="000E5CD8">
              <w:rPr>
                <w:lang w:val="it-IT"/>
              </w:rPr>
              <w:instrText xml:space="preserve"> FORMDROPDOWN </w:instrText>
            </w:r>
            <w:r w:rsidR="009022C2">
              <w:rPr>
                <w:lang w:val="it-IT"/>
              </w:rPr>
            </w:r>
            <w:r w:rsidR="009022C2">
              <w:rPr>
                <w:lang w:val="it-IT"/>
              </w:rPr>
              <w:fldChar w:fldCharType="separate"/>
            </w:r>
            <w:r w:rsidRPr="000E5CD8">
              <w:rPr>
                <w:lang w:val="it-IT"/>
              </w:rPr>
              <w:fldChar w:fldCharType="end"/>
            </w:r>
          </w:p>
          <w:p w14:paraId="257060D4" w14:textId="77777777" w:rsidR="00E02C0D" w:rsidRPr="000E5CD8" w:rsidRDefault="00E02C0D" w:rsidP="00ED4A15">
            <w:pPr>
              <w:spacing w:line="360" w:lineRule="auto"/>
              <w:jc w:val="both"/>
              <w:rPr>
                <w:sz w:val="18"/>
                <w:szCs w:val="18"/>
              </w:rPr>
            </w:pPr>
          </w:p>
        </w:tc>
      </w:tr>
    </w:tbl>
    <w:p w14:paraId="257060D6" w14:textId="77777777" w:rsidR="00E63766" w:rsidRPr="000E5CD8" w:rsidRDefault="00E63766" w:rsidP="00E63766">
      <w:pPr>
        <w:spacing w:line="360" w:lineRule="auto"/>
        <w:ind w:left="284" w:hanging="284"/>
        <w:jc w:val="both"/>
        <w:rPr>
          <w:sz w:val="18"/>
          <w:szCs w:val="18"/>
          <w:lang w:val="de-DE"/>
        </w:rPr>
      </w:pPr>
      <w:r w:rsidRPr="000E5CD8">
        <w:rPr>
          <w:sz w:val="18"/>
          <w:szCs w:val="18"/>
          <w:lang w:val="de-DE"/>
        </w:rPr>
        <w:t>-</w:t>
      </w:r>
      <w:r w:rsidRPr="000E5CD8">
        <w:rPr>
          <w:sz w:val="18"/>
          <w:szCs w:val="18"/>
          <w:lang w:val="de-DE"/>
        </w:rPr>
        <w:tab/>
      </w:r>
      <w:r w:rsidRPr="000E5CD8">
        <w:rPr>
          <w:sz w:val="18"/>
          <w:szCs w:val="18"/>
          <w:lang w:val="de-DE" w:eastAsia="de-DE"/>
        </w:rPr>
        <w:t xml:space="preserve">dass er/sie sich im Sinne des Art. 89, Abs. 1, </w:t>
      </w:r>
      <w:proofErr w:type="spellStart"/>
      <w:r w:rsidRPr="000E5CD8">
        <w:rPr>
          <w:sz w:val="18"/>
          <w:szCs w:val="18"/>
          <w:lang w:val="de-DE" w:eastAsia="de-DE"/>
        </w:rPr>
        <w:t>GvD</w:t>
      </w:r>
      <w:proofErr w:type="spellEnd"/>
      <w:r w:rsidRPr="000E5CD8">
        <w:rPr>
          <w:sz w:val="18"/>
          <w:szCs w:val="18"/>
          <w:lang w:val="de-DE" w:eastAsia="de-DE"/>
        </w:rPr>
        <w:t xml:space="preserve"> 50/2016 gegenüber dem Teilnehmer und der Vergabestelle bzw. Auftrag gebenden Körperschaft verpflichtet, die notwendigen</w:t>
      </w:r>
      <w:r w:rsidR="0004214B" w:rsidRPr="000E5CD8">
        <w:rPr>
          <w:sz w:val="18"/>
          <w:szCs w:val="18"/>
          <w:lang w:val="de-DE" w:eastAsia="de-DE"/>
        </w:rPr>
        <w:t xml:space="preserve"> </w:t>
      </w:r>
      <w:r w:rsidRPr="000E5CD8">
        <w:rPr>
          <w:sz w:val="18"/>
          <w:szCs w:val="18"/>
          <w:lang w:val="de-DE" w:eastAsia="de-DE"/>
        </w:rPr>
        <w:t>Ressourcen, über die der Teilnehmer nicht verfügt, für die gesamte Dauer des Auftrags zur Verfügung zu stellen</w:t>
      </w:r>
      <w:r w:rsidRPr="000E5CD8">
        <w:rPr>
          <w:sz w:val="18"/>
          <w:szCs w:val="18"/>
          <w:lang w:val="de-DE"/>
        </w:rPr>
        <w:t>;</w:t>
      </w:r>
    </w:p>
    <w:p w14:paraId="257060D7" w14:textId="77777777" w:rsidR="00E63766" w:rsidRPr="000E5CD8" w:rsidRDefault="00E63766" w:rsidP="00E63766">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63766" w:rsidRPr="000E5CD8" w14:paraId="257060DB" w14:textId="77777777" w:rsidTr="00103DC0">
        <w:tc>
          <w:tcPr>
            <w:tcW w:w="9680" w:type="dxa"/>
            <w:tcBorders>
              <w:top w:val="single" w:sz="4" w:space="0" w:color="000000"/>
              <w:left w:val="single" w:sz="4" w:space="0" w:color="000000"/>
              <w:bottom w:val="single" w:sz="4" w:space="0" w:color="000000"/>
              <w:right w:val="single" w:sz="4" w:space="0" w:color="000000"/>
            </w:tcBorders>
          </w:tcPr>
          <w:p w14:paraId="257060D8" w14:textId="77777777" w:rsidR="00E63766" w:rsidRPr="000E5CD8" w:rsidRDefault="00E63766" w:rsidP="00103DC0">
            <w:pPr>
              <w:pStyle w:val="sche3"/>
              <w:snapToGrid w:val="0"/>
              <w:spacing w:line="360" w:lineRule="auto"/>
              <w:rPr>
                <w:b/>
                <w:bCs/>
                <w:i/>
                <w:iCs/>
                <w:sz w:val="18"/>
                <w:szCs w:val="18"/>
                <w:lang w:val="de-DE"/>
              </w:rPr>
            </w:pPr>
          </w:p>
          <w:p w14:paraId="257060D9" w14:textId="77777777" w:rsidR="00E63766" w:rsidRPr="000E5CD8" w:rsidRDefault="00E63766" w:rsidP="00103DC0">
            <w:pPr>
              <w:pStyle w:val="sche3"/>
              <w:spacing w:line="360" w:lineRule="auto"/>
              <w:rPr>
                <w:b/>
                <w:bCs/>
                <w:i/>
                <w:iCs/>
                <w:sz w:val="18"/>
                <w:szCs w:val="18"/>
              </w:rPr>
            </w:pPr>
            <w:r w:rsidRPr="000E5CD8">
              <w:rPr>
                <w:b/>
                <w:i/>
                <w:sz w:val="18"/>
                <w:szCs w:val="18"/>
              </w:rPr>
              <w:t>ANMERKUNGEN</w:t>
            </w:r>
          </w:p>
          <w:p w14:paraId="257060DA" w14:textId="77777777" w:rsidR="00E63766" w:rsidRPr="000E5CD8" w:rsidRDefault="00E63766" w:rsidP="00103DC0">
            <w:pPr>
              <w:pStyle w:val="sche3"/>
              <w:spacing w:line="360" w:lineRule="auto"/>
              <w:rPr>
                <w:sz w:val="18"/>
                <w:szCs w:val="18"/>
              </w:rPr>
            </w:pPr>
            <w:r w:rsidRPr="000E5CD8">
              <w:rPr>
                <w:sz w:val="18"/>
                <w:szCs w:val="18"/>
              </w:rPr>
              <w:fldChar w:fldCharType="begin">
                <w:ffData>
                  <w:name w:val="Testo69"/>
                  <w:enabled/>
                  <w:calcOnExit w:val="0"/>
                  <w:textInput/>
                </w:ffData>
              </w:fldChar>
            </w:r>
            <w:r w:rsidRPr="000E5CD8">
              <w:rPr>
                <w:sz w:val="18"/>
                <w:szCs w:val="18"/>
              </w:rPr>
              <w:instrText xml:space="preserve"> FORMTEXT </w:instrText>
            </w:r>
            <w:r w:rsidRPr="000E5CD8">
              <w:rPr>
                <w:sz w:val="18"/>
                <w:szCs w:val="18"/>
              </w:rPr>
            </w:r>
            <w:r w:rsidRPr="000E5CD8">
              <w:rPr>
                <w:sz w:val="18"/>
                <w:szCs w:val="18"/>
              </w:rPr>
              <w:fldChar w:fldCharType="separate"/>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noProof/>
                <w:sz w:val="18"/>
                <w:szCs w:val="18"/>
              </w:rPr>
              <w:t> </w:t>
            </w:r>
            <w:r w:rsidRPr="000E5CD8">
              <w:rPr>
                <w:sz w:val="18"/>
                <w:szCs w:val="18"/>
              </w:rPr>
              <w:fldChar w:fldCharType="end"/>
            </w:r>
          </w:p>
        </w:tc>
      </w:tr>
    </w:tbl>
    <w:p w14:paraId="257060DC" w14:textId="77777777" w:rsidR="00E63766" w:rsidRPr="000E5CD8" w:rsidRDefault="00E63766" w:rsidP="00E63766">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4870"/>
        <w:gridCol w:w="4876"/>
      </w:tblGrid>
      <w:tr w:rsidR="00E63766" w:rsidRPr="000E5CD8" w14:paraId="257060E3" w14:textId="77777777" w:rsidTr="00103DC0">
        <w:tc>
          <w:tcPr>
            <w:tcW w:w="4870" w:type="dxa"/>
          </w:tcPr>
          <w:p w14:paraId="257060DD" w14:textId="77777777" w:rsidR="00E63766" w:rsidRPr="000E5CD8" w:rsidRDefault="00E63766" w:rsidP="00103DC0">
            <w:pPr>
              <w:pStyle w:val="sche3"/>
              <w:tabs>
                <w:tab w:val="left" w:pos="4445"/>
              </w:tabs>
              <w:snapToGrid w:val="0"/>
              <w:spacing w:line="360" w:lineRule="auto"/>
              <w:rPr>
                <w:sz w:val="18"/>
                <w:szCs w:val="18"/>
                <w:lang w:val="it-IT"/>
              </w:rPr>
            </w:pPr>
          </w:p>
        </w:tc>
        <w:tc>
          <w:tcPr>
            <w:tcW w:w="4876" w:type="dxa"/>
          </w:tcPr>
          <w:p w14:paraId="257060DE" w14:textId="77777777" w:rsidR="00E63766" w:rsidRPr="000E5CD8" w:rsidRDefault="00E63766" w:rsidP="00103DC0">
            <w:pPr>
              <w:snapToGrid w:val="0"/>
              <w:spacing w:line="360" w:lineRule="auto"/>
              <w:jc w:val="center"/>
              <w:rPr>
                <w:sz w:val="18"/>
                <w:szCs w:val="18"/>
                <w:lang w:val="it-IT"/>
              </w:rPr>
            </w:pPr>
          </w:p>
          <w:p w14:paraId="257060DF" w14:textId="77777777" w:rsidR="00E63766" w:rsidRPr="000E5CD8" w:rsidRDefault="00E63766" w:rsidP="00103DC0">
            <w:pPr>
              <w:spacing w:line="360" w:lineRule="auto"/>
              <w:jc w:val="center"/>
              <w:rPr>
                <w:sz w:val="18"/>
                <w:szCs w:val="18"/>
                <w:lang w:val="it-IT"/>
              </w:rPr>
            </w:pPr>
            <w:proofErr w:type="spellStart"/>
            <w:r w:rsidRPr="000E5CD8">
              <w:rPr>
                <w:sz w:val="18"/>
                <w:szCs w:val="18"/>
              </w:rPr>
              <w:t>Gesetzlicher</w:t>
            </w:r>
            <w:proofErr w:type="spellEnd"/>
            <w:r w:rsidRPr="000E5CD8">
              <w:rPr>
                <w:sz w:val="18"/>
                <w:szCs w:val="18"/>
              </w:rPr>
              <w:t xml:space="preserve"> </w:t>
            </w:r>
            <w:proofErr w:type="spellStart"/>
            <w:r w:rsidRPr="000E5CD8">
              <w:rPr>
                <w:sz w:val="18"/>
                <w:szCs w:val="18"/>
              </w:rPr>
              <w:t>Vertreter</w:t>
            </w:r>
            <w:proofErr w:type="spellEnd"/>
            <w:r w:rsidRPr="000E5CD8">
              <w:rPr>
                <w:sz w:val="18"/>
                <w:szCs w:val="18"/>
              </w:rPr>
              <w:t>/</w:t>
            </w:r>
            <w:proofErr w:type="spellStart"/>
            <w:r w:rsidRPr="000E5CD8">
              <w:rPr>
                <w:sz w:val="18"/>
                <w:szCs w:val="18"/>
              </w:rPr>
              <w:t>Bevollmächtigter</w:t>
            </w:r>
            <w:proofErr w:type="spellEnd"/>
          </w:p>
          <w:p w14:paraId="257060E0" w14:textId="77777777" w:rsidR="00E63766" w:rsidRPr="000E5CD8" w:rsidRDefault="00E63766" w:rsidP="00103DC0">
            <w:pPr>
              <w:spacing w:line="360" w:lineRule="auto"/>
              <w:jc w:val="center"/>
              <w:rPr>
                <w:sz w:val="18"/>
                <w:szCs w:val="18"/>
                <w:u w:val="single"/>
              </w:rPr>
            </w:pPr>
            <w:r w:rsidRPr="000E5CD8">
              <w:rPr>
                <w:sz w:val="18"/>
                <w:szCs w:val="18"/>
                <w:u w:val="single"/>
              </w:rPr>
              <w:fldChar w:fldCharType="begin">
                <w:ffData>
                  <w:name w:val="Testo78"/>
                  <w:enabled/>
                  <w:calcOnExit w:val="0"/>
                  <w:textInput/>
                </w:ffData>
              </w:fldChar>
            </w:r>
            <w:r w:rsidRPr="000E5CD8">
              <w:rPr>
                <w:sz w:val="18"/>
                <w:szCs w:val="18"/>
                <w:u w:val="single"/>
              </w:rPr>
              <w:instrText xml:space="preserve"> FORMTEXT </w:instrText>
            </w:r>
            <w:r w:rsidRPr="000E5CD8">
              <w:rPr>
                <w:sz w:val="18"/>
                <w:szCs w:val="18"/>
                <w:u w:val="single"/>
              </w:rPr>
            </w:r>
            <w:r w:rsidRPr="000E5CD8">
              <w:rPr>
                <w:sz w:val="18"/>
                <w:szCs w:val="18"/>
                <w:u w:val="single"/>
              </w:rPr>
              <w:fldChar w:fldCharType="separate"/>
            </w:r>
            <w:r w:rsidRPr="000E5CD8">
              <w:rPr>
                <w:noProof/>
                <w:sz w:val="18"/>
                <w:szCs w:val="18"/>
                <w:u w:val="single"/>
              </w:rPr>
              <w:t> </w:t>
            </w:r>
            <w:r w:rsidRPr="000E5CD8">
              <w:rPr>
                <w:noProof/>
                <w:sz w:val="18"/>
                <w:szCs w:val="18"/>
                <w:u w:val="single"/>
              </w:rPr>
              <w:t> </w:t>
            </w:r>
            <w:r w:rsidRPr="000E5CD8">
              <w:rPr>
                <w:noProof/>
                <w:sz w:val="18"/>
                <w:szCs w:val="18"/>
                <w:u w:val="single"/>
              </w:rPr>
              <w:t> </w:t>
            </w:r>
            <w:r w:rsidRPr="000E5CD8">
              <w:rPr>
                <w:noProof/>
                <w:sz w:val="18"/>
                <w:szCs w:val="18"/>
                <w:u w:val="single"/>
              </w:rPr>
              <w:t> </w:t>
            </w:r>
            <w:r w:rsidRPr="000E5CD8">
              <w:rPr>
                <w:noProof/>
                <w:sz w:val="18"/>
                <w:szCs w:val="18"/>
                <w:u w:val="single"/>
              </w:rPr>
              <w:t> </w:t>
            </w:r>
            <w:r w:rsidRPr="000E5CD8">
              <w:rPr>
                <w:sz w:val="18"/>
                <w:szCs w:val="18"/>
                <w:u w:val="single"/>
              </w:rPr>
              <w:fldChar w:fldCharType="end"/>
            </w:r>
          </w:p>
          <w:p w14:paraId="257060E1" w14:textId="77777777" w:rsidR="003E7379" w:rsidRPr="00DB18AF" w:rsidRDefault="003E7379" w:rsidP="003E7379">
            <w:pPr>
              <w:spacing w:line="360" w:lineRule="auto"/>
              <w:jc w:val="center"/>
              <w:rPr>
                <w:b/>
                <w:bCs/>
                <w:sz w:val="18"/>
                <w:szCs w:val="18"/>
                <w:lang w:val="de-DE"/>
              </w:rPr>
            </w:pPr>
            <w:r w:rsidRPr="00DB18AF">
              <w:rPr>
                <w:i/>
                <w:sz w:val="18"/>
                <w:szCs w:val="18"/>
                <w:lang w:val="de-DE"/>
              </w:rPr>
              <w:t>mit digitaler Unterschrift unterzeichnet</w:t>
            </w:r>
          </w:p>
          <w:p w14:paraId="257060E2" w14:textId="77777777" w:rsidR="00E63766" w:rsidRPr="000E5CD8" w:rsidRDefault="00E63766" w:rsidP="00103DC0">
            <w:pPr>
              <w:pStyle w:val="sche3"/>
              <w:tabs>
                <w:tab w:val="left" w:pos="4445"/>
              </w:tabs>
              <w:spacing w:line="360" w:lineRule="auto"/>
              <w:rPr>
                <w:sz w:val="18"/>
                <w:szCs w:val="18"/>
                <w:lang w:val="it-IT"/>
              </w:rPr>
            </w:pPr>
          </w:p>
        </w:tc>
      </w:tr>
    </w:tbl>
    <w:p w14:paraId="257060E4" w14:textId="77777777" w:rsidR="00E02C0D" w:rsidRPr="000E5CD8" w:rsidRDefault="00E02C0D" w:rsidP="00E02C0D">
      <w:pPr>
        <w:spacing w:line="360" w:lineRule="auto"/>
        <w:ind w:left="360"/>
        <w:jc w:val="both"/>
        <w:rPr>
          <w:sz w:val="18"/>
          <w:szCs w:val="18"/>
          <w:lang w:val="de-DE"/>
        </w:rPr>
      </w:pPr>
    </w:p>
    <w:p w14:paraId="257060E5" w14:textId="77777777" w:rsidR="00E63766" w:rsidRPr="000E5CD8" w:rsidRDefault="00D03067" w:rsidP="00E02C0D">
      <w:pPr>
        <w:spacing w:line="360" w:lineRule="auto"/>
        <w:jc w:val="both"/>
        <w:rPr>
          <w:sz w:val="18"/>
          <w:szCs w:val="18"/>
          <w:lang w:val="de-DE"/>
        </w:rPr>
      </w:pPr>
      <w:r>
        <w:rPr>
          <w:sz w:val="18"/>
          <w:szCs w:val="18"/>
          <w:lang w:val="de-DE"/>
        </w:rPr>
        <w:br w:type="page"/>
      </w:r>
    </w:p>
    <w:p w14:paraId="257060E6" w14:textId="77777777" w:rsidR="00490A92" w:rsidRPr="00DB18AF" w:rsidRDefault="00490A92" w:rsidP="00490A92">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p>
    <w:p w14:paraId="257060E7" w14:textId="77777777" w:rsidR="00490A92" w:rsidRDefault="00490A92" w:rsidP="00490A92">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sz w:val="18"/>
          <w:szCs w:val="18"/>
          <w:lang w:val="de-DE"/>
        </w:rPr>
      </w:pPr>
      <w:r w:rsidRPr="00297C58">
        <w:rPr>
          <w:b/>
          <w:sz w:val="18"/>
          <w:szCs w:val="18"/>
          <w:lang w:val="de-DE"/>
        </w:rPr>
        <w:t>Information gemäß Art. 13 und Art. 14 der Verordnung (EU) 2016/679 (DSGVO)</w:t>
      </w:r>
    </w:p>
    <w:p w14:paraId="257060E8" w14:textId="77777777" w:rsidR="00490A92" w:rsidRPr="00297C58" w:rsidRDefault="00490A92" w:rsidP="00490A92">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Cs/>
          <w:sz w:val="18"/>
          <w:szCs w:val="18"/>
          <w:lang w:val="de-DE"/>
        </w:rPr>
      </w:pPr>
    </w:p>
    <w:p w14:paraId="257060E9" w14:textId="77777777" w:rsidR="00490A92" w:rsidRDefault="00490A92" w:rsidP="00490A92">
      <w:pPr>
        <w:spacing w:line="360" w:lineRule="auto"/>
        <w:jc w:val="both"/>
        <w:rPr>
          <w:b/>
          <w:bCs/>
          <w:i/>
          <w:iCs/>
          <w:sz w:val="18"/>
          <w:szCs w:val="18"/>
          <w:lang w:val="de-DE"/>
        </w:rPr>
      </w:pPr>
    </w:p>
    <w:tbl>
      <w:tblPr>
        <w:tblW w:w="9705"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9705"/>
      </w:tblGrid>
      <w:tr w:rsidR="00F92352" w:rsidRPr="00053638" w14:paraId="6F9C3424" w14:textId="77777777" w:rsidTr="00950EF0">
        <w:trPr>
          <w:trHeight w:val="1060"/>
        </w:trPr>
        <w:tc>
          <w:tcPr>
            <w:tcW w:w="9709" w:type="dxa"/>
            <w:tcBorders>
              <w:top w:val="single" w:sz="4" w:space="0" w:color="000000"/>
              <w:left w:val="single" w:sz="4" w:space="0" w:color="000000"/>
              <w:bottom w:val="nil"/>
              <w:right w:val="single" w:sz="4" w:space="0" w:color="000000"/>
            </w:tcBorders>
            <w:tcMar>
              <w:top w:w="0" w:type="dxa"/>
              <w:left w:w="283" w:type="dxa"/>
              <w:bottom w:w="0" w:type="dxa"/>
              <w:right w:w="283" w:type="dxa"/>
            </w:tcMar>
          </w:tcPr>
          <w:p w14:paraId="013AF4C8" w14:textId="77777777" w:rsidR="00F92352" w:rsidRPr="00053638" w:rsidRDefault="00F92352" w:rsidP="00950EF0">
            <w:pPr>
              <w:tabs>
                <w:tab w:val="left" w:pos="959"/>
              </w:tabs>
              <w:jc w:val="both"/>
              <w:rPr>
                <w:rFonts w:eastAsia="Arial"/>
                <w:b/>
                <w:sz w:val="18"/>
                <w:szCs w:val="18"/>
                <w:lang w:val="de-DE"/>
              </w:rPr>
            </w:pPr>
          </w:p>
          <w:p w14:paraId="4DCD43C5" w14:textId="77777777" w:rsidR="00F92352" w:rsidRPr="00053638" w:rsidRDefault="00F92352" w:rsidP="00950EF0">
            <w:pPr>
              <w:tabs>
                <w:tab w:val="left" w:pos="959"/>
              </w:tabs>
              <w:jc w:val="both"/>
              <w:rPr>
                <w:rFonts w:eastAsia="Arial"/>
                <w:sz w:val="18"/>
                <w:szCs w:val="18"/>
                <w:lang w:val="de-DE" w:eastAsia="it-IT"/>
              </w:rPr>
            </w:pPr>
            <w:r w:rsidRPr="00053638">
              <w:rPr>
                <w:rFonts w:eastAsia="Arial"/>
                <w:b/>
                <w:sz w:val="18"/>
                <w:szCs w:val="18"/>
                <w:lang w:val="de-DE"/>
              </w:rPr>
              <w:t>Information gemäß Art. 13 und Art. 14 der Verordnung (EU) 2016/679 (DSGVO)</w:t>
            </w:r>
          </w:p>
          <w:p w14:paraId="56ADAF5D" w14:textId="77777777" w:rsidR="00F92352" w:rsidRPr="00053638" w:rsidRDefault="00F92352" w:rsidP="00950EF0">
            <w:pPr>
              <w:tabs>
                <w:tab w:val="left" w:pos="959"/>
              </w:tabs>
              <w:jc w:val="both"/>
              <w:rPr>
                <w:rFonts w:eastAsia="Arial"/>
                <w:sz w:val="18"/>
                <w:szCs w:val="18"/>
                <w:lang w:val="de-DE"/>
              </w:rPr>
            </w:pPr>
          </w:p>
          <w:p w14:paraId="602D5D12" w14:textId="77777777" w:rsidR="00F92352" w:rsidRPr="00053638" w:rsidRDefault="00F92352" w:rsidP="00950EF0">
            <w:pPr>
              <w:tabs>
                <w:tab w:val="left" w:pos="959"/>
              </w:tabs>
              <w:jc w:val="both"/>
              <w:rPr>
                <w:rFonts w:eastAsia="Arial"/>
                <w:sz w:val="18"/>
                <w:szCs w:val="18"/>
                <w:lang w:val="de-DE"/>
              </w:rPr>
            </w:pPr>
            <w:r w:rsidRPr="00053638">
              <w:rPr>
                <w:rFonts w:eastAsia="Arial"/>
                <w:b/>
                <w:sz w:val="18"/>
                <w:szCs w:val="18"/>
                <w:lang w:val="de-DE"/>
              </w:rPr>
              <w:t>Verantwortlicher für die Datenverarbeitung</w:t>
            </w:r>
            <w:r w:rsidRPr="00053638">
              <w:rPr>
                <w:rFonts w:eastAsia="Arial"/>
                <w:sz w:val="18"/>
                <w:szCs w:val="18"/>
                <w:lang w:val="de-DE"/>
              </w:rPr>
              <w:t xml:space="preserve"> ist </w:t>
            </w:r>
            <w:proofErr w:type="gramStart"/>
            <w:r w:rsidRPr="00053638">
              <w:rPr>
                <w:rFonts w:eastAsia="Arial"/>
                <w:sz w:val="18"/>
                <w:szCs w:val="18"/>
                <w:lang w:val="de-DE"/>
              </w:rPr>
              <w:t>die</w:t>
            </w:r>
            <w:r>
              <w:rPr>
                <w:rFonts w:eastAsia="Arial"/>
                <w:sz w:val="18"/>
                <w:szCs w:val="18"/>
                <w:lang w:val="de-DE"/>
              </w:rPr>
              <w:t xml:space="preserve"> </w:t>
            </w:r>
            <w:r w:rsidRPr="00053638">
              <w:rPr>
                <w:rFonts w:eastAsia="Arial"/>
                <w:sz w:val="18"/>
                <w:szCs w:val="18"/>
                <w:lang w:val="de-DE"/>
              </w:rPr>
              <w:t>Auftrag</w:t>
            </w:r>
            <w:proofErr w:type="gramEnd"/>
            <w:r w:rsidRPr="00053638">
              <w:rPr>
                <w:rFonts w:eastAsia="Arial"/>
                <w:sz w:val="18"/>
                <w:szCs w:val="18"/>
                <w:lang w:val="de-DE"/>
              </w:rPr>
              <w:t xml:space="preserve"> gebende Körperschaft (siehe Ausschreibungsbedingungen). </w:t>
            </w:r>
          </w:p>
          <w:p w14:paraId="47587705" w14:textId="77777777" w:rsidR="00F92352" w:rsidRPr="00053638" w:rsidRDefault="00F92352" w:rsidP="00950EF0">
            <w:pPr>
              <w:tabs>
                <w:tab w:val="left" w:pos="959"/>
              </w:tabs>
              <w:jc w:val="both"/>
              <w:rPr>
                <w:rFonts w:eastAsia="Arial"/>
                <w:sz w:val="18"/>
                <w:szCs w:val="18"/>
                <w:lang w:val="de-DE"/>
              </w:rPr>
            </w:pPr>
            <w:r w:rsidRPr="00053638">
              <w:rPr>
                <w:rFonts w:eastAsia="Arial"/>
                <w:b/>
                <w:sz w:val="18"/>
                <w:szCs w:val="18"/>
                <w:lang w:val="de-DE"/>
              </w:rPr>
              <w:t>Auftragsverarbeiter gemäß Art. 28 DSGVO</w:t>
            </w:r>
            <w:r w:rsidRPr="00053638">
              <w:rPr>
                <w:rFonts w:eastAsia="Arial"/>
                <w:sz w:val="18"/>
                <w:szCs w:val="18"/>
                <w:lang w:val="de-DE"/>
              </w:rPr>
              <w:t xml:space="preserve"> ist die Eco Center AG, Rechtes Eisackufer 21/A, E-Mail: </w:t>
            </w:r>
            <w:r w:rsidR="009022C2">
              <w:fldChar w:fldCharType="begin"/>
            </w:r>
            <w:r w:rsidR="009022C2" w:rsidRPr="009022C2">
              <w:rPr>
                <w:lang w:val="de-DE"/>
              </w:rPr>
              <w:instrText xml:space="preserve"> HYPERLINK "mailto:info@eco-cente</w:instrText>
            </w:r>
            <w:r w:rsidR="009022C2" w:rsidRPr="009022C2">
              <w:rPr>
                <w:lang w:val="de-DE"/>
              </w:rPr>
              <w:instrText xml:space="preserve">r.it" </w:instrText>
            </w:r>
            <w:r w:rsidR="009022C2">
              <w:fldChar w:fldCharType="separate"/>
            </w:r>
            <w:r w:rsidRPr="00053638">
              <w:rPr>
                <w:rStyle w:val="Collegamentoipertestuale"/>
                <w:rFonts w:eastAsia="Arial"/>
                <w:color w:val="auto"/>
                <w:sz w:val="18"/>
                <w:szCs w:val="18"/>
                <w:lang w:val="de-DE"/>
              </w:rPr>
              <w:t>info@eco-center.it</w:t>
            </w:r>
            <w:r w:rsidR="009022C2">
              <w:rPr>
                <w:rStyle w:val="Collegamentoipertestuale"/>
                <w:rFonts w:eastAsia="Arial"/>
                <w:color w:val="auto"/>
                <w:sz w:val="18"/>
                <w:szCs w:val="18"/>
                <w:lang w:val="de-DE"/>
              </w:rPr>
              <w:fldChar w:fldCharType="end"/>
            </w:r>
            <w:r w:rsidRPr="00053638">
              <w:rPr>
                <w:rFonts w:eastAsia="Arial"/>
                <w:sz w:val="18"/>
                <w:szCs w:val="18"/>
                <w:lang w:val="de-DE"/>
              </w:rPr>
              <w:t xml:space="preserve">; PEC: info@pec.eco-center.it. Der Privacy-Verantwortlicher ist Rag Sandro Summa. </w:t>
            </w:r>
          </w:p>
          <w:p w14:paraId="27DAE1D8" w14:textId="77777777" w:rsidR="00F92352" w:rsidRPr="00053638" w:rsidRDefault="00F92352" w:rsidP="00950EF0">
            <w:pPr>
              <w:tabs>
                <w:tab w:val="left" w:pos="959"/>
              </w:tabs>
              <w:jc w:val="both"/>
              <w:rPr>
                <w:rFonts w:eastAsia="Arial"/>
                <w:sz w:val="18"/>
                <w:szCs w:val="18"/>
                <w:lang w:val="de-DE"/>
              </w:rPr>
            </w:pPr>
            <w:r w:rsidRPr="00053638">
              <w:rPr>
                <w:rFonts w:eastAsia="Arial"/>
                <w:b/>
                <w:sz w:val="18"/>
                <w:szCs w:val="18"/>
                <w:lang w:val="de-DE"/>
              </w:rPr>
              <w:t>Unter-Auftragsverarbeiter gemäß Art. 28, Abs. 4 DSGVO</w:t>
            </w:r>
            <w:r w:rsidRPr="00053638">
              <w:rPr>
                <w:rFonts w:eastAsia="Arial"/>
                <w:sz w:val="18"/>
                <w:szCs w:val="18"/>
                <w:lang w:val="de-DE"/>
              </w:rPr>
              <w:t xml:space="preserve"> sind Drittanbieter von Dienstleistungen für die </w:t>
            </w:r>
            <w:proofErr w:type="spellStart"/>
            <w:r w:rsidRPr="00053638">
              <w:rPr>
                <w:rFonts w:eastAsia="Arial"/>
                <w:sz w:val="18"/>
                <w:szCs w:val="18"/>
                <w:lang w:val="de-DE"/>
              </w:rPr>
              <w:t>eco</w:t>
            </w:r>
            <w:proofErr w:type="spellEnd"/>
            <w:r w:rsidRPr="00053638">
              <w:rPr>
                <w:rFonts w:eastAsia="Arial"/>
                <w:sz w:val="18"/>
                <w:szCs w:val="18"/>
                <w:lang w:val="de-DE"/>
              </w:rPr>
              <w:t xml:space="preserve"> </w:t>
            </w:r>
            <w:proofErr w:type="spellStart"/>
            <w:r w:rsidRPr="00053638">
              <w:rPr>
                <w:rFonts w:eastAsia="Arial"/>
                <w:sz w:val="18"/>
                <w:szCs w:val="18"/>
                <w:lang w:val="de-DE"/>
              </w:rPr>
              <w:t>center</w:t>
            </w:r>
            <w:proofErr w:type="spellEnd"/>
            <w:r w:rsidRPr="00053638">
              <w:rPr>
                <w:rFonts w:eastAsia="Arial"/>
                <w:sz w:val="18"/>
                <w:szCs w:val="18"/>
                <w:lang w:val="de-DE"/>
              </w:rPr>
              <w:t xml:space="preserve"> AG mit Aufgaben zur operativen Abwicklung bezüglich des Ausschreibungsverfahrens, oder jedenfalls solche, welche vertraglich an sie gebunden sind, und zwar ausschließlich zum unten angeführten Zweck. </w:t>
            </w:r>
          </w:p>
          <w:p w14:paraId="1316EBF2" w14:textId="77777777" w:rsidR="00F92352" w:rsidRPr="00053638" w:rsidRDefault="00F92352" w:rsidP="00950EF0">
            <w:pPr>
              <w:pBdr>
                <w:top w:val="nil"/>
                <w:left w:val="nil"/>
                <w:bottom w:val="nil"/>
                <w:right w:val="nil"/>
                <w:between w:val="nil"/>
              </w:pBdr>
              <w:tabs>
                <w:tab w:val="left" w:pos="959"/>
              </w:tabs>
              <w:jc w:val="both"/>
              <w:rPr>
                <w:rFonts w:eastAsia="Arial"/>
                <w:sz w:val="18"/>
                <w:szCs w:val="18"/>
                <w:lang w:val="de-DE"/>
              </w:rPr>
            </w:pPr>
            <w:r w:rsidRPr="00053638">
              <w:rPr>
                <w:rFonts w:eastAsia="Arial"/>
                <w:b/>
                <w:sz w:val="18"/>
                <w:szCs w:val="18"/>
                <w:lang w:val="de-DE"/>
              </w:rPr>
              <w:t>Herkunft der Daten:</w:t>
            </w:r>
            <w:r w:rsidRPr="00053638">
              <w:rPr>
                <w:rFonts w:eastAsia="Arial"/>
                <w:sz w:val="18"/>
                <w:szCs w:val="18"/>
                <w:lang w:val="de-DE"/>
              </w:rPr>
              <w:t xml:space="preserve"> Die Daten werden beim Interessierten (Mitbewerber) gesammelt und aus Archiven, Registern, Listen und Verzeichnissen, welche von öffentlichen Rechtsträgern im Sinne der Rechtsvorschriften geführt werden, entnommen.</w:t>
            </w:r>
          </w:p>
          <w:p w14:paraId="71665989" w14:textId="77777777" w:rsidR="00F92352" w:rsidRPr="00053638" w:rsidRDefault="00F92352" w:rsidP="00950EF0">
            <w:pPr>
              <w:tabs>
                <w:tab w:val="left" w:pos="959"/>
              </w:tabs>
              <w:jc w:val="both"/>
              <w:rPr>
                <w:rFonts w:eastAsia="Arial"/>
                <w:sz w:val="18"/>
                <w:szCs w:val="18"/>
                <w:lang w:val="de-DE"/>
              </w:rPr>
            </w:pPr>
            <w:r w:rsidRPr="00053638">
              <w:rPr>
                <w:rFonts w:eastAsia="Arial"/>
                <w:b/>
                <w:sz w:val="18"/>
                <w:szCs w:val="18"/>
                <w:lang w:val="de-DE"/>
              </w:rPr>
              <w:t>Kategorie der Daten:</w:t>
            </w:r>
            <w:r w:rsidRPr="00053638">
              <w:rPr>
                <w:rFonts w:eastAsia="Arial"/>
                <w:sz w:val="18"/>
                <w:szCs w:val="18"/>
                <w:lang w:val="de-DE"/>
              </w:rPr>
              <w:t xml:space="preserve"> Die eingehobenen Daten sind: Identifizierungsdaten und gerichtliche Daten (</w:t>
            </w:r>
            <w:r w:rsidRPr="00053638">
              <w:rPr>
                <w:sz w:val="18"/>
                <w:szCs w:val="18"/>
                <w:lang w:val="de-DE"/>
              </w:rPr>
              <w:t>bezüglich Verurteilungen, Strafen und jedenfalls Maßnahmen infolge von Vergehen straf-, bürger-, verwaltungs-, sozial-, beitrags-, und steuerrechtlicher Natur im Sinne des Art. 80 GVD Nr. 50/2016)</w:t>
            </w:r>
            <w:r w:rsidRPr="00053638">
              <w:rPr>
                <w:rFonts w:eastAsia="Arial"/>
                <w:sz w:val="18"/>
                <w:szCs w:val="18"/>
                <w:lang w:val="de-DE"/>
              </w:rPr>
              <w:t>. Besagte Datenverarbeitung ist insbesondere zum Zweck der korrekten Ausführung des Ausschreibungsverfahrens notwendig. Im Falle der fehlenden Übermittlung kann das Verfahren nicht vollendet werden.</w:t>
            </w:r>
          </w:p>
          <w:p w14:paraId="7E85C691" w14:textId="77777777" w:rsidR="00F92352" w:rsidRPr="00053638" w:rsidRDefault="00F92352" w:rsidP="00950EF0">
            <w:pPr>
              <w:tabs>
                <w:tab w:val="left" w:pos="959"/>
              </w:tabs>
              <w:jc w:val="both"/>
              <w:rPr>
                <w:rFonts w:eastAsia="Arial"/>
                <w:sz w:val="18"/>
                <w:szCs w:val="18"/>
                <w:lang w:val="de-DE"/>
              </w:rPr>
            </w:pPr>
            <w:r w:rsidRPr="00053638">
              <w:rPr>
                <w:rFonts w:eastAsia="Arial"/>
                <w:b/>
                <w:sz w:val="18"/>
                <w:szCs w:val="18"/>
                <w:lang w:val="de-DE"/>
              </w:rPr>
              <w:t>Zweck und Art der Verarbeitung:</w:t>
            </w:r>
            <w:r w:rsidRPr="00053638">
              <w:rPr>
                <w:rFonts w:eastAsia="Arial"/>
                <w:sz w:val="18"/>
                <w:szCs w:val="18"/>
                <w:lang w:val="de-DE"/>
              </w:rPr>
              <w:t xml:space="preserve"> </w:t>
            </w:r>
          </w:p>
          <w:p w14:paraId="6D1F94CB" w14:textId="77777777" w:rsidR="00F92352" w:rsidRPr="00053638" w:rsidRDefault="00F92352" w:rsidP="00950EF0">
            <w:pPr>
              <w:tabs>
                <w:tab w:val="left" w:pos="959"/>
              </w:tabs>
              <w:jc w:val="both"/>
              <w:rPr>
                <w:rFonts w:eastAsia="Arial"/>
                <w:sz w:val="18"/>
                <w:szCs w:val="18"/>
                <w:lang w:val="de-DE"/>
              </w:rPr>
            </w:pPr>
            <w:r w:rsidRPr="00053638">
              <w:rPr>
                <w:rFonts w:eastAsia="Arial"/>
                <w:sz w:val="18"/>
                <w:szCs w:val="18"/>
                <w:lang w:val="de-DE"/>
              </w:rPr>
              <w:t xml:space="preserve">Die übermittelten Daten werden von der Eco Center AG, auch in elektronischer Form, für die Erfüllung von bestimmten gesetzlichen Verpflichtungen, welche von den Rechtsvorschriften im Bereich Ausschreibungen und öffentlichem Vertragswesen vorgesehen sind, einzig für die Durchführung des Ausschreibungsverfahrens, sowie den damit verbundenen und sich ergebenden Tätigkeiten, gesammelt und verarbeitet. Die Verarbeitung der gerichtlichen Daten erfolgt ausschließlich für die Bewertung der Erfüllung der Anforderungen, gemäß den anwendbaren, geltenden gesetzlichen Bestimmungen und erfolgt aufgrund der sich aus der “Ermächtigung zur Datenverarbeitung der gerichtlichen Daten von Seiten privater Subjekte, öffentlicher wirtschaftlicher Körperschaften und öffentlicher Subjekte” ableitenden Prinzipien, ausgestellt vom Sicherungsgeber zum Schutz der persönlichen Daten. Die Mitteilung der Daten ist unerlässlich, damit die beantragten Verwaltungsaufgaben erledigt werden können. Die Verweigerung kann die Durchführung des entsprechenden Untersuchungsverfahrens verhindern. </w:t>
            </w:r>
          </w:p>
        </w:tc>
      </w:tr>
      <w:tr w:rsidR="00F92352" w:rsidRPr="009022C2" w14:paraId="581C496E" w14:textId="77777777" w:rsidTr="00950EF0">
        <w:trPr>
          <w:trHeight w:val="1060"/>
        </w:trPr>
        <w:tc>
          <w:tcPr>
            <w:tcW w:w="9709" w:type="dxa"/>
            <w:tcBorders>
              <w:top w:val="nil"/>
              <w:left w:val="single" w:sz="4" w:space="0" w:color="000000"/>
              <w:bottom w:val="nil"/>
              <w:right w:val="single" w:sz="4" w:space="0" w:color="000000"/>
            </w:tcBorders>
            <w:tcMar>
              <w:top w:w="0" w:type="dxa"/>
              <w:left w:w="283" w:type="dxa"/>
              <w:bottom w:w="0" w:type="dxa"/>
              <w:right w:w="283" w:type="dxa"/>
            </w:tcMar>
            <w:hideMark/>
          </w:tcPr>
          <w:p w14:paraId="568947C8" w14:textId="77777777" w:rsidR="00F92352" w:rsidRPr="00053638" w:rsidRDefault="00F92352" w:rsidP="00950EF0">
            <w:pPr>
              <w:tabs>
                <w:tab w:val="left" w:pos="959"/>
              </w:tabs>
              <w:jc w:val="both"/>
              <w:rPr>
                <w:rFonts w:eastAsia="Arial"/>
                <w:sz w:val="18"/>
                <w:szCs w:val="18"/>
                <w:lang w:val="de-DE"/>
              </w:rPr>
            </w:pPr>
            <w:r w:rsidRPr="00053638">
              <w:rPr>
                <w:b/>
                <w:bCs/>
                <w:sz w:val="18"/>
                <w:szCs w:val="18"/>
                <w:lang w:val="de-DE"/>
              </w:rPr>
              <w:t>Mitteilung und Datenempfänger:</w:t>
            </w:r>
            <w:r w:rsidRPr="00053638">
              <w:rPr>
                <w:rFonts w:eastAsia="Arial"/>
                <w:sz w:val="18"/>
                <w:szCs w:val="18"/>
                <w:lang w:val="de-DE"/>
              </w:rPr>
              <w:t xml:space="preserve"> </w:t>
            </w:r>
          </w:p>
          <w:p w14:paraId="6B93A37D" w14:textId="77777777" w:rsidR="00F92352" w:rsidRPr="00053638" w:rsidRDefault="00F92352" w:rsidP="00950EF0">
            <w:pPr>
              <w:tabs>
                <w:tab w:val="left" w:pos="959"/>
              </w:tabs>
              <w:jc w:val="both"/>
              <w:rPr>
                <w:rFonts w:eastAsia="Arial"/>
                <w:sz w:val="18"/>
                <w:szCs w:val="18"/>
                <w:lang w:val="de-DE"/>
              </w:rPr>
            </w:pPr>
            <w:r w:rsidRPr="00053638">
              <w:rPr>
                <w:rFonts w:eastAsia="Arial"/>
                <w:sz w:val="18"/>
                <w:szCs w:val="18"/>
                <w:lang w:val="de-DE"/>
              </w:rPr>
              <w:t xml:space="preserve">Die gesammelten Daten können ferner folgenden Subjekten mitgeteilt werden: </w:t>
            </w:r>
          </w:p>
          <w:p w14:paraId="19F3D877" w14:textId="77777777" w:rsidR="00F92352" w:rsidRPr="00053638" w:rsidRDefault="00F92352" w:rsidP="00950EF0">
            <w:pPr>
              <w:tabs>
                <w:tab w:val="left" w:pos="959"/>
              </w:tabs>
              <w:ind w:left="123" w:hanging="123"/>
              <w:jc w:val="both"/>
              <w:rPr>
                <w:rFonts w:eastAsia="Arial"/>
                <w:sz w:val="18"/>
                <w:szCs w:val="18"/>
                <w:lang w:val="de-DE"/>
              </w:rPr>
            </w:pPr>
            <w:r w:rsidRPr="00053638">
              <w:rPr>
                <w:rFonts w:eastAsia="Arial"/>
                <w:sz w:val="18"/>
                <w:szCs w:val="18"/>
                <w:lang w:val="de-DE"/>
              </w:rPr>
              <w:t>- den zur Verarbeitung beauftragten Subjekten, die aus verschiedenen Gründen im Auftrag der Eco Center AG arbeiten und denen schriftlich die entsprechenden Anweisungen zur berechtigten Verarbeitung der Daten erteilt wurde;</w:t>
            </w:r>
          </w:p>
          <w:p w14:paraId="3AC40FFE" w14:textId="77777777" w:rsidR="00F92352" w:rsidRPr="00053638" w:rsidRDefault="00F92352" w:rsidP="00950EF0">
            <w:pPr>
              <w:tabs>
                <w:tab w:val="left" w:pos="959"/>
              </w:tabs>
              <w:ind w:left="123" w:hanging="123"/>
              <w:jc w:val="both"/>
              <w:rPr>
                <w:rFonts w:eastAsia="Arial"/>
                <w:sz w:val="18"/>
                <w:szCs w:val="18"/>
                <w:lang w:val="de-DE"/>
              </w:rPr>
            </w:pPr>
            <w:r w:rsidRPr="00053638">
              <w:rPr>
                <w:rFonts w:eastAsia="Arial"/>
                <w:sz w:val="18"/>
                <w:szCs w:val="18"/>
                <w:lang w:val="de-DE"/>
              </w:rPr>
              <w:t>- anderen öffentlichen Verwaltungen und Behörden, denen die Daten im Rahmen ihrer institutionellen Aufgaben mitgeteilt werden können;</w:t>
            </w:r>
          </w:p>
          <w:p w14:paraId="0EA6570C" w14:textId="77777777" w:rsidR="00F92352" w:rsidRPr="00053638" w:rsidRDefault="00F92352" w:rsidP="00950EF0">
            <w:pPr>
              <w:tabs>
                <w:tab w:val="left" w:pos="959"/>
              </w:tabs>
              <w:ind w:left="123" w:hanging="123"/>
              <w:jc w:val="both"/>
              <w:rPr>
                <w:rFonts w:eastAsia="Arial"/>
                <w:sz w:val="18"/>
                <w:szCs w:val="18"/>
                <w:lang w:val="de-DE"/>
              </w:rPr>
            </w:pPr>
            <w:r w:rsidRPr="00053638">
              <w:rPr>
                <w:rFonts w:eastAsia="Arial"/>
                <w:sz w:val="18"/>
                <w:szCs w:val="18"/>
                <w:lang w:val="de-DE"/>
              </w:rPr>
              <w:t>- anderen Bietern, die Anfrage um Zugang zu den Ausschreibungsunterlagen stellen, sowie allen Subjekten, die das Recht auf Bürgerzugang ausüben, gemäß den Modalitäten und im Rahmen dessen, was in diesem Bereich von den geltenden Bestimmungen vorgesehen ist;</w:t>
            </w:r>
          </w:p>
          <w:p w14:paraId="1E661DAF" w14:textId="77777777" w:rsidR="00F92352" w:rsidRPr="00053638" w:rsidRDefault="00F92352" w:rsidP="00950EF0">
            <w:pPr>
              <w:tabs>
                <w:tab w:val="left" w:pos="959"/>
              </w:tabs>
              <w:ind w:left="123" w:hanging="123"/>
              <w:jc w:val="both"/>
              <w:rPr>
                <w:rFonts w:eastAsia="Arial"/>
                <w:sz w:val="18"/>
                <w:szCs w:val="18"/>
                <w:lang w:val="de-DE"/>
              </w:rPr>
            </w:pPr>
            <w:r w:rsidRPr="00053638">
              <w:rPr>
                <w:rFonts w:eastAsia="Arial"/>
                <w:sz w:val="18"/>
                <w:szCs w:val="18"/>
                <w:lang w:val="de-DE"/>
              </w:rPr>
              <w:t>- externen Subjekten, deren Namen den Interessierten zur Verfügung stehen, da sie Teil der Bewertungskommissionen sind, die von Mal zu Mal gebildet werden;</w:t>
            </w:r>
          </w:p>
          <w:p w14:paraId="4E8D9080" w14:textId="77777777" w:rsidR="00F92352" w:rsidRPr="00053638" w:rsidRDefault="00F92352" w:rsidP="00950EF0">
            <w:pPr>
              <w:tabs>
                <w:tab w:val="left" w:pos="959"/>
              </w:tabs>
              <w:ind w:left="123" w:hanging="123"/>
              <w:jc w:val="both"/>
              <w:rPr>
                <w:rFonts w:eastAsia="Arial"/>
                <w:sz w:val="18"/>
                <w:szCs w:val="18"/>
                <w:lang w:val="de-DE"/>
              </w:rPr>
            </w:pPr>
            <w:r w:rsidRPr="00053638">
              <w:rPr>
                <w:rFonts w:eastAsia="Arial"/>
                <w:sz w:val="18"/>
                <w:szCs w:val="18"/>
                <w:lang w:val="de-DE"/>
              </w:rPr>
              <w:t>- Rechtsanwälten, welche mit der Verteidigung der Eco Center AG vor Gericht beauftragt sind.</w:t>
            </w:r>
          </w:p>
          <w:p w14:paraId="27ED54BF" w14:textId="77777777" w:rsidR="00F92352" w:rsidRPr="00053638" w:rsidRDefault="00F92352" w:rsidP="00950EF0">
            <w:pPr>
              <w:tabs>
                <w:tab w:val="left" w:pos="959"/>
              </w:tabs>
              <w:jc w:val="both"/>
              <w:rPr>
                <w:rFonts w:eastAsia="Arial"/>
                <w:sz w:val="18"/>
                <w:szCs w:val="18"/>
                <w:lang w:val="de-DE"/>
              </w:rPr>
            </w:pPr>
            <w:r w:rsidRPr="00053638">
              <w:rPr>
                <w:rFonts w:eastAsia="Arial"/>
                <w:sz w:val="18"/>
                <w:szCs w:val="18"/>
                <w:lang w:val="de-DE"/>
              </w:rPr>
              <w:t>Auf jeden Fall kann die Übermittlung von persönlichen Daten, mit Ausnahme der sensiblen und gerichtlichen Daten, von der Eco Center AG im Sinne der Verordnung EU/2016/679 (DSGVO) durchgeführt werden.</w:t>
            </w:r>
          </w:p>
          <w:p w14:paraId="56D8D97C" w14:textId="77777777" w:rsidR="00F92352" w:rsidRPr="00053638" w:rsidRDefault="00F92352" w:rsidP="00950EF0">
            <w:pPr>
              <w:tabs>
                <w:tab w:val="left" w:pos="959"/>
              </w:tabs>
              <w:jc w:val="both"/>
              <w:rPr>
                <w:rFonts w:eastAsia="Arial"/>
                <w:sz w:val="18"/>
                <w:szCs w:val="18"/>
                <w:lang w:val="de-DE"/>
              </w:rPr>
            </w:pPr>
            <w:r w:rsidRPr="00053638">
              <w:rPr>
                <w:rFonts w:eastAsia="Arial"/>
                <w:sz w:val="18"/>
                <w:szCs w:val="18"/>
                <w:lang w:val="de-DE"/>
              </w:rPr>
              <w:t>Die Daten werden in keiner Weise nach Außen übermittelt und mitgeteilt und werden in keiner Weise verbreitet und an nicht autorisierte Subjekte mitgeteilt.</w:t>
            </w:r>
          </w:p>
        </w:tc>
      </w:tr>
      <w:tr w:rsidR="00F92352" w:rsidRPr="009022C2" w14:paraId="663AD93B" w14:textId="77777777" w:rsidTr="00950EF0">
        <w:trPr>
          <w:trHeight w:val="380"/>
        </w:trPr>
        <w:tc>
          <w:tcPr>
            <w:tcW w:w="9709" w:type="dxa"/>
            <w:tcBorders>
              <w:top w:val="nil"/>
              <w:left w:val="single" w:sz="4" w:space="0" w:color="000000"/>
              <w:bottom w:val="single" w:sz="4" w:space="0" w:color="000000"/>
              <w:right w:val="single" w:sz="4" w:space="0" w:color="000000"/>
            </w:tcBorders>
            <w:tcMar>
              <w:top w:w="0" w:type="dxa"/>
              <w:left w:w="283" w:type="dxa"/>
              <w:bottom w:w="0" w:type="dxa"/>
              <w:right w:w="283" w:type="dxa"/>
            </w:tcMar>
            <w:hideMark/>
          </w:tcPr>
          <w:p w14:paraId="5039E391" w14:textId="77777777" w:rsidR="00F92352" w:rsidRPr="00053638" w:rsidRDefault="00F92352" w:rsidP="00950EF0">
            <w:pPr>
              <w:jc w:val="both"/>
              <w:rPr>
                <w:sz w:val="18"/>
                <w:szCs w:val="18"/>
                <w:lang w:val="de-DE"/>
              </w:rPr>
            </w:pPr>
            <w:r w:rsidRPr="00053638">
              <w:rPr>
                <w:b/>
                <w:bCs/>
                <w:sz w:val="18"/>
                <w:szCs w:val="18"/>
                <w:lang w:val="de-DE"/>
              </w:rPr>
              <w:t>Verbreitung:</w:t>
            </w:r>
            <w:r w:rsidRPr="00053638">
              <w:rPr>
                <w:sz w:val="18"/>
                <w:szCs w:val="18"/>
                <w:lang w:val="de-DE"/>
              </w:rPr>
              <w:t xml:space="preserve"> Ist die Verbreitung der Daten unerlässlich, um bestimmte von der geltenden Rechtsordnung vorgesehene Veröffentlichungspflichten zu erfüllen, bleiben die von gesetzlichen Bestimmungen vorgesehenen Garantien zum Schutz der personenbezogenen Daten der betroffenen Person unberührt. </w:t>
            </w:r>
          </w:p>
          <w:p w14:paraId="57DC0D03" w14:textId="77777777" w:rsidR="00F92352" w:rsidRPr="00053638" w:rsidRDefault="00F92352" w:rsidP="00950EF0">
            <w:pPr>
              <w:shd w:val="clear" w:color="auto" w:fill="FFFFFF"/>
              <w:jc w:val="both"/>
              <w:rPr>
                <w:rFonts w:eastAsia="Arial"/>
                <w:sz w:val="18"/>
                <w:szCs w:val="18"/>
                <w:lang w:val="de-DE" w:eastAsia="it-IT"/>
              </w:rPr>
            </w:pPr>
            <w:r w:rsidRPr="00053638">
              <w:rPr>
                <w:b/>
                <w:bCs/>
                <w:sz w:val="18"/>
                <w:szCs w:val="18"/>
                <w:lang w:val="de-DE"/>
              </w:rPr>
              <w:t>Dauer</w:t>
            </w:r>
            <w:r w:rsidRPr="00053638">
              <w:rPr>
                <w:b/>
                <w:sz w:val="18"/>
                <w:szCs w:val="18"/>
                <w:lang w:val="de-DE"/>
              </w:rPr>
              <w:t>:</w:t>
            </w:r>
            <w:r w:rsidRPr="00053638">
              <w:rPr>
                <w:sz w:val="18"/>
                <w:szCs w:val="18"/>
                <w:lang w:val="de-DE"/>
              </w:rPr>
              <w:t xml:space="preserve"> Die übermittelten Daten werden für die von den geltenden Bestimmungen vorgesehenen Dauer aufbewahrt.</w:t>
            </w:r>
          </w:p>
          <w:p w14:paraId="2FEC160A" w14:textId="77777777" w:rsidR="00F92352" w:rsidRPr="00053638" w:rsidRDefault="00F92352" w:rsidP="00950EF0">
            <w:pPr>
              <w:jc w:val="both"/>
              <w:rPr>
                <w:sz w:val="18"/>
                <w:szCs w:val="18"/>
                <w:lang w:val="de-DE"/>
              </w:rPr>
            </w:pPr>
            <w:r w:rsidRPr="00053638">
              <w:rPr>
                <w:b/>
                <w:bCs/>
                <w:sz w:val="18"/>
                <w:szCs w:val="18"/>
                <w:lang w:val="de-DE"/>
              </w:rPr>
              <w:t>Rechte der betroffenen Person:</w:t>
            </w:r>
            <w:r w:rsidRPr="00053638">
              <w:rPr>
                <w:sz w:val="18"/>
                <w:szCs w:val="18"/>
                <w:lang w:val="de-DE"/>
              </w:rPr>
              <w:t xml:space="preserve"> Gemäß den geltenden Bestimmungen hat die betroffene Person, auf Antrag, jederzeit das Recht, Zugang zu den sie betreffenden Daten zu erhalten und es steht ihr das Recht auf Berichtigung oder Vervollständigung unrichtiger bzw. unvollständiger Daten zu; sofern die gesetzlichen Voraussetzungen gegeben sind, kann sie sich der Verarbeitung widersetzen oder die Löschung der Daten oder die Einschränkung der Verarbeitung verlangen. Im letztgenannten Fall dürfen die personenbezogenen Daten, die Gegenstand der Einschränkung der Verarbeitung sind, von ihrer Speicherung abgesehen, nur mit Einwilligung der betroffenen Person, zur Geltendmachung, Ausübung oder Verteidigung von Rechtsansprüchen des Verantwortlichen, zum Schutz der Rechte Dritter oder aus Gründen eines wichtigen öffentlichen Interesses verarbeitet werden. </w:t>
            </w:r>
          </w:p>
          <w:p w14:paraId="0F165155" w14:textId="77777777" w:rsidR="00F92352" w:rsidRPr="00053638" w:rsidRDefault="00F92352" w:rsidP="00950EF0">
            <w:pPr>
              <w:jc w:val="both"/>
              <w:rPr>
                <w:sz w:val="18"/>
                <w:szCs w:val="18"/>
                <w:lang w:val="de-DE"/>
              </w:rPr>
            </w:pPr>
            <w:r w:rsidRPr="00053638">
              <w:rPr>
                <w:b/>
                <w:bCs/>
                <w:sz w:val="18"/>
                <w:szCs w:val="18"/>
                <w:lang w:val="de-DE"/>
              </w:rPr>
              <w:lastRenderedPageBreak/>
              <w:t>Rechtsbehelfe:</w:t>
            </w:r>
            <w:r w:rsidRPr="00053638">
              <w:rPr>
                <w:sz w:val="18"/>
                <w:szCs w:val="18"/>
                <w:lang w:val="de-DE"/>
              </w:rPr>
              <w:t xml:space="preserve"> Erhält die betroffene Person auf ihren Antrag nicht innerhalb von 30 Tagen nach Eingang − diese Frist kann um weitere 60 Tage verlängert werden, wenn dies wegen der Komplexität oder wegen der hohen Anzahl von Anträgen erforderlich ist – eine Rückmeldung, kann sie Beschwerde bei der Datenschutzbehörde oder Rekurs bei Gericht einlegen. </w:t>
            </w:r>
          </w:p>
        </w:tc>
      </w:tr>
    </w:tbl>
    <w:p w14:paraId="25706105" w14:textId="77777777" w:rsidR="00F004EE" w:rsidRPr="000B683F" w:rsidRDefault="00F004EE" w:rsidP="00F004EE">
      <w:pPr>
        <w:pBdr>
          <w:top w:val="nil"/>
          <w:left w:val="nil"/>
          <w:bottom w:val="nil"/>
          <w:right w:val="nil"/>
          <w:between w:val="nil"/>
        </w:pBdr>
        <w:tabs>
          <w:tab w:val="left" w:pos="959"/>
        </w:tabs>
        <w:jc w:val="both"/>
        <w:rPr>
          <w:rFonts w:eastAsia="Arial"/>
          <w:color w:val="FF0000"/>
          <w:lang w:val="de-DE"/>
        </w:rPr>
      </w:pPr>
    </w:p>
    <w:p w14:paraId="25706106" w14:textId="77777777" w:rsidR="00F004EE" w:rsidRPr="00CB486D" w:rsidRDefault="00F004EE" w:rsidP="00F004EE">
      <w:pPr>
        <w:pBdr>
          <w:top w:val="nil"/>
          <w:left w:val="nil"/>
          <w:bottom w:val="nil"/>
          <w:right w:val="nil"/>
          <w:between w:val="nil"/>
        </w:pBdr>
        <w:tabs>
          <w:tab w:val="left" w:pos="959"/>
        </w:tabs>
        <w:jc w:val="both"/>
        <w:rPr>
          <w:rFonts w:eastAsia="Arial"/>
        </w:rPr>
      </w:pPr>
      <w:proofErr w:type="spellStart"/>
      <w:r>
        <w:rPr>
          <w:rFonts w:eastAsia="Arial"/>
        </w:rPr>
        <w:t>Gelesen</w:t>
      </w:r>
      <w:proofErr w:type="spellEnd"/>
      <w:r w:rsidRPr="00B86CA6">
        <w:rPr>
          <w:rFonts w:eastAsia="Arial"/>
        </w:rPr>
        <w:t xml:space="preserve">, </w:t>
      </w:r>
      <w:proofErr w:type="spellStart"/>
      <w:r>
        <w:rPr>
          <w:rFonts w:eastAsia="Arial"/>
        </w:rPr>
        <w:t>bestätigt</w:t>
      </w:r>
      <w:proofErr w:type="spellEnd"/>
      <w:r w:rsidRPr="00B86CA6">
        <w:rPr>
          <w:rFonts w:eastAsia="Arial"/>
        </w:rPr>
        <w:t xml:space="preserve"> </w:t>
      </w:r>
      <w:r>
        <w:rPr>
          <w:rFonts w:eastAsia="Arial"/>
        </w:rPr>
        <w:t>und</w:t>
      </w:r>
      <w:r w:rsidRPr="00B86CA6">
        <w:rPr>
          <w:rFonts w:eastAsia="Arial"/>
        </w:rPr>
        <w:t xml:space="preserve"> </w:t>
      </w:r>
      <w:proofErr w:type="spellStart"/>
      <w:r>
        <w:rPr>
          <w:rFonts w:eastAsia="Arial"/>
        </w:rPr>
        <w:t>unterzeichnet</w:t>
      </w:r>
      <w:proofErr w:type="spellEnd"/>
      <w:r w:rsidRPr="00B86CA6">
        <w:rPr>
          <w:rFonts w:eastAsia="Arial"/>
        </w:rPr>
        <w:t>.</w:t>
      </w:r>
    </w:p>
    <w:tbl>
      <w:tblPr>
        <w:tblW w:w="9746" w:type="dxa"/>
        <w:tblLayout w:type="fixed"/>
        <w:tblLook w:val="0000" w:firstRow="0" w:lastRow="0" w:firstColumn="0" w:lastColumn="0" w:noHBand="0" w:noVBand="0"/>
      </w:tblPr>
      <w:tblGrid>
        <w:gridCol w:w="4870"/>
        <w:gridCol w:w="4876"/>
      </w:tblGrid>
      <w:tr w:rsidR="00F004EE" w:rsidRPr="009022C2" w14:paraId="2570610C" w14:textId="77777777" w:rsidTr="00A94933">
        <w:tc>
          <w:tcPr>
            <w:tcW w:w="4870" w:type="dxa"/>
          </w:tcPr>
          <w:p w14:paraId="25706107" w14:textId="77777777" w:rsidR="00F004EE" w:rsidRPr="00B86CA6" w:rsidRDefault="00F004EE" w:rsidP="00A94933">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25706108" w14:textId="77777777" w:rsidR="00F004EE" w:rsidRPr="001B6A3D" w:rsidRDefault="00F004EE" w:rsidP="00A94933">
            <w:pPr>
              <w:pBdr>
                <w:top w:val="nil"/>
                <w:left w:val="nil"/>
                <w:bottom w:val="nil"/>
                <w:right w:val="nil"/>
                <w:between w:val="nil"/>
              </w:pBdr>
              <w:tabs>
                <w:tab w:val="left" w:pos="959"/>
              </w:tabs>
              <w:jc w:val="center"/>
              <w:rPr>
                <w:rFonts w:eastAsia="Calibri"/>
                <w:sz w:val="18"/>
                <w:szCs w:val="18"/>
                <w:lang w:val="de-DE"/>
              </w:rPr>
            </w:pPr>
            <w:r w:rsidRPr="001B6A3D">
              <w:rPr>
                <w:rFonts w:eastAsia="Arial"/>
                <w:lang w:val="de-DE"/>
              </w:rPr>
              <w:t>Der gesetzliche Vertreter / Prokurist</w:t>
            </w:r>
          </w:p>
          <w:p w14:paraId="25706109" w14:textId="77777777" w:rsidR="00F004EE" w:rsidRPr="001B6A3D" w:rsidRDefault="00F004EE" w:rsidP="00A94933">
            <w:pPr>
              <w:pBdr>
                <w:top w:val="nil"/>
                <w:left w:val="nil"/>
                <w:bottom w:val="nil"/>
                <w:right w:val="nil"/>
                <w:between w:val="nil"/>
              </w:pBdr>
              <w:tabs>
                <w:tab w:val="left" w:pos="959"/>
              </w:tabs>
              <w:jc w:val="center"/>
              <w:rPr>
                <w:rFonts w:eastAsia="Arial"/>
                <w:lang w:val="de-DE"/>
              </w:rPr>
            </w:pPr>
            <w:r w:rsidRPr="001B6A3D">
              <w:rPr>
                <w:rFonts w:eastAsia="Arial"/>
                <w:lang w:val="de-DE"/>
              </w:rPr>
              <w:t>     </w:t>
            </w:r>
            <w:r w:rsidRPr="001B6A3D">
              <w:rPr>
                <w:rFonts w:eastAsia="Arial"/>
                <w:lang w:val="de-DE"/>
              </w:rPr>
              <w:br/>
            </w:r>
          </w:p>
          <w:p w14:paraId="2570610A" w14:textId="77777777" w:rsidR="00F004EE" w:rsidRPr="001B6A3D" w:rsidRDefault="00F004EE" w:rsidP="00A94933">
            <w:pPr>
              <w:pBdr>
                <w:top w:val="nil"/>
                <w:left w:val="nil"/>
                <w:bottom w:val="nil"/>
                <w:right w:val="nil"/>
                <w:between w:val="nil"/>
              </w:pBdr>
              <w:tabs>
                <w:tab w:val="left" w:pos="959"/>
              </w:tabs>
              <w:jc w:val="center"/>
              <w:rPr>
                <w:rFonts w:eastAsia="Arial"/>
                <w:sz w:val="18"/>
                <w:szCs w:val="18"/>
                <w:lang w:val="de-DE"/>
              </w:rPr>
            </w:pPr>
            <w:r w:rsidRPr="001B6A3D">
              <w:rPr>
                <w:rFonts w:eastAsia="Arial"/>
                <w:sz w:val="18"/>
                <w:szCs w:val="18"/>
                <w:lang w:val="de-DE"/>
              </w:rPr>
              <w:t>(mit digitaler Unterschrift unterzeichnet)</w:t>
            </w:r>
          </w:p>
          <w:p w14:paraId="2570610B" w14:textId="77777777" w:rsidR="00F004EE" w:rsidRPr="001B6A3D" w:rsidRDefault="00F004EE" w:rsidP="00A94933">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14:paraId="2570610D" w14:textId="77777777" w:rsidR="00F16122" w:rsidRPr="0078684C" w:rsidRDefault="00F16122" w:rsidP="00490A92">
      <w:pPr>
        <w:spacing w:line="360" w:lineRule="auto"/>
        <w:jc w:val="both"/>
        <w:rPr>
          <w:b/>
          <w:bCs/>
          <w:i/>
          <w:iCs/>
          <w:sz w:val="18"/>
          <w:szCs w:val="18"/>
          <w:lang w:val="de-DE"/>
        </w:rPr>
      </w:pPr>
    </w:p>
    <w:p w14:paraId="2570610E" w14:textId="77777777" w:rsidR="000A6FBB" w:rsidRPr="006B528E" w:rsidRDefault="000A6FBB">
      <w:pPr>
        <w:spacing w:line="360" w:lineRule="auto"/>
        <w:jc w:val="both"/>
        <w:rPr>
          <w:sz w:val="18"/>
          <w:szCs w:val="18"/>
          <w:lang w:val="de-DE"/>
        </w:rPr>
      </w:pPr>
    </w:p>
    <w:sectPr w:rsidR="000A6FBB" w:rsidRPr="006B528E" w:rsidSect="00092646">
      <w:footnotePr>
        <w:pos w:val="beneathText"/>
      </w:footnotePr>
      <w:endnotePr>
        <w:numFmt w:val="decimal"/>
        <w:numRestart w:val="eachSect"/>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4A733" w14:textId="77777777" w:rsidR="00736CF1" w:rsidRDefault="00736CF1" w:rsidP="00092646">
      <w:r>
        <w:separator/>
      </w:r>
    </w:p>
  </w:endnote>
  <w:endnote w:type="continuationSeparator" w:id="0">
    <w:p w14:paraId="30186734" w14:textId="77777777" w:rsidR="00736CF1" w:rsidRDefault="00736CF1" w:rsidP="00092646">
      <w:r>
        <w:continuationSeparator/>
      </w:r>
    </w:p>
  </w:endnote>
  <w:endnote w:id="1">
    <w:p w14:paraId="25706141" w14:textId="77777777" w:rsidR="00A94933" w:rsidRPr="000E5CD8" w:rsidRDefault="00A94933" w:rsidP="00237EFF">
      <w:pPr>
        <w:pStyle w:val="Testonotadichiusura"/>
        <w:suppressAutoHyphens w:val="0"/>
        <w:ind w:left="709" w:hanging="567"/>
        <w:jc w:val="both"/>
        <w:rPr>
          <w:rFonts w:cs="Times New Roman"/>
          <w:noProof/>
          <w:sz w:val="16"/>
          <w:lang w:val="it-IT" w:eastAsia="en-US"/>
        </w:rPr>
      </w:pPr>
      <w:r w:rsidRPr="00237EFF">
        <w:rPr>
          <w:noProof/>
          <w:sz w:val="16"/>
          <w:lang w:val="de-DE" w:eastAsia="en-US"/>
        </w:rPr>
        <w:endnoteRef/>
      </w:r>
      <w:r>
        <w:rPr>
          <w:lang w:val="it-IT"/>
        </w:rPr>
        <w:t xml:space="preserve"> </w:t>
      </w:r>
      <w:r w:rsidRPr="000E5CD8">
        <w:rPr>
          <w:sz w:val="16"/>
          <w:szCs w:val="16"/>
          <w:lang w:val="it-IT"/>
        </w:rPr>
        <w:t xml:space="preserve">L’art. 89 D.Lgs 50/2016 </w:t>
      </w:r>
      <w:r w:rsidRPr="000E5CD8">
        <w:rPr>
          <w:rFonts w:cs="Times New Roman"/>
          <w:noProof/>
          <w:sz w:val="16"/>
          <w:lang w:val="it-IT" w:eastAsia="en-US"/>
        </w:rPr>
        <w:t>prevede che ai fini dell’istituto dell’avvalimento l’operatore economico partecipante debba allegare:</w:t>
      </w:r>
    </w:p>
    <w:p w14:paraId="25706142" w14:textId="77777777" w:rsidR="00A94933" w:rsidRPr="00DB5325" w:rsidRDefault="00A94933" w:rsidP="00830190">
      <w:pPr>
        <w:pStyle w:val="Testonotadichiusura"/>
        <w:numPr>
          <w:ilvl w:val="0"/>
          <w:numId w:val="14"/>
        </w:numPr>
        <w:tabs>
          <w:tab w:val="clear" w:pos="1429"/>
          <w:tab w:val="num" w:pos="567"/>
        </w:tabs>
        <w:suppressAutoHyphens w:val="0"/>
        <w:ind w:left="567" w:hanging="283"/>
        <w:jc w:val="both"/>
        <w:rPr>
          <w:rFonts w:cs="Times New Roman"/>
          <w:noProof/>
          <w:sz w:val="16"/>
          <w:lang w:val="it-IT" w:eastAsia="en-US"/>
        </w:rPr>
      </w:pPr>
      <w:r w:rsidRPr="000E5CD8">
        <w:rPr>
          <w:rFonts w:cs="Times New Roman"/>
          <w:noProof/>
          <w:sz w:val="16"/>
          <w:lang w:val="it-IT" w:eastAsia="en-US"/>
        </w:rPr>
        <w:t>una dichiarazione sottoscritta da parte dell'impresa ausiliaria attestante il possesso da parte di quest'ultima dei requisiti generali di cui all'</w:t>
      </w:r>
      <w:hyperlink r:id="rId1" w:history="1">
        <w:r w:rsidRPr="000E5CD8">
          <w:rPr>
            <w:rFonts w:cs="Times New Roman"/>
            <w:noProof/>
            <w:sz w:val="16"/>
            <w:lang w:val="it-IT" w:eastAsia="en-US"/>
          </w:rPr>
          <w:t xml:space="preserve">articolo </w:t>
        </w:r>
        <w:r w:rsidRPr="000E5CD8">
          <w:rPr>
            <w:sz w:val="16"/>
            <w:szCs w:val="16"/>
            <w:lang w:val="it-IT"/>
          </w:rPr>
          <w:t xml:space="preserve">80 D.Lgs 50/2016 </w:t>
        </w:r>
      </w:hyperlink>
      <w:r w:rsidRPr="000E5CD8">
        <w:rPr>
          <w:rFonts w:cs="Times New Roman"/>
          <w:noProof/>
          <w:sz w:val="16"/>
          <w:lang w:val="it-IT" w:eastAsia="en-US"/>
        </w:rPr>
        <w:t>, nonché</w:t>
      </w:r>
      <w:r w:rsidRPr="00DB5325">
        <w:rPr>
          <w:rFonts w:cs="Times New Roman"/>
          <w:noProof/>
          <w:sz w:val="16"/>
          <w:lang w:val="it-IT" w:eastAsia="en-US"/>
        </w:rPr>
        <w:t xml:space="preserve"> il possesso dei requisiti tecnici e delle risorse oggetto di avvalimento.</w:t>
      </w:r>
    </w:p>
    <w:p w14:paraId="25706143" w14:textId="77777777" w:rsidR="00A94933" w:rsidRPr="00DB5325" w:rsidRDefault="00A94933" w:rsidP="00830190">
      <w:pPr>
        <w:pStyle w:val="Testonotadichiusura"/>
        <w:numPr>
          <w:ilvl w:val="0"/>
          <w:numId w:val="14"/>
        </w:numPr>
        <w:tabs>
          <w:tab w:val="clear" w:pos="1429"/>
          <w:tab w:val="num" w:pos="567"/>
        </w:tabs>
        <w:suppressAutoHyphens w:val="0"/>
        <w:ind w:left="567" w:hanging="283"/>
        <w:jc w:val="both"/>
        <w:rPr>
          <w:rFonts w:cs="Times New Roman"/>
          <w:noProof/>
          <w:sz w:val="16"/>
          <w:lang w:val="it-IT" w:eastAsia="en-US"/>
        </w:rPr>
      </w:pPr>
      <w:r w:rsidRPr="00DB5325">
        <w:rPr>
          <w:rFonts w:cs="Times New Roman"/>
          <w:noProof/>
          <w:sz w:val="16"/>
          <w:lang w:val="it-IT" w:eastAsia="en-US"/>
        </w:rPr>
        <w:t xml:space="preserve">una dichiarazione sottoscritta dall'impresa ausiliaria con cui quest'ultima si obbliga verso il concorrente e verso la stazione appaltante a mettere a disposizione per tutta la durata dell'appalto le risorse necessarie di cui è carente il concorrente; </w:t>
      </w:r>
    </w:p>
    <w:p w14:paraId="25706144" w14:textId="77777777" w:rsidR="00A94933" w:rsidRPr="002472A5" w:rsidRDefault="00A94933" w:rsidP="00830190">
      <w:pPr>
        <w:pStyle w:val="Testonotadichiusura"/>
        <w:numPr>
          <w:ilvl w:val="0"/>
          <w:numId w:val="14"/>
        </w:numPr>
        <w:tabs>
          <w:tab w:val="clear" w:pos="1429"/>
          <w:tab w:val="num" w:pos="567"/>
        </w:tabs>
        <w:suppressAutoHyphens w:val="0"/>
        <w:ind w:left="567" w:hanging="283"/>
        <w:jc w:val="both"/>
        <w:rPr>
          <w:lang w:val="it-IT"/>
        </w:rPr>
      </w:pPr>
      <w:r w:rsidRPr="00DB5325">
        <w:rPr>
          <w:rFonts w:cs="Times New Roman"/>
          <w:noProof/>
          <w:sz w:val="16"/>
          <w:lang w:val="it-IT" w:eastAsia="en-US"/>
        </w:rPr>
        <w:t>una dichiarazione sottoscritta dall'impresa ausiliaria con cui questa attesta che non partecipa alla gara in proprio o associ</w:t>
      </w:r>
      <w:r>
        <w:rPr>
          <w:rFonts w:cs="Times New Roman"/>
          <w:noProof/>
          <w:sz w:val="16"/>
          <w:lang w:val="it-IT" w:eastAsia="en-US"/>
        </w:rPr>
        <w:t>ata o consorziata</w:t>
      </w:r>
      <w:r w:rsidRPr="00DB5325">
        <w:rPr>
          <w:rFonts w:cs="Times New Roman"/>
          <w:noProof/>
          <w:sz w:val="16"/>
          <w:lang w:val="it-IT" w:eastAsia="en-US"/>
        </w:rPr>
        <w:t>.</w:t>
      </w:r>
    </w:p>
  </w:endnote>
  <w:endnote w:id="2">
    <w:p w14:paraId="25706145" w14:textId="77777777" w:rsidR="00A94933" w:rsidRPr="002472A5" w:rsidRDefault="00A94933" w:rsidP="00045A5C">
      <w:pPr>
        <w:pStyle w:val="Testonotadichiusura"/>
        <w:ind w:left="142" w:hanging="142"/>
        <w:jc w:val="both"/>
        <w:rPr>
          <w:lang w:val="it-IT"/>
        </w:rPr>
      </w:pPr>
      <w:r>
        <w:rPr>
          <w:rStyle w:val="Rimandonotadichiusura"/>
        </w:rPr>
        <w:endnoteRef/>
      </w:r>
      <w:r w:rsidRPr="002472A5">
        <w:rPr>
          <w:lang w:val="it-IT"/>
        </w:rPr>
        <w:t xml:space="preserve"> </w:t>
      </w:r>
      <w:r w:rsidRPr="00AC636B">
        <w:rPr>
          <w:sz w:val="16"/>
          <w:szCs w:val="16"/>
          <w:lang w:val="it-IT"/>
        </w:rPr>
        <w:t xml:space="preserve">In caso di impresa singola, indicare le generalità del </w:t>
      </w:r>
      <w:r w:rsidRPr="00AC636B">
        <w:rPr>
          <w:bCs/>
          <w:sz w:val="16"/>
          <w:szCs w:val="16"/>
          <w:lang w:val="it-IT"/>
        </w:rPr>
        <w:t>legale rappresentante</w:t>
      </w:r>
      <w:r w:rsidRPr="00AC636B">
        <w:rPr>
          <w:sz w:val="16"/>
          <w:szCs w:val="16"/>
          <w:lang w:val="it-IT"/>
        </w:rPr>
        <w:t xml:space="preserve"> dell’impresa; In caso di consorzio di cui </w:t>
      </w:r>
      <w:r w:rsidRPr="00706099">
        <w:rPr>
          <w:sz w:val="16"/>
          <w:szCs w:val="16"/>
          <w:lang w:val="it-IT"/>
        </w:rPr>
        <w:t xml:space="preserve">all’art. 45, comma 2 lett. b) e c) del D.lgs. n. 50/2016, indicare le generalità del legale rappresentante del consorzio; in caso di </w:t>
      </w:r>
      <w:smartTag w:uri="urn:schemas-microsoft-com:office:smarttags" w:element="PersonName">
        <w:r w:rsidRPr="00706099">
          <w:rPr>
            <w:sz w:val="16"/>
            <w:szCs w:val="16"/>
            <w:lang w:val="it-IT"/>
          </w:rPr>
          <w:t>RTI</w:t>
        </w:r>
      </w:smartTag>
      <w:r w:rsidRPr="00706099">
        <w:rPr>
          <w:sz w:val="16"/>
          <w:szCs w:val="16"/>
          <w:lang w:val="it-IT"/>
        </w:rPr>
        <w:t>, consorzio ordinario di cui all’art. 45, comma 2 lett. e) del D.lgs. n. 50/2016, GEIE, rete di imprese, indicare le generalità del legale rappresentante dell’impresa mandataria.</w:t>
      </w:r>
    </w:p>
  </w:endnote>
  <w:endnote w:id="3">
    <w:p w14:paraId="25706146" w14:textId="77777777" w:rsidR="00A94933" w:rsidRPr="00264BDC" w:rsidRDefault="00A94933" w:rsidP="00E02C0D">
      <w:pPr>
        <w:pStyle w:val="Testonotadichiusura"/>
        <w:suppressAutoHyphens w:val="0"/>
        <w:ind w:left="709" w:hanging="567"/>
        <w:jc w:val="both"/>
        <w:rPr>
          <w:noProof/>
          <w:sz w:val="16"/>
          <w:szCs w:val="16"/>
          <w:lang w:val="de-DE" w:eastAsia="en-US"/>
        </w:rPr>
      </w:pPr>
      <w:r w:rsidRPr="00264BDC">
        <w:rPr>
          <w:noProof/>
          <w:sz w:val="16"/>
          <w:szCs w:val="16"/>
          <w:lang w:val="de-DE" w:eastAsia="en-US"/>
        </w:rPr>
        <w:endnoteRef/>
      </w:r>
      <w:r>
        <w:rPr>
          <w:noProof/>
          <w:sz w:val="16"/>
          <w:szCs w:val="16"/>
          <w:lang w:val="de-DE" w:eastAsia="en-US"/>
        </w:rPr>
        <w:tab/>
        <w:t>Gemäß Art. 8</w:t>
      </w:r>
      <w:r w:rsidRPr="00264BDC">
        <w:rPr>
          <w:noProof/>
          <w:sz w:val="16"/>
          <w:szCs w:val="16"/>
          <w:lang w:val="de-DE" w:eastAsia="en-US"/>
        </w:rPr>
        <w:t xml:space="preserve">9 </w:t>
      </w:r>
      <w:r>
        <w:rPr>
          <w:noProof/>
          <w:sz w:val="16"/>
          <w:szCs w:val="16"/>
          <w:lang w:val="de-DE" w:eastAsia="en-US"/>
        </w:rPr>
        <w:t xml:space="preserve">des </w:t>
      </w:r>
      <w:r w:rsidRPr="00264BDC">
        <w:rPr>
          <w:noProof/>
          <w:sz w:val="16"/>
          <w:szCs w:val="16"/>
          <w:lang w:val="de-DE" w:eastAsia="en-US"/>
        </w:rPr>
        <w:t xml:space="preserve">GVD Nr. </w:t>
      </w:r>
      <w:r>
        <w:rPr>
          <w:noProof/>
          <w:sz w:val="16"/>
          <w:szCs w:val="16"/>
          <w:lang w:val="de-DE" w:eastAsia="en-US"/>
        </w:rPr>
        <w:t xml:space="preserve">50/2016 </w:t>
      </w:r>
      <w:r w:rsidRPr="00264BDC">
        <w:rPr>
          <w:noProof/>
          <w:sz w:val="16"/>
          <w:szCs w:val="16"/>
          <w:lang w:val="de-DE" w:eastAsia="en-US"/>
        </w:rPr>
        <w:t>muss der Wirtschaftsteilnehmer hinsichtlich der Nutzung Kapazitäten Dritter Folgendes beifügen:</w:t>
      </w:r>
    </w:p>
    <w:p w14:paraId="25706147" w14:textId="77777777" w:rsidR="00A94933" w:rsidRPr="00264BDC" w:rsidRDefault="00A94933" w:rsidP="00DB26AE">
      <w:pPr>
        <w:pStyle w:val="Testonotadichiusura"/>
        <w:numPr>
          <w:ilvl w:val="0"/>
          <w:numId w:val="16"/>
        </w:numPr>
        <w:tabs>
          <w:tab w:val="clear" w:pos="1429"/>
          <w:tab w:val="num" w:pos="993"/>
        </w:tabs>
        <w:suppressAutoHyphens w:val="0"/>
        <w:ind w:left="993" w:hanging="284"/>
        <w:jc w:val="both"/>
        <w:rPr>
          <w:noProof/>
          <w:sz w:val="16"/>
          <w:szCs w:val="16"/>
          <w:lang w:val="de-DE" w:eastAsia="en-US"/>
        </w:rPr>
      </w:pPr>
      <w:r w:rsidRPr="00264BDC">
        <w:rPr>
          <w:noProof/>
          <w:sz w:val="16"/>
          <w:szCs w:val="16"/>
          <w:lang w:val="de-DE" w:eastAsia="en-US"/>
        </w:rPr>
        <w:t xml:space="preserve">eine vom Hilfsunternehmen unterzeichnete Erklärung, mit welcher dieses bestätigt, dass es die allgemeinen Anforderungen gemäß </w:t>
      </w:r>
      <w:r w:rsidR="009022C2">
        <w:fldChar w:fldCharType="begin"/>
      </w:r>
      <w:r w:rsidR="009022C2" w:rsidRPr="009022C2">
        <w:rPr>
          <w:lang w:val="de-DE"/>
        </w:rPr>
        <w:instrText xml:space="preserve"> HYPERLINK "http</w:instrText>
      </w:r>
      <w:r w:rsidR="009022C2" w:rsidRPr="009022C2">
        <w:rPr>
          <w:lang w:val="de-DE"/>
        </w:rPr>
        <w:instrText xml:space="preserve">://bd01.leggiditalia.it/cgi-bin/FulShow?TIPO=5&amp;NOTXT=1&amp;KEY=01LX0000401301ART39" </w:instrText>
      </w:r>
      <w:r w:rsidR="009022C2">
        <w:fldChar w:fldCharType="separate"/>
      </w:r>
      <w:r w:rsidRPr="00264BDC">
        <w:rPr>
          <w:noProof/>
          <w:sz w:val="16"/>
          <w:szCs w:val="16"/>
          <w:lang w:val="de-DE" w:eastAsia="en-US"/>
        </w:rPr>
        <w:t xml:space="preserve">Art. </w:t>
      </w:r>
      <w:r>
        <w:rPr>
          <w:noProof/>
          <w:sz w:val="16"/>
          <w:szCs w:val="16"/>
          <w:lang w:val="de-DE" w:eastAsia="en-US"/>
        </w:rPr>
        <w:t>80</w:t>
      </w:r>
      <w:r w:rsidR="009022C2">
        <w:rPr>
          <w:noProof/>
          <w:sz w:val="16"/>
          <w:szCs w:val="16"/>
          <w:lang w:val="de-DE" w:eastAsia="en-US"/>
        </w:rPr>
        <w:fldChar w:fldCharType="end"/>
      </w:r>
      <w:r>
        <w:rPr>
          <w:noProof/>
          <w:sz w:val="16"/>
          <w:szCs w:val="16"/>
          <w:lang w:val="de-DE" w:eastAsia="en-US"/>
        </w:rPr>
        <w:t xml:space="preserve"> des GVD 50/2016</w:t>
      </w:r>
      <w:r w:rsidRPr="00264BDC">
        <w:rPr>
          <w:noProof/>
          <w:sz w:val="16"/>
          <w:szCs w:val="16"/>
          <w:lang w:val="de-DE" w:eastAsia="en-US"/>
        </w:rPr>
        <w:t xml:space="preserve"> sowie die Voraussetzungen der technischen Leistungsfähigkeit erfüllt und die Mittel besitzt, die Gegenstand der Nutzung Kapazitäten Dritter sind.</w:t>
      </w:r>
    </w:p>
    <w:p w14:paraId="25706148" w14:textId="77777777" w:rsidR="00A94933" w:rsidRPr="00264BDC" w:rsidRDefault="00A94933" w:rsidP="00DB26AE">
      <w:pPr>
        <w:pStyle w:val="Testonotadichiusura"/>
        <w:numPr>
          <w:ilvl w:val="0"/>
          <w:numId w:val="16"/>
        </w:numPr>
        <w:tabs>
          <w:tab w:val="clear" w:pos="1429"/>
          <w:tab w:val="num" w:pos="993"/>
        </w:tabs>
        <w:suppressAutoHyphens w:val="0"/>
        <w:ind w:left="993" w:hanging="284"/>
        <w:jc w:val="both"/>
        <w:rPr>
          <w:noProof/>
          <w:sz w:val="16"/>
          <w:szCs w:val="16"/>
          <w:lang w:val="de-DE" w:eastAsia="en-US"/>
        </w:rPr>
      </w:pPr>
      <w:r w:rsidRPr="00264BDC">
        <w:rPr>
          <w:noProof/>
          <w:sz w:val="16"/>
          <w:szCs w:val="16"/>
          <w:lang w:val="de-DE" w:eastAsia="en-US"/>
        </w:rPr>
        <w:t xml:space="preserve">eine vom Hilfsunternehmen unterzeichnete Erklärung, mit welcher dieses sich gegenüber dem Bieter und der Vergabestelle verpflichtet, die notwendigen Mittel, welche dem Bieter fehlen, für die gesamte Auftragsdauer zur Verfügung zu stellen; </w:t>
      </w:r>
    </w:p>
    <w:p w14:paraId="25706149" w14:textId="77777777" w:rsidR="00A94933" w:rsidRPr="00264BDC" w:rsidRDefault="00A94933" w:rsidP="00DB26AE">
      <w:pPr>
        <w:pStyle w:val="Testonotadichiusura"/>
        <w:numPr>
          <w:ilvl w:val="0"/>
          <w:numId w:val="16"/>
        </w:numPr>
        <w:tabs>
          <w:tab w:val="clear" w:pos="1429"/>
          <w:tab w:val="num" w:pos="993"/>
        </w:tabs>
        <w:suppressAutoHyphens w:val="0"/>
        <w:ind w:left="993" w:hanging="284"/>
        <w:jc w:val="both"/>
        <w:rPr>
          <w:noProof/>
          <w:sz w:val="16"/>
          <w:szCs w:val="16"/>
          <w:lang w:val="de-DE" w:eastAsia="en-US"/>
        </w:rPr>
      </w:pPr>
      <w:r w:rsidRPr="00264BDC">
        <w:rPr>
          <w:noProof/>
          <w:sz w:val="16"/>
          <w:szCs w:val="16"/>
          <w:lang w:val="de-DE" w:eastAsia="en-US"/>
        </w:rPr>
        <w:t xml:space="preserve">eine vom Hilfsunternehmen unterzeichnete Erklärung, mit welcher dieses bestätigt, dass es nicht auf eigene Rechnung oder in einem Zusammenschluss oder Konsortium gemäß </w:t>
      </w:r>
      <w:hyperlink r:id="rId2" w:history="1">
        <w:r w:rsidRPr="00264BDC">
          <w:rPr>
            <w:noProof/>
            <w:sz w:val="16"/>
            <w:szCs w:val="16"/>
            <w:lang w:val="de-DE" w:eastAsia="en-US"/>
          </w:rPr>
          <w:t>Art. 34</w:t>
        </w:r>
      </w:hyperlink>
      <w:r w:rsidRPr="00264BDC">
        <w:rPr>
          <w:noProof/>
          <w:sz w:val="16"/>
          <w:szCs w:val="16"/>
          <w:lang w:val="de-DE" w:eastAsia="en-US"/>
        </w:rPr>
        <w:t xml:space="preserve"> am Wettbewerb teilnimmt.</w:t>
      </w:r>
    </w:p>
  </w:endnote>
  <w:endnote w:id="4">
    <w:p w14:paraId="2570614A" w14:textId="77777777" w:rsidR="00A94933" w:rsidRPr="00264BDC" w:rsidRDefault="00A94933" w:rsidP="00E02C0D">
      <w:pPr>
        <w:pStyle w:val="Testonotadichiusura"/>
        <w:suppressAutoHyphens w:val="0"/>
        <w:ind w:left="709" w:hanging="567"/>
        <w:jc w:val="both"/>
        <w:rPr>
          <w:noProof/>
          <w:sz w:val="16"/>
          <w:szCs w:val="16"/>
          <w:lang w:val="de-DE" w:eastAsia="en-US"/>
        </w:rPr>
      </w:pPr>
      <w:r w:rsidRPr="00264BDC">
        <w:rPr>
          <w:noProof/>
          <w:sz w:val="16"/>
          <w:szCs w:val="16"/>
          <w:lang w:val="de-DE" w:eastAsia="en-US"/>
        </w:rPr>
        <w:endnoteRef/>
      </w:r>
      <w:r w:rsidRPr="00264BDC">
        <w:rPr>
          <w:noProof/>
          <w:sz w:val="16"/>
          <w:szCs w:val="16"/>
          <w:lang w:val="de-DE" w:eastAsia="en-US"/>
        </w:rPr>
        <w:tab/>
        <w:t xml:space="preserve">Bei Einzelunternehmen die Angaben des gesetzlichen Vertreters anführen. Bei Konsortien gemäß Art. </w:t>
      </w:r>
      <w:r>
        <w:rPr>
          <w:noProof/>
          <w:sz w:val="16"/>
          <w:szCs w:val="16"/>
          <w:lang w:val="de-DE" w:eastAsia="en-US"/>
        </w:rPr>
        <w:t xml:space="preserve">45, Abs. 2, </w:t>
      </w:r>
      <w:r w:rsidRPr="00264BDC">
        <w:rPr>
          <w:noProof/>
          <w:sz w:val="16"/>
          <w:szCs w:val="16"/>
          <w:lang w:val="de-DE" w:eastAsia="en-US"/>
        </w:rPr>
        <w:t xml:space="preserve">Buchst. b) und c) GVD Nr. </w:t>
      </w:r>
      <w:r>
        <w:rPr>
          <w:noProof/>
          <w:sz w:val="16"/>
          <w:szCs w:val="16"/>
          <w:lang w:val="de-DE" w:eastAsia="en-US"/>
        </w:rPr>
        <w:t>50/201</w:t>
      </w:r>
      <w:r w:rsidRPr="00264BDC">
        <w:rPr>
          <w:noProof/>
          <w:sz w:val="16"/>
          <w:szCs w:val="16"/>
          <w:lang w:val="de-DE" w:eastAsia="en-US"/>
        </w:rPr>
        <w:t>6 die Angaben des gesetzlichen Vertreters des Konsortiums anführen. Bei Bietergemeinschaften, orde</w:t>
      </w:r>
      <w:r>
        <w:rPr>
          <w:noProof/>
          <w:sz w:val="16"/>
          <w:szCs w:val="16"/>
          <w:lang w:val="de-DE" w:eastAsia="en-US"/>
        </w:rPr>
        <w:t xml:space="preserve">ntlichen Konsortien gemäß Art. </w:t>
      </w:r>
      <w:r w:rsidRPr="00264BDC">
        <w:rPr>
          <w:noProof/>
          <w:sz w:val="16"/>
          <w:szCs w:val="16"/>
          <w:lang w:val="de-DE" w:eastAsia="en-US"/>
        </w:rPr>
        <w:t>4</w:t>
      </w:r>
      <w:r>
        <w:rPr>
          <w:noProof/>
          <w:sz w:val="16"/>
          <w:szCs w:val="16"/>
          <w:lang w:val="de-DE" w:eastAsia="en-US"/>
        </w:rPr>
        <w:t>5 Abs. 2 Buchst. e) GVD Nr. 50/201</w:t>
      </w:r>
      <w:r w:rsidRPr="00264BDC">
        <w:rPr>
          <w:noProof/>
          <w:sz w:val="16"/>
          <w:szCs w:val="16"/>
          <w:lang w:val="de-DE" w:eastAsia="en-US"/>
        </w:rPr>
        <w:t>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eiryo">
    <w:charset w:val="80"/>
    <w:family w:val="swiss"/>
    <w:pitch w:val="variable"/>
    <w:sig w:usb0="E10102FF" w:usb1="EAC7FFFF" w:usb2="0801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6A4A2" w14:textId="77777777" w:rsidR="009022C2" w:rsidRDefault="009022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0611E" w14:textId="77777777" w:rsidR="00A94933" w:rsidRDefault="00A94933">
    <w:pPr>
      <w:pStyle w:val="Pidipagina"/>
      <w:tabs>
        <w:tab w:val="clear" w:pos="4536"/>
        <w:tab w:val="clear" w:pos="9072"/>
      </w:tabs>
      <w:spacing w:line="20" w:lineRule="exac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0613B" w14:textId="77777777" w:rsidR="00A94933" w:rsidRPr="008343DC" w:rsidRDefault="00A94933">
    <w:pPr>
      <w:pStyle w:val="Pidipagina"/>
      <w:tabs>
        <w:tab w:val="clear" w:pos="4536"/>
        <w:tab w:val="clear" w:pos="9072"/>
      </w:tabs>
      <w:spacing w:line="20" w:lineRule="exact"/>
      <w:rPr>
        <w:lang w:val="it-IT"/>
      </w:rPr>
    </w:pPr>
  </w:p>
  <w:p w14:paraId="2570613C" w14:textId="77777777" w:rsidR="00A94933" w:rsidRPr="008343DC" w:rsidRDefault="00A94933">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7D0FD" w14:textId="77777777" w:rsidR="00736CF1" w:rsidRDefault="00736CF1" w:rsidP="00092646">
      <w:r>
        <w:separator/>
      </w:r>
    </w:p>
  </w:footnote>
  <w:footnote w:type="continuationSeparator" w:id="0">
    <w:p w14:paraId="1290E19A" w14:textId="77777777" w:rsidR="00736CF1" w:rsidRDefault="00736CF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5FCEC" w14:textId="77777777" w:rsidR="009022C2" w:rsidRDefault="009022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EF8D2" w14:textId="77777777" w:rsidR="00F92352" w:rsidRDefault="00F92352" w:rsidP="00F92352">
    <w:pPr>
      <w:widowControl w:val="0"/>
      <w:spacing w:line="240" w:lineRule="exact"/>
      <w:ind w:right="180"/>
      <w:jc w:val="center"/>
      <w:rPr>
        <w:bCs/>
        <w:caps/>
        <w:lang w:val="it-IT"/>
      </w:rPr>
    </w:pPr>
    <w:r w:rsidRPr="00D333A6">
      <w:rPr>
        <w:bCs/>
        <w:caps/>
        <w:lang w:val="it-IT"/>
      </w:rPr>
      <w:t xml:space="preserve">PROCEDURA RISTRETTA PER L’AFFIDAMENTO DEI LAVORI DI RISANAMENTO DEL COLLETTORE SOVRACOMUNALE DELLA VAL GARDENA (BZ) </w:t>
    </w:r>
  </w:p>
  <w:p w14:paraId="54DBC524" w14:textId="1E8E2411" w:rsidR="00F92352" w:rsidRDefault="00F92352" w:rsidP="00F92352">
    <w:pPr>
      <w:widowControl w:val="0"/>
      <w:spacing w:line="240" w:lineRule="exact"/>
      <w:ind w:right="180"/>
      <w:jc w:val="center"/>
      <w:rPr>
        <w:bCs/>
        <w:caps/>
        <w:lang w:val="de-DE"/>
      </w:rPr>
    </w:pPr>
    <w:r w:rsidRPr="00D333A6">
      <w:rPr>
        <w:bCs/>
        <w:caps/>
        <w:lang w:val="de-DE"/>
      </w:rPr>
      <w:t xml:space="preserve">NICHTOFFENES VERFAHREN FÜR DIE VERGABE DER bAUArbeiten </w:t>
    </w:r>
    <w:r w:rsidRPr="00D333A6">
      <w:rPr>
        <w:bCs/>
        <w:lang w:val="de-DE"/>
      </w:rPr>
      <w:t xml:space="preserve">ZUR SANIERUNG DES HAUPTSAMMLERS </w:t>
    </w:r>
    <w:bookmarkStart w:id="37" w:name="_GoBack"/>
    <w:bookmarkEnd w:id="37"/>
    <w:r w:rsidRPr="00D333A6">
      <w:rPr>
        <w:lang w:val="de-DE"/>
      </w:rPr>
      <w:t>VON ÜBERGEMEINDLICHEM INTERESSE</w:t>
    </w:r>
    <w:r w:rsidRPr="00D333A6">
      <w:rPr>
        <w:bCs/>
        <w:lang w:val="de-DE"/>
      </w:rPr>
      <w:t xml:space="preserve"> GRÖDEN </w:t>
    </w:r>
    <w:r w:rsidRPr="00D333A6">
      <w:rPr>
        <w:bCs/>
        <w:caps/>
        <w:lang w:val="de-DE"/>
      </w:rPr>
      <w:t>(BZ)</w:t>
    </w:r>
  </w:p>
  <w:p w14:paraId="0E26E580" w14:textId="77777777" w:rsidR="00F92352" w:rsidRPr="00D333A6" w:rsidRDefault="00F92352" w:rsidP="00F92352">
    <w:pPr>
      <w:widowControl w:val="0"/>
      <w:spacing w:line="240" w:lineRule="exact"/>
      <w:ind w:right="180"/>
      <w:jc w:val="center"/>
      <w:rPr>
        <w:bCs/>
        <w:caps/>
        <w:lang w:val="de-DE"/>
      </w:rPr>
    </w:pPr>
    <w:r>
      <w:rPr>
        <w:bCs/>
        <w:caps/>
        <w:lang w:val="de-DE"/>
      </w:rPr>
      <w:t>PRAT. 0450</w:t>
    </w:r>
  </w:p>
  <w:p w14:paraId="2570611C" w14:textId="77777777" w:rsidR="00A94933" w:rsidRDefault="00A94933">
    <w:pPr>
      <w:pStyle w:val="Intestazione"/>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79054" w14:textId="77777777" w:rsidR="00F92352" w:rsidRDefault="00F92352" w:rsidP="00F92352">
    <w:pPr>
      <w:widowControl w:val="0"/>
      <w:spacing w:line="240" w:lineRule="exact"/>
      <w:ind w:right="180"/>
      <w:jc w:val="center"/>
      <w:rPr>
        <w:bCs/>
        <w:caps/>
        <w:lang w:val="it-IT"/>
      </w:rPr>
    </w:pPr>
    <w:r w:rsidRPr="00D333A6">
      <w:rPr>
        <w:bCs/>
        <w:caps/>
        <w:lang w:val="it-IT"/>
      </w:rPr>
      <w:t xml:space="preserve">PROCEDURA RISTRETTA PER L’AFFIDAMENTO DEI LAVORI DI RISANAMENTO DEL COLLETTORE SOVRACOMUNALE DELLA VAL GARDENA (BZ) </w:t>
    </w:r>
  </w:p>
  <w:p w14:paraId="65CE9635" w14:textId="6B1BA4CC" w:rsidR="00F92352" w:rsidRDefault="00F92352" w:rsidP="00F92352">
    <w:pPr>
      <w:widowControl w:val="0"/>
      <w:spacing w:line="240" w:lineRule="exact"/>
      <w:ind w:right="180"/>
      <w:jc w:val="center"/>
      <w:rPr>
        <w:bCs/>
        <w:caps/>
        <w:lang w:val="de-DE"/>
      </w:rPr>
    </w:pPr>
    <w:r w:rsidRPr="00D333A6">
      <w:rPr>
        <w:bCs/>
        <w:caps/>
        <w:lang w:val="de-DE"/>
      </w:rPr>
      <w:t xml:space="preserve">NICHTOFFENES VERFAHREN FÜR DIE VERGABE DER bAUArbeiten </w:t>
    </w:r>
    <w:r w:rsidRPr="00D333A6">
      <w:rPr>
        <w:bCs/>
        <w:lang w:val="de-DE"/>
      </w:rPr>
      <w:t xml:space="preserve">ZUR SANIERUNG DES HAUPTSAMMLERS </w:t>
    </w:r>
    <w:r w:rsidRPr="00D333A6">
      <w:rPr>
        <w:lang w:val="de-DE"/>
      </w:rPr>
      <w:t>VON ÜBERGEMEINDLICHEM INTERESSE</w:t>
    </w:r>
    <w:r w:rsidRPr="00D333A6">
      <w:rPr>
        <w:bCs/>
        <w:lang w:val="de-DE"/>
      </w:rPr>
      <w:t xml:space="preserve"> GRÖDEN </w:t>
    </w:r>
    <w:r w:rsidRPr="00D333A6">
      <w:rPr>
        <w:bCs/>
        <w:caps/>
        <w:lang w:val="de-DE"/>
      </w:rPr>
      <w:t>(BZ)</w:t>
    </w:r>
  </w:p>
  <w:p w14:paraId="573F5954" w14:textId="222FFC6F" w:rsidR="00F92352" w:rsidRDefault="00F92352" w:rsidP="00F92352">
    <w:pPr>
      <w:widowControl w:val="0"/>
      <w:spacing w:line="240" w:lineRule="exact"/>
      <w:ind w:right="180"/>
      <w:jc w:val="center"/>
      <w:rPr>
        <w:bCs/>
        <w:caps/>
        <w:lang w:val="de-DE"/>
      </w:rPr>
    </w:pPr>
    <w:r>
      <w:rPr>
        <w:bCs/>
        <w:caps/>
        <w:lang w:val="de-DE"/>
      </w:rPr>
      <w:t>PRAT.0450</w:t>
    </w:r>
  </w:p>
  <w:p w14:paraId="25F3E972" w14:textId="77777777" w:rsidR="00F92352" w:rsidRDefault="00F92352" w:rsidP="00F92352">
    <w:pPr>
      <w:widowControl w:val="0"/>
      <w:spacing w:line="240" w:lineRule="exact"/>
      <w:ind w:right="180"/>
      <w:jc w:val="center"/>
      <w:rPr>
        <w:bCs/>
        <w:caps/>
        <w:lang w:val="de-DE"/>
      </w:rPr>
    </w:pPr>
  </w:p>
  <w:p w14:paraId="2570612A" w14:textId="194F8575" w:rsidR="00A94933" w:rsidRPr="00F92352" w:rsidRDefault="00A94933" w:rsidP="00F92352">
    <w:pPr>
      <w:pStyle w:val="Intestazione"/>
      <w:tabs>
        <w:tab w:val="clear" w:pos="4536"/>
        <w:tab w:val="clear" w:pos="9072"/>
      </w:tabs>
      <w:spacing w:line="140" w:lineRule="exact"/>
      <w:jc w:val="center"/>
      <w:rPr>
        <w:szCs w:val="4"/>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0835FF5"/>
    <w:multiLevelType w:val="hybridMultilevel"/>
    <w:tmpl w:val="E50C9836"/>
    <w:lvl w:ilvl="0" w:tplc="CE2A9A98">
      <w:numFmt w:val="bullet"/>
      <w:lvlText w:val="-"/>
      <w:lvlJc w:val="left"/>
      <w:pPr>
        <w:tabs>
          <w:tab w:val="num" w:pos="2011"/>
        </w:tabs>
        <w:ind w:left="2011" w:hanging="360"/>
      </w:pPr>
      <w:rPr>
        <w:rFonts w:ascii="Arial" w:eastAsia="@Meiryo"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015B1C29"/>
    <w:multiLevelType w:val="hybridMultilevel"/>
    <w:tmpl w:val="128CEAF2"/>
    <w:lvl w:ilvl="0" w:tplc="D08ABAEE">
      <w:start w:val="1"/>
      <w:numFmt w:val="bullet"/>
      <w:lvlText w:val="-"/>
      <w:lvlJc w:val="left"/>
      <w:pPr>
        <w:tabs>
          <w:tab w:val="num" w:pos="1260"/>
        </w:tabs>
        <w:ind w:left="1260" w:hanging="360"/>
      </w:pPr>
      <w:rPr>
        <w:rFonts w:ascii="Arial" w:eastAsia="Times New Roman" w:hAnsi="Arial" w:cs="Arial" w:hint="default"/>
      </w:rPr>
    </w:lvl>
    <w:lvl w:ilvl="1" w:tplc="04070003" w:tentative="1">
      <w:start w:val="1"/>
      <w:numFmt w:val="bullet"/>
      <w:lvlText w:val="o"/>
      <w:lvlJc w:val="left"/>
      <w:pPr>
        <w:tabs>
          <w:tab w:val="num" w:pos="1980"/>
        </w:tabs>
        <w:ind w:left="1980" w:hanging="360"/>
      </w:pPr>
      <w:rPr>
        <w:rFonts w:ascii="Courier New" w:hAnsi="Courier New" w:cs="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3930F4"/>
    <w:multiLevelType w:val="hybridMultilevel"/>
    <w:tmpl w:val="70D03FEE"/>
    <w:lvl w:ilvl="0" w:tplc="DAFC873A">
      <w:start w:val="1"/>
      <w:numFmt w:val="bullet"/>
      <w:lvlText w:val="-"/>
      <w:lvlJc w:val="left"/>
      <w:pPr>
        <w:ind w:left="720" w:hanging="360"/>
      </w:pPr>
      <w:rPr>
        <w:rFonts w:ascii="Arial" w:hAnsi="Arial" w:hint="default"/>
        <w: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AD056A"/>
    <w:multiLevelType w:val="hybridMultilevel"/>
    <w:tmpl w:val="CE2AC13A"/>
    <w:lvl w:ilvl="0" w:tplc="04070005">
      <w:start w:val="1"/>
      <w:numFmt w:val="bullet"/>
      <w:lvlText w:val=""/>
      <w:lvlJc w:val="left"/>
      <w:pPr>
        <w:tabs>
          <w:tab w:val="num" w:pos="1429"/>
        </w:tabs>
        <w:ind w:left="1429" w:hanging="360"/>
      </w:pPr>
      <w:rPr>
        <w:rFonts w:ascii="Wingdings" w:hAnsi="Wingdings" w:hint="default"/>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11A50F9C"/>
    <w:multiLevelType w:val="hybridMultilevel"/>
    <w:tmpl w:val="71D204E8"/>
    <w:lvl w:ilvl="0" w:tplc="9F4009E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9C72FF6"/>
    <w:multiLevelType w:val="hybridMultilevel"/>
    <w:tmpl w:val="47D4F32C"/>
    <w:lvl w:ilvl="0" w:tplc="61DCB8E6">
      <w:start w:val="1"/>
      <w:numFmt w:val="bullet"/>
      <w:lvlText w:val=""/>
      <w:lvlJc w:val="left"/>
      <w:pPr>
        <w:tabs>
          <w:tab w:val="num" w:pos="720"/>
        </w:tabs>
        <w:ind w:left="720" w:hanging="360"/>
      </w:pPr>
      <w:rPr>
        <w:rFonts w:ascii="Wingdings 2" w:eastAsia="Times New Roman" w:hAnsi="Wingdings 2"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B44B34"/>
    <w:multiLevelType w:val="hybridMultilevel"/>
    <w:tmpl w:val="C78001E0"/>
    <w:lvl w:ilvl="0" w:tplc="10784BB0">
      <w:numFmt w:val="bullet"/>
      <w:lvlText w:val="-"/>
      <w:lvlJc w:val="left"/>
      <w:pPr>
        <w:tabs>
          <w:tab w:val="num" w:pos="786"/>
        </w:tabs>
        <w:ind w:left="786" w:hanging="360"/>
      </w:pPr>
      <w:rPr>
        <w:rFonts w:ascii="Arial" w:eastAsia="@Meiryo" w:hAnsi="Arial" w:cs="Arial" w:hint="default"/>
        <w:b/>
      </w:rPr>
    </w:lvl>
    <w:lvl w:ilvl="1" w:tplc="04070003" w:tentative="1">
      <w:start w:val="1"/>
      <w:numFmt w:val="bullet"/>
      <w:lvlText w:val="o"/>
      <w:lvlJc w:val="left"/>
      <w:pPr>
        <w:tabs>
          <w:tab w:val="num" w:pos="1506"/>
        </w:tabs>
        <w:ind w:left="1506" w:hanging="360"/>
      </w:pPr>
      <w:rPr>
        <w:rFonts w:ascii="Courier New" w:hAnsi="Courier New" w:cs="Courier New" w:hint="default"/>
      </w:rPr>
    </w:lvl>
    <w:lvl w:ilvl="2" w:tplc="04070005" w:tentative="1">
      <w:start w:val="1"/>
      <w:numFmt w:val="bullet"/>
      <w:lvlText w:val=""/>
      <w:lvlJc w:val="left"/>
      <w:pPr>
        <w:tabs>
          <w:tab w:val="num" w:pos="2226"/>
        </w:tabs>
        <w:ind w:left="2226" w:hanging="360"/>
      </w:pPr>
      <w:rPr>
        <w:rFonts w:ascii="Wingdings" w:hAnsi="Wingdings" w:hint="default"/>
      </w:rPr>
    </w:lvl>
    <w:lvl w:ilvl="3" w:tplc="04070001" w:tentative="1">
      <w:start w:val="1"/>
      <w:numFmt w:val="bullet"/>
      <w:lvlText w:val=""/>
      <w:lvlJc w:val="left"/>
      <w:pPr>
        <w:tabs>
          <w:tab w:val="num" w:pos="2946"/>
        </w:tabs>
        <w:ind w:left="2946" w:hanging="360"/>
      </w:pPr>
      <w:rPr>
        <w:rFonts w:ascii="Symbol" w:hAnsi="Symbol" w:hint="default"/>
      </w:rPr>
    </w:lvl>
    <w:lvl w:ilvl="4" w:tplc="04070003" w:tentative="1">
      <w:start w:val="1"/>
      <w:numFmt w:val="bullet"/>
      <w:lvlText w:val="o"/>
      <w:lvlJc w:val="left"/>
      <w:pPr>
        <w:tabs>
          <w:tab w:val="num" w:pos="3666"/>
        </w:tabs>
        <w:ind w:left="3666" w:hanging="360"/>
      </w:pPr>
      <w:rPr>
        <w:rFonts w:ascii="Courier New" w:hAnsi="Courier New" w:cs="Courier New" w:hint="default"/>
      </w:rPr>
    </w:lvl>
    <w:lvl w:ilvl="5" w:tplc="04070005" w:tentative="1">
      <w:start w:val="1"/>
      <w:numFmt w:val="bullet"/>
      <w:lvlText w:val=""/>
      <w:lvlJc w:val="left"/>
      <w:pPr>
        <w:tabs>
          <w:tab w:val="num" w:pos="4386"/>
        </w:tabs>
        <w:ind w:left="4386" w:hanging="360"/>
      </w:pPr>
      <w:rPr>
        <w:rFonts w:ascii="Wingdings" w:hAnsi="Wingdings" w:hint="default"/>
      </w:rPr>
    </w:lvl>
    <w:lvl w:ilvl="6" w:tplc="04070001" w:tentative="1">
      <w:start w:val="1"/>
      <w:numFmt w:val="bullet"/>
      <w:lvlText w:val=""/>
      <w:lvlJc w:val="left"/>
      <w:pPr>
        <w:tabs>
          <w:tab w:val="num" w:pos="5106"/>
        </w:tabs>
        <w:ind w:left="5106" w:hanging="360"/>
      </w:pPr>
      <w:rPr>
        <w:rFonts w:ascii="Symbol" w:hAnsi="Symbol" w:hint="default"/>
      </w:rPr>
    </w:lvl>
    <w:lvl w:ilvl="7" w:tplc="04070003" w:tentative="1">
      <w:start w:val="1"/>
      <w:numFmt w:val="bullet"/>
      <w:lvlText w:val="o"/>
      <w:lvlJc w:val="left"/>
      <w:pPr>
        <w:tabs>
          <w:tab w:val="num" w:pos="5826"/>
        </w:tabs>
        <w:ind w:left="5826" w:hanging="360"/>
      </w:pPr>
      <w:rPr>
        <w:rFonts w:ascii="Courier New" w:hAnsi="Courier New" w:cs="Courier New" w:hint="default"/>
      </w:rPr>
    </w:lvl>
    <w:lvl w:ilvl="8" w:tplc="04070005" w:tentative="1">
      <w:start w:val="1"/>
      <w:numFmt w:val="bullet"/>
      <w:lvlText w:val=""/>
      <w:lvlJc w:val="left"/>
      <w:pPr>
        <w:tabs>
          <w:tab w:val="num" w:pos="6546"/>
        </w:tabs>
        <w:ind w:left="6546" w:hanging="360"/>
      </w:pPr>
      <w:rPr>
        <w:rFonts w:ascii="Wingdings" w:hAnsi="Wingdings" w:hint="default"/>
      </w:rPr>
    </w:lvl>
  </w:abstractNum>
  <w:abstractNum w:abstractNumId="14" w15:restartNumberingAfterBreak="0">
    <w:nsid w:val="2D794057"/>
    <w:multiLevelType w:val="hybridMultilevel"/>
    <w:tmpl w:val="87B21C10"/>
    <w:lvl w:ilvl="0" w:tplc="0407000F">
      <w:start w:val="1"/>
      <w:numFmt w:val="decimal"/>
      <w:lvlText w:val="%1."/>
      <w:lvlJc w:val="left"/>
      <w:pPr>
        <w:tabs>
          <w:tab w:val="num" w:pos="720"/>
        </w:tabs>
        <w:ind w:left="720" w:hanging="360"/>
      </w:pPr>
    </w:lvl>
    <w:lvl w:ilvl="1" w:tplc="6FC0A388">
      <w:start w:val="1"/>
      <w:numFmt w:val="lowerLetter"/>
      <w:lvlText w:val="%2)"/>
      <w:lvlJc w:val="left"/>
      <w:pPr>
        <w:tabs>
          <w:tab w:val="num" w:pos="1440"/>
        </w:tabs>
        <w:ind w:left="1440" w:hanging="360"/>
      </w:pPr>
      <w:rPr>
        <w:rFonts w:hint="default"/>
      </w:rPr>
    </w:lvl>
    <w:lvl w:ilvl="2" w:tplc="04070005">
      <w:start w:val="1"/>
      <w:numFmt w:val="bullet"/>
      <w:lvlText w:val=""/>
      <w:lvlJc w:val="left"/>
      <w:pPr>
        <w:tabs>
          <w:tab w:val="num" w:pos="2340"/>
        </w:tabs>
        <w:ind w:left="2340" w:hanging="360"/>
      </w:pPr>
      <w:rPr>
        <w:rFonts w:ascii="Wingdings" w:hAnsi="Wingdings" w:hint="default"/>
      </w:rPr>
    </w:lvl>
    <w:lvl w:ilvl="3" w:tplc="0407000F" w:tentative="1">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ECC0624"/>
    <w:multiLevelType w:val="hybridMultilevel"/>
    <w:tmpl w:val="6CC43736"/>
    <w:lvl w:ilvl="0" w:tplc="04070001">
      <w:start w:val="1"/>
      <w:numFmt w:val="bullet"/>
      <w:lvlText w:val=""/>
      <w:lvlJc w:val="left"/>
      <w:pPr>
        <w:tabs>
          <w:tab w:val="num" w:pos="862"/>
        </w:tabs>
        <w:ind w:left="862" w:hanging="360"/>
      </w:pPr>
      <w:rPr>
        <w:rFonts w:ascii="Symbol" w:hAnsi="Symbol" w:hint="default"/>
      </w:rPr>
    </w:lvl>
    <w:lvl w:ilvl="1" w:tplc="04070003" w:tentative="1">
      <w:start w:val="1"/>
      <w:numFmt w:val="bullet"/>
      <w:lvlText w:val="o"/>
      <w:lvlJc w:val="left"/>
      <w:pPr>
        <w:tabs>
          <w:tab w:val="num" w:pos="1582"/>
        </w:tabs>
        <w:ind w:left="1582" w:hanging="360"/>
      </w:pPr>
      <w:rPr>
        <w:rFonts w:ascii="Courier New" w:hAnsi="Courier New" w:cs="Courier New" w:hint="default"/>
      </w:rPr>
    </w:lvl>
    <w:lvl w:ilvl="2" w:tplc="04070005" w:tentative="1">
      <w:start w:val="1"/>
      <w:numFmt w:val="bullet"/>
      <w:lvlText w:val=""/>
      <w:lvlJc w:val="left"/>
      <w:pPr>
        <w:tabs>
          <w:tab w:val="num" w:pos="2302"/>
        </w:tabs>
        <w:ind w:left="2302" w:hanging="360"/>
      </w:pPr>
      <w:rPr>
        <w:rFonts w:ascii="Wingdings" w:hAnsi="Wingdings" w:hint="default"/>
      </w:rPr>
    </w:lvl>
    <w:lvl w:ilvl="3" w:tplc="04070001" w:tentative="1">
      <w:start w:val="1"/>
      <w:numFmt w:val="bullet"/>
      <w:lvlText w:val=""/>
      <w:lvlJc w:val="left"/>
      <w:pPr>
        <w:tabs>
          <w:tab w:val="num" w:pos="3022"/>
        </w:tabs>
        <w:ind w:left="3022" w:hanging="360"/>
      </w:pPr>
      <w:rPr>
        <w:rFonts w:ascii="Symbol" w:hAnsi="Symbol" w:hint="default"/>
      </w:rPr>
    </w:lvl>
    <w:lvl w:ilvl="4" w:tplc="04070003" w:tentative="1">
      <w:start w:val="1"/>
      <w:numFmt w:val="bullet"/>
      <w:lvlText w:val="o"/>
      <w:lvlJc w:val="left"/>
      <w:pPr>
        <w:tabs>
          <w:tab w:val="num" w:pos="3742"/>
        </w:tabs>
        <w:ind w:left="3742" w:hanging="360"/>
      </w:pPr>
      <w:rPr>
        <w:rFonts w:ascii="Courier New" w:hAnsi="Courier New" w:cs="Courier New" w:hint="default"/>
      </w:rPr>
    </w:lvl>
    <w:lvl w:ilvl="5" w:tplc="04070005" w:tentative="1">
      <w:start w:val="1"/>
      <w:numFmt w:val="bullet"/>
      <w:lvlText w:val=""/>
      <w:lvlJc w:val="left"/>
      <w:pPr>
        <w:tabs>
          <w:tab w:val="num" w:pos="4462"/>
        </w:tabs>
        <w:ind w:left="4462" w:hanging="360"/>
      </w:pPr>
      <w:rPr>
        <w:rFonts w:ascii="Wingdings" w:hAnsi="Wingdings" w:hint="default"/>
      </w:rPr>
    </w:lvl>
    <w:lvl w:ilvl="6" w:tplc="04070001" w:tentative="1">
      <w:start w:val="1"/>
      <w:numFmt w:val="bullet"/>
      <w:lvlText w:val=""/>
      <w:lvlJc w:val="left"/>
      <w:pPr>
        <w:tabs>
          <w:tab w:val="num" w:pos="5182"/>
        </w:tabs>
        <w:ind w:left="5182" w:hanging="360"/>
      </w:pPr>
      <w:rPr>
        <w:rFonts w:ascii="Symbol" w:hAnsi="Symbol" w:hint="default"/>
      </w:rPr>
    </w:lvl>
    <w:lvl w:ilvl="7" w:tplc="04070003" w:tentative="1">
      <w:start w:val="1"/>
      <w:numFmt w:val="bullet"/>
      <w:lvlText w:val="o"/>
      <w:lvlJc w:val="left"/>
      <w:pPr>
        <w:tabs>
          <w:tab w:val="num" w:pos="5902"/>
        </w:tabs>
        <w:ind w:left="5902" w:hanging="360"/>
      </w:pPr>
      <w:rPr>
        <w:rFonts w:ascii="Courier New" w:hAnsi="Courier New" w:cs="Courier New" w:hint="default"/>
      </w:rPr>
    </w:lvl>
    <w:lvl w:ilvl="8" w:tplc="0407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F2B441A"/>
    <w:multiLevelType w:val="hybridMultilevel"/>
    <w:tmpl w:val="DACA1A76"/>
    <w:lvl w:ilvl="0" w:tplc="D08ABAEE">
      <w:start w:val="1"/>
      <w:numFmt w:val="bullet"/>
      <w:lvlText w:val="-"/>
      <w:lvlJc w:val="left"/>
      <w:pPr>
        <w:tabs>
          <w:tab w:val="num" w:pos="1260"/>
        </w:tabs>
        <w:ind w:left="1260" w:hanging="360"/>
      </w:pPr>
      <w:rPr>
        <w:rFonts w:ascii="Arial" w:eastAsia="Times New Roman" w:hAnsi="Arial" w:cs="Arial" w:hint="default"/>
      </w:rPr>
    </w:lvl>
    <w:lvl w:ilvl="1" w:tplc="04070003" w:tentative="1">
      <w:start w:val="1"/>
      <w:numFmt w:val="bullet"/>
      <w:lvlText w:val="o"/>
      <w:lvlJc w:val="left"/>
      <w:pPr>
        <w:tabs>
          <w:tab w:val="num" w:pos="1980"/>
        </w:tabs>
        <w:ind w:left="1980" w:hanging="360"/>
      </w:pPr>
      <w:rPr>
        <w:rFonts w:ascii="Courier New" w:hAnsi="Courier New" w:cs="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186652"/>
    <w:multiLevelType w:val="hybridMultilevel"/>
    <w:tmpl w:val="35AC99F6"/>
    <w:lvl w:ilvl="0" w:tplc="E5DE0FA8">
      <w:numFmt w:val="bullet"/>
      <w:lvlText w:val=""/>
      <w:lvlJc w:val="left"/>
      <w:pPr>
        <w:tabs>
          <w:tab w:val="num" w:pos="720"/>
        </w:tabs>
        <w:ind w:left="720" w:hanging="360"/>
      </w:pPr>
      <w:rPr>
        <w:rFonts w:ascii="Wingdings 2" w:eastAsia="Times New Roman" w:hAnsi="Wingdings 2" w:cs="Times New Roman" w:hint="default"/>
      </w:rPr>
    </w:lvl>
    <w:lvl w:ilvl="1" w:tplc="10E44A0A">
      <w:numFmt w:val="bullet"/>
      <w:lvlText w:val=""/>
      <w:lvlJc w:val="left"/>
      <w:pPr>
        <w:tabs>
          <w:tab w:val="num" w:pos="1440"/>
        </w:tabs>
        <w:ind w:left="1440" w:hanging="360"/>
      </w:pPr>
      <w:rPr>
        <w:rFonts w:ascii="Wingdings 2" w:eastAsia="Times New Roman" w:hAnsi="Wingdings 2"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270D86"/>
    <w:multiLevelType w:val="multilevel"/>
    <w:tmpl w:val="25429D66"/>
    <w:lvl w:ilvl="0">
      <w:start w:val="1"/>
      <w:numFmt w:val="bullet"/>
      <w:lvlText w:val=""/>
      <w:lvlJc w:val="left"/>
      <w:pPr>
        <w:tabs>
          <w:tab w:val="num" w:pos="1429"/>
        </w:tabs>
        <w:ind w:left="1429" w:hanging="360"/>
      </w:pPr>
      <w:rPr>
        <w:rFonts w:ascii="Wingdings" w:hAnsi="Wingdings" w:hint="default"/>
      </w:rPr>
    </w:lvl>
    <w:lvl w:ilvl="1">
      <w:start w:val="1"/>
      <w:numFmt w:val="none"/>
      <w:lvlText w:val=""/>
      <w:lvlJc w:val="left"/>
      <w:pPr>
        <w:tabs>
          <w:tab w:val="num" w:pos="1645"/>
        </w:tabs>
        <w:ind w:left="1645" w:hanging="576"/>
      </w:pPr>
      <w:rPr>
        <w:rFonts w:cs="Times New Roman"/>
      </w:rPr>
    </w:lvl>
    <w:lvl w:ilvl="2">
      <w:start w:val="1"/>
      <w:numFmt w:val="none"/>
      <w:lvlText w:val=""/>
      <w:lvlJc w:val="left"/>
      <w:pPr>
        <w:tabs>
          <w:tab w:val="num" w:pos="1789"/>
        </w:tabs>
        <w:ind w:left="1789" w:hanging="720"/>
      </w:pPr>
      <w:rPr>
        <w:rFonts w:cs="Times New Roman"/>
      </w:rPr>
    </w:lvl>
    <w:lvl w:ilvl="3">
      <w:start w:val="1"/>
      <w:numFmt w:val="none"/>
      <w:lvlText w:val=""/>
      <w:lvlJc w:val="left"/>
      <w:pPr>
        <w:tabs>
          <w:tab w:val="num" w:pos="1933"/>
        </w:tabs>
        <w:ind w:left="1933" w:hanging="864"/>
      </w:pPr>
      <w:rPr>
        <w:rFonts w:cs="Times New Roman"/>
      </w:rPr>
    </w:lvl>
    <w:lvl w:ilvl="4">
      <w:start w:val="1"/>
      <w:numFmt w:val="none"/>
      <w:lvlText w:val=""/>
      <w:lvlJc w:val="left"/>
      <w:pPr>
        <w:tabs>
          <w:tab w:val="num" w:pos="2077"/>
        </w:tabs>
        <w:ind w:left="2077" w:hanging="1008"/>
      </w:pPr>
      <w:rPr>
        <w:rFonts w:cs="Times New Roman"/>
      </w:rPr>
    </w:lvl>
    <w:lvl w:ilvl="5">
      <w:start w:val="1"/>
      <w:numFmt w:val="none"/>
      <w:lvlText w:val=""/>
      <w:lvlJc w:val="left"/>
      <w:pPr>
        <w:tabs>
          <w:tab w:val="num" w:pos="2221"/>
        </w:tabs>
        <w:ind w:left="2221" w:hanging="1152"/>
      </w:pPr>
      <w:rPr>
        <w:rFonts w:cs="Times New Roman"/>
      </w:rPr>
    </w:lvl>
    <w:lvl w:ilvl="6">
      <w:start w:val="1"/>
      <w:numFmt w:val="none"/>
      <w:lvlText w:val=""/>
      <w:lvlJc w:val="left"/>
      <w:pPr>
        <w:tabs>
          <w:tab w:val="num" w:pos="2365"/>
        </w:tabs>
        <w:ind w:left="2365" w:hanging="1296"/>
      </w:pPr>
      <w:rPr>
        <w:rFonts w:cs="Times New Roman"/>
      </w:rPr>
    </w:lvl>
    <w:lvl w:ilvl="7">
      <w:start w:val="1"/>
      <w:numFmt w:val="none"/>
      <w:lvlText w:val=""/>
      <w:lvlJc w:val="left"/>
      <w:pPr>
        <w:tabs>
          <w:tab w:val="num" w:pos="2509"/>
        </w:tabs>
        <w:ind w:left="2509" w:hanging="1440"/>
      </w:pPr>
      <w:rPr>
        <w:rFonts w:cs="Times New Roman"/>
      </w:rPr>
    </w:lvl>
    <w:lvl w:ilvl="8">
      <w:start w:val="1"/>
      <w:numFmt w:val="none"/>
      <w:lvlText w:val=""/>
      <w:lvlJc w:val="left"/>
      <w:pPr>
        <w:tabs>
          <w:tab w:val="num" w:pos="2653"/>
        </w:tabs>
        <w:ind w:left="2653" w:hanging="1584"/>
      </w:pPr>
      <w:rPr>
        <w:rFonts w:cs="Times New Roman"/>
      </w:rPr>
    </w:lvl>
  </w:abstractNum>
  <w:abstractNum w:abstractNumId="21" w15:restartNumberingAfterBreak="0">
    <w:nsid w:val="4DF60EBF"/>
    <w:multiLevelType w:val="hybridMultilevel"/>
    <w:tmpl w:val="5AA4B512"/>
    <w:lvl w:ilvl="0" w:tplc="D08ABAE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6E780B"/>
    <w:multiLevelType w:val="hybridMultilevel"/>
    <w:tmpl w:val="8EA26316"/>
    <w:lvl w:ilvl="0" w:tplc="97C86118">
      <w:start w:val="1"/>
      <w:numFmt w:val="bullet"/>
      <w:lvlText w:val=""/>
      <w:lvlJc w:val="left"/>
      <w:pPr>
        <w:tabs>
          <w:tab w:val="num" w:pos="1429"/>
        </w:tabs>
        <w:ind w:left="1429" w:hanging="360"/>
      </w:pPr>
      <w:rPr>
        <w:rFonts w:ascii="Wingdings" w:hAnsi="Wingdings" w:hint="default"/>
        <w:sz w:val="16"/>
        <w:szCs w:val="16"/>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D50B53"/>
    <w:multiLevelType w:val="hybridMultilevel"/>
    <w:tmpl w:val="5DE44B38"/>
    <w:lvl w:ilvl="0" w:tplc="CE2A9A98">
      <w:numFmt w:val="bullet"/>
      <w:lvlText w:val="-"/>
      <w:lvlJc w:val="left"/>
      <w:pPr>
        <w:tabs>
          <w:tab w:val="num" w:pos="2011"/>
        </w:tabs>
        <w:ind w:left="2011" w:hanging="360"/>
      </w:pPr>
      <w:rPr>
        <w:rFonts w:ascii="Arial" w:eastAsia="@Meiryo"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64A13C1C"/>
    <w:multiLevelType w:val="hybridMultilevel"/>
    <w:tmpl w:val="E794B5A2"/>
    <w:lvl w:ilvl="0" w:tplc="1180C17C">
      <w:start w:val="1"/>
      <w:numFmt w:val="lowerLetter"/>
      <w:lvlText w:val="%1)"/>
      <w:lvlJc w:val="left"/>
      <w:pPr>
        <w:tabs>
          <w:tab w:val="num" w:pos="502"/>
        </w:tabs>
        <w:ind w:left="502" w:hanging="360"/>
      </w:pPr>
      <w:rPr>
        <w:color w:val="auto"/>
      </w:rPr>
    </w:lvl>
    <w:lvl w:ilvl="1" w:tplc="04070019">
      <w:start w:val="1"/>
      <w:numFmt w:val="lowerLetter"/>
      <w:lvlText w:val="%2."/>
      <w:lvlJc w:val="left"/>
      <w:pPr>
        <w:tabs>
          <w:tab w:val="num" w:pos="1222"/>
        </w:tabs>
        <w:ind w:left="1222" w:hanging="360"/>
      </w:pPr>
    </w:lvl>
    <w:lvl w:ilvl="2" w:tplc="0407001B">
      <w:start w:val="1"/>
      <w:numFmt w:val="lowerRoman"/>
      <w:lvlText w:val="%3."/>
      <w:lvlJc w:val="right"/>
      <w:pPr>
        <w:tabs>
          <w:tab w:val="num" w:pos="1942"/>
        </w:tabs>
        <w:ind w:left="1942" w:hanging="180"/>
      </w:pPr>
    </w:lvl>
    <w:lvl w:ilvl="3" w:tplc="0407000F">
      <w:start w:val="1"/>
      <w:numFmt w:val="decimal"/>
      <w:lvlText w:val="%4."/>
      <w:lvlJc w:val="left"/>
      <w:pPr>
        <w:tabs>
          <w:tab w:val="num" w:pos="2662"/>
        </w:tabs>
        <w:ind w:left="2662" w:hanging="360"/>
      </w:pPr>
    </w:lvl>
    <w:lvl w:ilvl="4" w:tplc="04070019">
      <w:start w:val="1"/>
      <w:numFmt w:val="lowerLetter"/>
      <w:lvlText w:val="%5."/>
      <w:lvlJc w:val="left"/>
      <w:pPr>
        <w:tabs>
          <w:tab w:val="num" w:pos="3382"/>
        </w:tabs>
        <w:ind w:left="3382" w:hanging="360"/>
      </w:pPr>
    </w:lvl>
    <w:lvl w:ilvl="5" w:tplc="0407001B">
      <w:start w:val="1"/>
      <w:numFmt w:val="lowerRoman"/>
      <w:lvlText w:val="%6."/>
      <w:lvlJc w:val="right"/>
      <w:pPr>
        <w:tabs>
          <w:tab w:val="num" w:pos="4102"/>
        </w:tabs>
        <w:ind w:left="4102" w:hanging="180"/>
      </w:pPr>
    </w:lvl>
    <w:lvl w:ilvl="6" w:tplc="0407000F">
      <w:start w:val="1"/>
      <w:numFmt w:val="decimal"/>
      <w:lvlText w:val="%7."/>
      <w:lvlJc w:val="left"/>
      <w:pPr>
        <w:tabs>
          <w:tab w:val="num" w:pos="4822"/>
        </w:tabs>
        <w:ind w:left="4822" w:hanging="360"/>
      </w:pPr>
    </w:lvl>
    <w:lvl w:ilvl="7" w:tplc="04070019">
      <w:start w:val="1"/>
      <w:numFmt w:val="lowerLetter"/>
      <w:lvlText w:val="%8."/>
      <w:lvlJc w:val="left"/>
      <w:pPr>
        <w:tabs>
          <w:tab w:val="num" w:pos="5542"/>
        </w:tabs>
        <w:ind w:left="5542" w:hanging="360"/>
      </w:pPr>
    </w:lvl>
    <w:lvl w:ilvl="8" w:tplc="0407001B">
      <w:start w:val="1"/>
      <w:numFmt w:val="lowerRoman"/>
      <w:lvlText w:val="%9."/>
      <w:lvlJc w:val="right"/>
      <w:pPr>
        <w:tabs>
          <w:tab w:val="num" w:pos="6262"/>
        </w:tabs>
        <w:ind w:left="6262" w:hanging="180"/>
      </w:pPr>
    </w:lvl>
  </w:abstractNum>
  <w:abstractNum w:abstractNumId="27" w15:restartNumberingAfterBreak="0">
    <w:nsid w:val="66504CA2"/>
    <w:multiLevelType w:val="hybridMultilevel"/>
    <w:tmpl w:val="6C5EC4EA"/>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8"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679165F3"/>
    <w:multiLevelType w:val="hybridMultilevel"/>
    <w:tmpl w:val="AECEA080"/>
    <w:lvl w:ilvl="0" w:tplc="10784BB0">
      <w:numFmt w:val="bullet"/>
      <w:lvlText w:val="-"/>
      <w:lvlJc w:val="left"/>
      <w:pPr>
        <w:tabs>
          <w:tab w:val="num" w:pos="1212"/>
        </w:tabs>
        <w:ind w:left="1212" w:hanging="360"/>
      </w:pPr>
      <w:rPr>
        <w:rFonts w:ascii="Arial" w:eastAsia="Times New Roman" w:hAnsi="Arial" w:cs="Arial" w:hint="default"/>
        <w:b/>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0" w15:restartNumberingAfterBreak="0">
    <w:nsid w:val="6BBA16C3"/>
    <w:multiLevelType w:val="hybridMultilevel"/>
    <w:tmpl w:val="B5A6321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1"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3"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4" w15:restartNumberingAfterBreak="0">
    <w:nsid w:val="7FC57F9D"/>
    <w:multiLevelType w:val="hybridMultilevel"/>
    <w:tmpl w:val="4F7EF228"/>
    <w:lvl w:ilvl="0" w:tplc="C9AEA664">
      <w:start w:val="1"/>
      <w:numFmt w:val="lowerLetter"/>
      <w:lvlText w:val="%1)"/>
      <w:lvlJc w:val="left"/>
      <w:pPr>
        <w:tabs>
          <w:tab w:val="num" w:pos="502"/>
        </w:tabs>
        <w:ind w:left="502" w:hanging="360"/>
      </w:pPr>
    </w:lvl>
    <w:lvl w:ilvl="1" w:tplc="04070019">
      <w:start w:val="1"/>
      <w:numFmt w:val="lowerLetter"/>
      <w:lvlText w:val="%2."/>
      <w:lvlJc w:val="left"/>
      <w:pPr>
        <w:tabs>
          <w:tab w:val="num" w:pos="1222"/>
        </w:tabs>
        <w:ind w:left="1222" w:hanging="360"/>
      </w:pPr>
    </w:lvl>
    <w:lvl w:ilvl="2" w:tplc="0407001B">
      <w:start w:val="1"/>
      <w:numFmt w:val="lowerRoman"/>
      <w:lvlText w:val="%3."/>
      <w:lvlJc w:val="right"/>
      <w:pPr>
        <w:tabs>
          <w:tab w:val="num" w:pos="1942"/>
        </w:tabs>
        <w:ind w:left="1942" w:hanging="180"/>
      </w:pPr>
    </w:lvl>
    <w:lvl w:ilvl="3" w:tplc="0407000F">
      <w:start w:val="1"/>
      <w:numFmt w:val="decimal"/>
      <w:lvlText w:val="%4."/>
      <w:lvlJc w:val="left"/>
      <w:pPr>
        <w:tabs>
          <w:tab w:val="num" w:pos="2662"/>
        </w:tabs>
        <w:ind w:left="2662" w:hanging="360"/>
      </w:pPr>
    </w:lvl>
    <w:lvl w:ilvl="4" w:tplc="04070019">
      <w:start w:val="1"/>
      <w:numFmt w:val="lowerLetter"/>
      <w:lvlText w:val="%5."/>
      <w:lvlJc w:val="left"/>
      <w:pPr>
        <w:tabs>
          <w:tab w:val="num" w:pos="3382"/>
        </w:tabs>
        <w:ind w:left="3382" w:hanging="360"/>
      </w:pPr>
    </w:lvl>
    <w:lvl w:ilvl="5" w:tplc="0407001B">
      <w:start w:val="1"/>
      <w:numFmt w:val="lowerRoman"/>
      <w:lvlText w:val="%6."/>
      <w:lvlJc w:val="right"/>
      <w:pPr>
        <w:tabs>
          <w:tab w:val="num" w:pos="4102"/>
        </w:tabs>
        <w:ind w:left="4102" w:hanging="180"/>
      </w:pPr>
    </w:lvl>
    <w:lvl w:ilvl="6" w:tplc="0407000F">
      <w:start w:val="1"/>
      <w:numFmt w:val="decimal"/>
      <w:lvlText w:val="%7."/>
      <w:lvlJc w:val="left"/>
      <w:pPr>
        <w:tabs>
          <w:tab w:val="num" w:pos="4822"/>
        </w:tabs>
        <w:ind w:left="4822" w:hanging="360"/>
      </w:pPr>
    </w:lvl>
    <w:lvl w:ilvl="7" w:tplc="04070019">
      <w:start w:val="1"/>
      <w:numFmt w:val="lowerLetter"/>
      <w:lvlText w:val="%8."/>
      <w:lvlJc w:val="left"/>
      <w:pPr>
        <w:tabs>
          <w:tab w:val="num" w:pos="5542"/>
        </w:tabs>
        <w:ind w:left="5542" w:hanging="360"/>
      </w:pPr>
    </w:lvl>
    <w:lvl w:ilvl="8" w:tplc="0407001B">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32"/>
  </w:num>
  <w:num w:numId="8">
    <w:abstractNumId w:val="28"/>
  </w:num>
  <w:num w:numId="9">
    <w:abstractNumId w:val="24"/>
  </w:num>
  <w:num w:numId="10">
    <w:abstractNumId w:val="31"/>
  </w:num>
  <w:num w:numId="11">
    <w:abstractNumId w:val="33"/>
  </w:num>
  <w:num w:numId="12">
    <w:abstractNumId w:val="19"/>
  </w:num>
  <w:num w:numId="13">
    <w:abstractNumId w:val="23"/>
  </w:num>
  <w:num w:numId="14">
    <w:abstractNumId w:val="22"/>
  </w:num>
  <w:num w:numId="15">
    <w:abstractNumId w:val="20"/>
  </w:num>
  <w:num w:numId="16">
    <w:abstractNumId w:val="9"/>
  </w:num>
  <w:num w:numId="17">
    <w:abstractNumId w:val="12"/>
  </w:num>
  <w:num w:numId="18">
    <w:abstractNumId w:val="21"/>
  </w:num>
  <w:num w:numId="19">
    <w:abstractNumId w:val="6"/>
  </w:num>
  <w:num w:numId="20">
    <w:abstractNumId w:val="16"/>
  </w:num>
  <w:num w:numId="21">
    <w:abstractNumId w:val="15"/>
  </w:num>
  <w:num w:numId="22">
    <w:abstractNumId w:val="14"/>
  </w:num>
  <w:num w:numId="23">
    <w:abstractNumId w:val="11"/>
  </w:num>
  <w:num w:numId="24">
    <w:abstractNumId w:val="17"/>
  </w:num>
  <w:num w:numId="25">
    <w:abstractNumId w:val="7"/>
  </w:num>
  <w:num w:numId="26">
    <w:abstractNumId w:val="25"/>
  </w:num>
  <w:num w:numId="27">
    <w:abstractNumId w:val="13"/>
  </w:num>
  <w:num w:numId="28">
    <w:abstractNumId w:val="29"/>
  </w:num>
  <w:num w:numId="29">
    <w:abstractNumId w:val="5"/>
  </w:num>
  <w:num w:numId="30">
    <w:abstractNumId w:val="8"/>
  </w:num>
  <w:num w:numId="31">
    <w:abstractNumId w:val="10"/>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0D"/>
    <w:rsid w:val="00000FBC"/>
    <w:rsid w:val="0001151D"/>
    <w:rsid w:val="00017B87"/>
    <w:rsid w:val="00024245"/>
    <w:rsid w:val="00024839"/>
    <w:rsid w:val="00025E5C"/>
    <w:rsid w:val="00025E95"/>
    <w:rsid w:val="000356D5"/>
    <w:rsid w:val="0004214B"/>
    <w:rsid w:val="00045A5C"/>
    <w:rsid w:val="00050966"/>
    <w:rsid w:val="00051306"/>
    <w:rsid w:val="000833A5"/>
    <w:rsid w:val="00092646"/>
    <w:rsid w:val="0009564E"/>
    <w:rsid w:val="000A4AC4"/>
    <w:rsid w:val="000A6FBB"/>
    <w:rsid w:val="000B0214"/>
    <w:rsid w:val="000B1ADB"/>
    <w:rsid w:val="000B63E9"/>
    <w:rsid w:val="000B683F"/>
    <w:rsid w:val="000D0B16"/>
    <w:rsid w:val="000E1880"/>
    <w:rsid w:val="000E5CD8"/>
    <w:rsid w:val="000E7EB9"/>
    <w:rsid w:val="000F42F8"/>
    <w:rsid w:val="000F5C43"/>
    <w:rsid w:val="00103AF1"/>
    <w:rsid w:val="00103DC0"/>
    <w:rsid w:val="00106668"/>
    <w:rsid w:val="00107A2A"/>
    <w:rsid w:val="001123AF"/>
    <w:rsid w:val="00124BDE"/>
    <w:rsid w:val="00131B8E"/>
    <w:rsid w:val="001366B1"/>
    <w:rsid w:val="0014587B"/>
    <w:rsid w:val="00145D0B"/>
    <w:rsid w:val="001475A8"/>
    <w:rsid w:val="001574A8"/>
    <w:rsid w:val="00164228"/>
    <w:rsid w:val="00175089"/>
    <w:rsid w:val="001810F6"/>
    <w:rsid w:val="00182BEF"/>
    <w:rsid w:val="001A17CD"/>
    <w:rsid w:val="001B3A74"/>
    <w:rsid w:val="001E08BB"/>
    <w:rsid w:val="001E6361"/>
    <w:rsid w:val="001F024A"/>
    <w:rsid w:val="00211C2D"/>
    <w:rsid w:val="002158F5"/>
    <w:rsid w:val="002160ED"/>
    <w:rsid w:val="0022463F"/>
    <w:rsid w:val="0023088E"/>
    <w:rsid w:val="002360BF"/>
    <w:rsid w:val="00237EFF"/>
    <w:rsid w:val="002472A5"/>
    <w:rsid w:val="002516A6"/>
    <w:rsid w:val="00251CB4"/>
    <w:rsid w:val="00261DC8"/>
    <w:rsid w:val="00273A1D"/>
    <w:rsid w:val="0027686A"/>
    <w:rsid w:val="0028483C"/>
    <w:rsid w:val="00287214"/>
    <w:rsid w:val="002A2559"/>
    <w:rsid w:val="002A6896"/>
    <w:rsid w:val="002B047A"/>
    <w:rsid w:val="002B58DF"/>
    <w:rsid w:val="002D278A"/>
    <w:rsid w:val="002D326E"/>
    <w:rsid w:val="002D5568"/>
    <w:rsid w:val="002D714C"/>
    <w:rsid w:val="002D7C4C"/>
    <w:rsid w:val="002E2187"/>
    <w:rsid w:val="002E608E"/>
    <w:rsid w:val="002E799E"/>
    <w:rsid w:val="002F0937"/>
    <w:rsid w:val="002F66ED"/>
    <w:rsid w:val="003032B4"/>
    <w:rsid w:val="00310C05"/>
    <w:rsid w:val="00311D53"/>
    <w:rsid w:val="00312BA6"/>
    <w:rsid w:val="00313BA6"/>
    <w:rsid w:val="00316069"/>
    <w:rsid w:val="00323800"/>
    <w:rsid w:val="0033192D"/>
    <w:rsid w:val="003525E9"/>
    <w:rsid w:val="003641E9"/>
    <w:rsid w:val="003668FE"/>
    <w:rsid w:val="00366BCB"/>
    <w:rsid w:val="00372208"/>
    <w:rsid w:val="003737E8"/>
    <w:rsid w:val="003754EF"/>
    <w:rsid w:val="00380296"/>
    <w:rsid w:val="0038366A"/>
    <w:rsid w:val="003846C2"/>
    <w:rsid w:val="003858ED"/>
    <w:rsid w:val="003871B5"/>
    <w:rsid w:val="00390655"/>
    <w:rsid w:val="00397323"/>
    <w:rsid w:val="003A26E8"/>
    <w:rsid w:val="003B0919"/>
    <w:rsid w:val="003B6DBD"/>
    <w:rsid w:val="003B6E53"/>
    <w:rsid w:val="003C1897"/>
    <w:rsid w:val="003E7379"/>
    <w:rsid w:val="003F1C1A"/>
    <w:rsid w:val="003F1F01"/>
    <w:rsid w:val="003F236F"/>
    <w:rsid w:val="003F4E4B"/>
    <w:rsid w:val="00412203"/>
    <w:rsid w:val="00414B24"/>
    <w:rsid w:val="00414DC0"/>
    <w:rsid w:val="004215BF"/>
    <w:rsid w:val="0042511A"/>
    <w:rsid w:val="0043026F"/>
    <w:rsid w:val="004302BB"/>
    <w:rsid w:val="00431AA1"/>
    <w:rsid w:val="00431B2E"/>
    <w:rsid w:val="0043547E"/>
    <w:rsid w:val="0044171F"/>
    <w:rsid w:val="0045638C"/>
    <w:rsid w:val="00457347"/>
    <w:rsid w:val="004603FE"/>
    <w:rsid w:val="00464B5E"/>
    <w:rsid w:val="00465538"/>
    <w:rsid w:val="00465979"/>
    <w:rsid w:val="004774E0"/>
    <w:rsid w:val="00490A92"/>
    <w:rsid w:val="004B2F9D"/>
    <w:rsid w:val="004B6E52"/>
    <w:rsid w:val="004B7D2E"/>
    <w:rsid w:val="004D083E"/>
    <w:rsid w:val="004D0CC3"/>
    <w:rsid w:val="004D26E3"/>
    <w:rsid w:val="004D3D24"/>
    <w:rsid w:val="004D7679"/>
    <w:rsid w:val="004F3CE7"/>
    <w:rsid w:val="004F4644"/>
    <w:rsid w:val="00506CDE"/>
    <w:rsid w:val="005071ED"/>
    <w:rsid w:val="005126C8"/>
    <w:rsid w:val="0052748F"/>
    <w:rsid w:val="00541C9D"/>
    <w:rsid w:val="0054345C"/>
    <w:rsid w:val="00546874"/>
    <w:rsid w:val="0054700D"/>
    <w:rsid w:val="00547EB1"/>
    <w:rsid w:val="00557D04"/>
    <w:rsid w:val="005677E7"/>
    <w:rsid w:val="005747C2"/>
    <w:rsid w:val="00576D65"/>
    <w:rsid w:val="005774DA"/>
    <w:rsid w:val="00584E2F"/>
    <w:rsid w:val="00585401"/>
    <w:rsid w:val="0058560A"/>
    <w:rsid w:val="005856DB"/>
    <w:rsid w:val="005912BF"/>
    <w:rsid w:val="00594F7D"/>
    <w:rsid w:val="005B1523"/>
    <w:rsid w:val="005B4C31"/>
    <w:rsid w:val="005D010A"/>
    <w:rsid w:val="005D2899"/>
    <w:rsid w:val="005D3939"/>
    <w:rsid w:val="005E58D8"/>
    <w:rsid w:val="005F292B"/>
    <w:rsid w:val="005F3B4F"/>
    <w:rsid w:val="00603336"/>
    <w:rsid w:val="00610CB8"/>
    <w:rsid w:val="00611535"/>
    <w:rsid w:val="006127C2"/>
    <w:rsid w:val="006258FB"/>
    <w:rsid w:val="0063491A"/>
    <w:rsid w:val="00636B08"/>
    <w:rsid w:val="00641D3A"/>
    <w:rsid w:val="006537C3"/>
    <w:rsid w:val="00654A5F"/>
    <w:rsid w:val="00657247"/>
    <w:rsid w:val="00657BD7"/>
    <w:rsid w:val="00661182"/>
    <w:rsid w:val="0067537B"/>
    <w:rsid w:val="006758D8"/>
    <w:rsid w:val="00676328"/>
    <w:rsid w:val="00677AD5"/>
    <w:rsid w:val="00680EC2"/>
    <w:rsid w:val="00686B22"/>
    <w:rsid w:val="00686F45"/>
    <w:rsid w:val="00692A3C"/>
    <w:rsid w:val="006A227A"/>
    <w:rsid w:val="006A384C"/>
    <w:rsid w:val="006B327F"/>
    <w:rsid w:val="006B528E"/>
    <w:rsid w:val="006B6169"/>
    <w:rsid w:val="006B6CF6"/>
    <w:rsid w:val="006C24FC"/>
    <w:rsid w:val="006C3A27"/>
    <w:rsid w:val="006C6E13"/>
    <w:rsid w:val="006D2DAB"/>
    <w:rsid w:val="006D3403"/>
    <w:rsid w:val="006D6BB7"/>
    <w:rsid w:val="006E17CE"/>
    <w:rsid w:val="006E1ED7"/>
    <w:rsid w:val="006E20B6"/>
    <w:rsid w:val="006E5531"/>
    <w:rsid w:val="006F0326"/>
    <w:rsid w:val="006F0FC3"/>
    <w:rsid w:val="00706099"/>
    <w:rsid w:val="007219B2"/>
    <w:rsid w:val="00721F08"/>
    <w:rsid w:val="007259D6"/>
    <w:rsid w:val="00736CF1"/>
    <w:rsid w:val="00737C09"/>
    <w:rsid w:val="007421BD"/>
    <w:rsid w:val="00752A30"/>
    <w:rsid w:val="00754E52"/>
    <w:rsid w:val="0076330B"/>
    <w:rsid w:val="007650C9"/>
    <w:rsid w:val="007706BC"/>
    <w:rsid w:val="0077169E"/>
    <w:rsid w:val="007867A6"/>
    <w:rsid w:val="00797979"/>
    <w:rsid w:val="007B01E0"/>
    <w:rsid w:val="007B055A"/>
    <w:rsid w:val="007E0AF9"/>
    <w:rsid w:val="007E1984"/>
    <w:rsid w:val="007F1673"/>
    <w:rsid w:val="007F16F5"/>
    <w:rsid w:val="007F5EEB"/>
    <w:rsid w:val="007F7A66"/>
    <w:rsid w:val="00823D06"/>
    <w:rsid w:val="00823FF4"/>
    <w:rsid w:val="00830190"/>
    <w:rsid w:val="008307EE"/>
    <w:rsid w:val="00833B21"/>
    <w:rsid w:val="008343DC"/>
    <w:rsid w:val="0083621F"/>
    <w:rsid w:val="00846388"/>
    <w:rsid w:val="008530BB"/>
    <w:rsid w:val="008533FA"/>
    <w:rsid w:val="008548D0"/>
    <w:rsid w:val="00855028"/>
    <w:rsid w:val="008552C9"/>
    <w:rsid w:val="00856E89"/>
    <w:rsid w:val="0086464D"/>
    <w:rsid w:val="00877626"/>
    <w:rsid w:val="00877FAB"/>
    <w:rsid w:val="00881A31"/>
    <w:rsid w:val="008844FB"/>
    <w:rsid w:val="00893C5D"/>
    <w:rsid w:val="008941F1"/>
    <w:rsid w:val="00897307"/>
    <w:rsid w:val="008A3801"/>
    <w:rsid w:val="008B2732"/>
    <w:rsid w:val="008B6C78"/>
    <w:rsid w:val="008D1DDC"/>
    <w:rsid w:val="008D70FD"/>
    <w:rsid w:val="008E2568"/>
    <w:rsid w:val="008F456D"/>
    <w:rsid w:val="008F6C4A"/>
    <w:rsid w:val="009022C2"/>
    <w:rsid w:val="009030DE"/>
    <w:rsid w:val="009100F1"/>
    <w:rsid w:val="00924FA2"/>
    <w:rsid w:val="009346BD"/>
    <w:rsid w:val="009360E4"/>
    <w:rsid w:val="009361C4"/>
    <w:rsid w:val="00940AC2"/>
    <w:rsid w:val="0094505E"/>
    <w:rsid w:val="00970959"/>
    <w:rsid w:val="0097363E"/>
    <w:rsid w:val="00977E3C"/>
    <w:rsid w:val="00996D49"/>
    <w:rsid w:val="009A16AD"/>
    <w:rsid w:val="009A249E"/>
    <w:rsid w:val="009B4FD7"/>
    <w:rsid w:val="009D03C9"/>
    <w:rsid w:val="009D6F45"/>
    <w:rsid w:val="009D7F7E"/>
    <w:rsid w:val="009E508F"/>
    <w:rsid w:val="009E69F1"/>
    <w:rsid w:val="009F0BC8"/>
    <w:rsid w:val="00A02A4B"/>
    <w:rsid w:val="00A27540"/>
    <w:rsid w:val="00A3294C"/>
    <w:rsid w:val="00A42193"/>
    <w:rsid w:val="00A44688"/>
    <w:rsid w:val="00A5110A"/>
    <w:rsid w:val="00A5470A"/>
    <w:rsid w:val="00A62FAE"/>
    <w:rsid w:val="00A639A3"/>
    <w:rsid w:val="00A64718"/>
    <w:rsid w:val="00A7382F"/>
    <w:rsid w:val="00A75B8E"/>
    <w:rsid w:val="00A768E4"/>
    <w:rsid w:val="00A84B7D"/>
    <w:rsid w:val="00A84F37"/>
    <w:rsid w:val="00A85754"/>
    <w:rsid w:val="00A86451"/>
    <w:rsid w:val="00A917AF"/>
    <w:rsid w:val="00A91F0D"/>
    <w:rsid w:val="00A94933"/>
    <w:rsid w:val="00AA0F30"/>
    <w:rsid w:val="00AA6AA6"/>
    <w:rsid w:val="00AB1B8E"/>
    <w:rsid w:val="00AB3855"/>
    <w:rsid w:val="00AC7697"/>
    <w:rsid w:val="00AC7C70"/>
    <w:rsid w:val="00AC7DBF"/>
    <w:rsid w:val="00AD68E3"/>
    <w:rsid w:val="00AE0192"/>
    <w:rsid w:val="00AF128D"/>
    <w:rsid w:val="00B04B3F"/>
    <w:rsid w:val="00B11024"/>
    <w:rsid w:val="00B1374D"/>
    <w:rsid w:val="00B235E1"/>
    <w:rsid w:val="00B3123C"/>
    <w:rsid w:val="00B318CB"/>
    <w:rsid w:val="00B31F08"/>
    <w:rsid w:val="00B43FF1"/>
    <w:rsid w:val="00B44EB5"/>
    <w:rsid w:val="00B45929"/>
    <w:rsid w:val="00B519B3"/>
    <w:rsid w:val="00B72194"/>
    <w:rsid w:val="00B73B9C"/>
    <w:rsid w:val="00B84B97"/>
    <w:rsid w:val="00B85125"/>
    <w:rsid w:val="00B8522D"/>
    <w:rsid w:val="00B861D1"/>
    <w:rsid w:val="00BA0C5C"/>
    <w:rsid w:val="00BA6C37"/>
    <w:rsid w:val="00BA761B"/>
    <w:rsid w:val="00BB0358"/>
    <w:rsid w:val="00BB2B21"/>
    <w:rsid w:val="00BB6312"/>
    <w:rsid w:val="00BC0B4B"/>
    <w:rsid w:val="00BC4DB7"/>
    <w:rsid w:val="00BD7F6D"/>
    <w:rsid w:val="00BE0396"/>
    <w:rsid w:val="00BE0FE1"/>
    <w:rsid w:val="00BE3FDA"/>
    <w:rsid w:val="00BE58E9"/>
    <w:rsid w:val="00BE7069"/>
    <w:rsid w:val="00BF26CC"/>
    <w:rsid w:val="00BF60A0"/>
    <w:rsid w:val="00C03AEF"/>
    <w:rsid w:val="00C0476F"/>
    <w:rsid w:val="00C1767E"/>
    <w:rsid w:val="00C210AF"/>
    <w:rsid w:val="00C42C8E"/>
    <w:rsid w:val="00C531FB"/>
    <w:rsid w:val="00C55F98"/>
    <w:rsid w:val="00C5661C"/>
    <w:rsid w:val="00C56E1E"/>
    <w:rsid w:val="00C6359C"/>
    <w:rsid w:val="00C65E0C"/>
    <w:rsid w:val="00C703A9"/>
    <w:rsid w:val="00C71DAA"/>
    <w:rsid w:val="00C82810"/>
    <w:rsid w:val="00C84574"/>
    <w:rsid w:val="00C925FA"/>
    <w:rsid w:val="00CA15EB"/>
    <w:rsid w:val="00CA3347"/>
    <w:rsid w:val="00CA53E0"/>
    <w:rsid w:val="00CB394F"/>
    <w:rsid w:val="00CB660E"/>
    <w:rsid w:val="00CC4AE3"/>
    <w:rsid w:val="00CD099A"/>
    <w:rsid w:val="00CD4724"/>
    <w:rsid w:val="00CE4758"/>
    <w:rsid w:val="00CF5531"/>
    <w:rsid w:val="00CF781A"/>
    <w:rsid w:val="00D03067"/>
    <w:rsid w:val="00D076AE"/>
    <w:rsid w:val="00D20E20"/>
    <w:rsid w:val="00D309AE"/>
    <w:rsid w:val="00D310BC"/>
    <w:rsid w:val="00D31D5A"/>
    <w:rsid w:val="00D32657"/>
    <w:rsid w:val="00D34EF3"/>
    <w:rsid w:val="00D356AB"/>
    <w:rsid w:val="00D37CB7"/>
    <w:rsid w:val="00D4133B"/>
    <w:rsid w:val="00D413A6"/>
    <w:rsid w:val="00D47103"/>
    <w:rsid w:val="00D50CF2"/>
    <w:rsid w:val="00D52A83"/>
    <w:rsid w:val="00D534FA"/>
    <w:rsid w:val="00D6083B"/>
    <w:rsid w:val="00D76152"/>
    <w:rsid w:val="00D76D1A"/>
    <w:rsid w:val="00D9435E"/>
    <w:rsid w:val="00D9710A"/>
    <w:rsid w:val="00DA61B2"/>
    <w:rsid w:val="00DB0B60"/>
    <w:rsid w:val="00DB26AE"/>
    <w:rsid w:val="00DB5325"/>
    <w:rsid w:val="00DB7C96"/>
    <w:rsid w:val="00DC172C"/>
    <w:rsid w:val="00DC71F1"/>
    <w:rsid w:val="00DD0512"/>
    <w:rsid w:val="00DD2386"/>
    <w:rsid w:val="00DD52A2"/>
    <w:rsid w:val="00DD6B0E"/>
    <w:rsid w:val="00DE6A7A"/>
    <w:rsid w:val="00DF05A2"/>
    <w:rsid w:val="00E01700"/>
    <w:rsid w:val="00E01EE3"/>
    <w:rsid w:val="00E02C0D"/>
    <w:rsid w:val="00E1113D"/>
    <w:rsid w:val="00E17F24"/>
    <w:rsid w:val="00E30C1C"/>
    <w:rsid w:val="00E337F0"/>
    <w:rsid w:val="00E34E3A"/>
    <w:rsid w:val="00E371B4"/>
    <w:rsid w:val="00E4049C"/>
    <w:rsid w:val="00E50B4F"/>
    <w:rsid w:val="00E57C53"/>
    <w:rsid w:val="00E609EA"/>
    <w:rsid w:val="00E61863"/>
    <w:rsid w:val="00E63306"/>
    <w:rsid w:val="00E63766"/>
    <w:rsid w:val="00E6619B"/>
    <w:rsid w:val="00E7043B"/>
    <w:rsid w:val="00E8157E"/>
    <w:rsid w:val="00E84CF8"/>
    <w:rsid w:val="00E97241"/>
    <w:rsid w:val="00E97320"/>
    <w:rsid w:val="00EB4BC3"/>
    <w:rsid w:val="00EC0A9B"/>
    <w:rsid w:val="00EC3DA8"/>
    <w:rsid w:val="00EC41FF"/>
    <w:rsid w:val="00ED47C1"/>
    <w:rsid w:val="00ED4A15"/>
    <w:rsid w:val="00EE1586"/>
    <w:rsid w:val="00EE18A2"/>
    <w:rsid w:val="00EF6077"/>
    <w:rsid w:val="00F004EE"/>
    <w:rsid w:val="00F12848"/>
    <w:rsid w:val="00F12A8C"/>
    <w:rsid w:val="00F141CD"/>
    <w:rsid w:val="00F16122"/>
    <w:rsid w:val="00F23624"/>
    <w:rsid w:val="00F26725"/>
    <w:rsid w:val="00F3658A"/>
    <w:rsid w:val="00F36858"/>
    <w:rsid w:val="00F36891"/>
    <w:rsid w:val="00F422B7"/>
    <w:rsid w:val="00F4342F"/>
    <w:rsid w:val="00F50C9E"/>
    <w:rsid w:val="00F51E1B"/>
    <w:rsid w:val="00F54DA5"/>
    <w:rsid w:val="00F609C7"/>
    <w:rsid w:val="00F6616C"/>
    <w:rsid w:val="00F6704F"/>
    <w:rsid w:val="00F70722"/>
    <w:rsid w:val="00F72B54"/>
    <w:rsid w:val="00F76675"/>
    <w:rsid w:val="00F77943"/>
    <w:rsid w:val="00F84F82"/>
    <w:rsid w:val="00F92352"/>
    <w:rsid w:val="00FC0CBC"/>
    <w:rsid w:val="00FE02BC"/>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25705EF6"/>
  <w15:chartTrackingRefBased/>
  <w15:docId w15:val="{7441536F-716F-43ED-8109-3B1A5E8F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
    <w:name w:val="Carattere Carattere9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
    <w:name w:val="Char1 Carattere Carattere Carattere Zchn Zchn"/>
    <w:basedOn w:val="Normale"/>
    <w:rsid w:val="00237EFF"/>
    <w:pPr>
      <w:suppressAutoHyphens w:val="0"/>
      <w:spacing w:after="160" w:line="240" w:lineRule="exact"/>
    </w:pPr>
    <w:rPr>
      <w:rFonts w:ascii="Tahoma" w:hAnsi="Tahoma" w:cs="Tahoma"/>
      <w:lang w:eastAsia="en-US"/>
    </w:rPr>
  </w:style>
  <w:style w:type="paragraph" w:customStyle="1" w:styleId="CarattereCarattere9ZchnZchnZchnZchn">
    <w:name w:val="Carattere Carattere9 Zchn Zchn Zchn Zchn"/>
    <w:basedOn w:val="Normale"/>
    <w:rsid w:val="00E02C0D"/>
    <w:pPr>
      <w:suppressAutoHyphens w:val="0"/>
      <w:spacing w:after="160" w:line="240" w:lineRule="exact"/>
    </w:pPr>
    <w:rPr>
      <w:rFonts w:ascii="Tahoma" w:hAnsi="Tahoma" w:cs="Tahoma"/>
      <w:lang w:eastAsia="en-US"/>
    </w:rPr>
  </w:style>
  <w:style w:type="paragraph" w:customStyle="1" w:styleId="Char1CarattereCarattereCarattereZchnZchnZchnZchn">
    <w:name w:val="Char1 Carattere Carattere Carattere Zchn Zchn Zchn Zchn"/>
    <w:basedOn w:val="Normale"/>
    <w:rsid w:val="00E02C0D"/>
    <w:pPr>
      <w:suppressAutoHyphens w:val="0"/>
      <w:spacing w:after="160" w:line="240" w:lineRule="exact"/>
    </w:pPr>
    <w:rPr>
      <w:rFonts w:ascii="Tahoma" w:hAnsi="Tahoma" w:cs="Tahoma"/>
      <w:lang w:eastAsia="en-US"/>
    </w:rPr>
  </w:style>
  <w:style w:type="character" w:customStyle="1" w:styleId="CarattereCarattere11">
    <w:name w:val="Carattere Carattere11"/>
    <w:rsid w:val="00E97320"/>
    <w:rPr>
      <w:rFonts w:ascii="Cambria" w:hAnsi="Cambria" w:cs="Cambria"/>
      <w:b/>
      <w:bCs/>
      <w:kern w:val="32"/>
      <w:sz w:val="32"/>
      <w:szCs w:val="32"/>
      <w:lang w:val="en-US" w:eastAsia="ar-SA" w:bidi="ar-SA"/>
    </w:rPr>
  </w:style>
  <w:style w:type="paragraph" w:customStyle="1" w:styleId="CarattereCarattere9ZchnZchnCarattereCarattereZchnZchnCarattereCarattereZchnZchnCarattereCarattere">
    <w:name w:val="Carattere Carattere9 Zchn Zchn Carattere Carattere Zchn Zchn Carattere Carattere Zchn Zchn Carattere Carattere"/>
    <w:basedOn w:val="Normale"/>
    <w:rsid w:val="00E97320"/>
    <w:pPr>
      <w:suppressAutoHyphens w:val="0"/>
      <w:spacing w:after="160" w:line="240" w:lineRule="exact"/>
    </w:pPr>
    <w:rPr>
      <w:rFonts w:ascii="Tahoma" w:hAnsi="Tahoma" w:cs="Tahoma"/>
      <w:lang w:eastAsia="en-US"/>
    </w:rPr>
  </w:style>
  <w:style w:type="character" w:styleId="Rimandocommento">
    <w:name w:val="annotation reference"/>
    <w:semiHidden/>
    <w:rsid w:val="00BE7069"/>
    <w:rPr>
      <w:sz w:val="16"/>
      <w:szCs w:val="16"/>
    </w:rPr>
  </w:style>
  <w:style w:type="paragraph" w:styleId="Paragrafoelenco">
    <w:name w:val="List Paragraph"/>
    <w:basedOn w:val="Normale"/>
    <w:uiPriority w:val="34"/>
    <w:qFormat/>
    <w:rsid w:val="008307EE"/>
    <w:pPr>
      <w:ind w:left="708"/>
    </w:pPr>
  </w:style>
  <w:style w:type="paragraph" w:customStyle="1" w:styleId="Default">
    <w:name w:val="Default"/>
    <w:rsid w:val="00576D65"/>
    <w:pPr>
      <w:autoSpaceDE w:val="0"/>
      <w:autoSpaceDN w:val="0"/>
      <w:adjustRightInd w:val="0"/>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24971260">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9881479">
      <w:bodyDiv w:val="1"/>
      <w:marLeft w:val="0"/>
      <w:marRight w:val="0"/>
      <w:marTop w:val="0"/>
      <w:marBottom w:val="0"/>
      <w:divBdr>
        <w:top w:val="none" w:sz="0" w:space="0" w:color="auto"/>
        <w:left w:val="none" w:sz="0" w:space="0" w:color="auto"/>
        <w:bottom w:val="none" w:sz="0" w:space="0" w:color="auto"/>
        <w:right w:val="none" w:sz="0" w:space="0" w:color="auto"/>
      </w:divBdr>
    </w:div>
    <w:div w:id="1213886933">
      <w:bodyDiv w:val="1"/>
      <w:marLeft w:val="0"/>
      <w:marRight w:val="0"/>
      <w:marTop w:val="0"/>
      <w:marBottom w:val="0"/>
      <w:divBdr>
        <w:top w:val="none" w:sz="0" w:space="0" w:color="auto"/>
        <w:left w:val="none" w:sz="0" w:space="0" w:color="auto"/>
        <w:bottom w:val="none" w:sz="0" w:space="0" w:color="auto"/>
        <w:right w:val="none" w:sz="0" w:space="0" w:color="auto"/>
      </w:divBdr>
    </w:div>
    <w:div w:id="1386488162">
      <w:bodyDiv w:val="1"/>
      <w:marLeft w:val="0"/>
      <w:marRight w:val="0"/>
      <w:marTop w:val="0"/>
      <w:marBottom w:val="0"/>
      <w:divBdr>
        <w:top w:val="none" w:sz="0" w:space="0" w:color="auto"/>
        <w:left w:val="none" w:sz="0" w:space="0" w:color="auto"/>
        <w:bottom w:val="none" w:sz="0" w:space="0" w:color="auto"/>
        <w:right w:val="none" w:sz="0" w:space="0" w:color="auto"/>
      </w:divBdr>
    </w:div>
    <w:div w:id="1412583643">
      <w:bodyDiv w:val="1"/>
      <w:marLeft w:val="0"/>
      <w:marRight w:val="0"/>
      <w:marTop w:val="0"/>
      <w:marBottom w:val="0"/>
      <w:divBdr>
        <w:top w:val="none" w:sz="0" w:space="0" w:color="auto"/>
        <w:left w:val="none" w:sz="0" w:space="0" w:color="auto"/>
        <w:bottom w:val="none" w:sz="0" w:space="0" w:color="auto"/>
        <w:right w:val="none" w:sz="0" w:space="0" w:color="auto"/>
      </w:divBdr>
    </w:div>
    <w:div w:id="208125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4847</Words>
  <Characters>33161</Characters>
  <Application>Microsoft Office Word</Application>
  <DocSecurity>0</DocSecurity>
  <Lines>276</Lines>
  <Paragraphs>75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37933</CharactersWithSpaces>
  <SharedDoc>false</SharedDoc>
  <HLinks>
    <vt:vector size="48" baseType="variant">
      <vt:variant>
        <vt:i4>2752619</vt:i4>
      </vt:variant>
      <vt:variant>
        <vt:i4>800</vt:i4>
      </vt:variant>
      <vt:variant>
        <vt:i4>0</vt:i4>
      </vt:variant>
      <vt:variant>
        <vt:i4>5</vt:i4>
      </vt:variant>
      <vt:variant>
        <vt:lpwstr>http://aov.provinz.bz.it/transparente-verwaltung/zusaetzliche-informationen.asp</vt:lpwstr>
      </vt:variant>
      <vt:variant>
        <vt:lpwstr/>
      </vt:variant>
      <vt:variant>
        <vt:i4>327736</vt:i4>
      </vt:variant>
      <vt:variant>
        <vt:i4>797</vt:i4>
      </vt:variant>
      <vt:variant>
        <vt:i4>0</vt:i4>
      </vt:variant>
      <vt:variant>
        <vt:i4>5</vt:i4>
      </vt:variant>
      <vt:variant>
        <vt:lpwstr>mailto:inquiria@pec.it</vt:lpwstr>
      </vt:variant>
      <vt:variant>
        <vt:lpwstr/>
      </vt:variant>
      <vt:variant>
        <vt:i4>4980861</vt:i4>
      </vt:variant>
      <vt:variant>
        <vt:i4>794</vt:i4>
      </vt:variant>
      <vt:variant>
        <vt:i4>0</vt:i4>
      </vt:variant>
      <vt:variant>
        <vt:i4>5</vt:i4>
      </vt:variant>
      <vt:variant>
        <vt:lpwstr>mailto:info@inquiria.it</vt:lpwstr>
      </vt:variant>
      <vt:variant>
        <vt:lpwstr/>
      </vt:variant>
      <vt:variant>
        <vt:i4>458834</vt:i4>
      </vt:variant>
      <vt:variant>
        <vt:i4>791</vt:i4>
      </vt:variant>
      <vt:variant>
        <vt:i4>0</vt:i4>
      </vt:variant>
      <vt:variant>
        <vt:i4>5</vt:i4>
      </vt:variant>
      <vt:variant>
        <vt:lpwstr>http://www.ausschreibungen-suedtirol.it/</vt:lpwstr>
      </vt:variant>
      <vt:variant>
        <vt:lpwstr/>
      </vt:variant>
      <vt:variant>
        <vt:i4>4259890</vt:i4>
      </vt:variant>
      <vt:variant>
        <vt:i4>788</vt:i4>
      </vt:variant>
      <vt:variant>
        <vt:i4>0</vt:i4>
      </vt:variant>
      <vt:variant>
        <vt:i4>5</vt:i4>
      </vt:variant>
      <vt:variant>
        <vt:lpwstr>mailto:aov@provinz.bz.it</vt:lpwstr>
      </vt:variant>
      <vt:variant>
        <vt:lpwstr/>
      </vt:variant>
      <vt:variant>
        <vt:i4>6488167</vt:i4>
      </vt:variant>
      <vt:variant>
        <vt:i4>6</vt:i4>
      </vt:variant>
      <vt:variant>
        <vt:i4>0</vt:i4>
      </vt:variant>
      <vt:variant>
        <vt:i4>5</vt:i4>
      </vt:variant>
      <vt:variant>
        <vt:lpwstr>http://bd01.leggiditalia.it/cgi-bin/FulShow?TIPO=5&amp;NOTXT=1&amp;KEY=01LX0000401301ART35</vt:lpwstr>
      </vt:variant>
      <vt:variant>
        <vt:lpwstr/>
      </vt:variant>
      <vt:variant>
        <vt:i4>7274599</vt:i4>
      </vt:variant>
      <vt:variant>
        <vt:i4>3</vt:i4>
      </vt:variant>
      <vt:variant>
        <vt:i4>0</vt:i4>
      </vt:variant>
      <vt:variant>
        <vt:i4>5</vt:i4>
      </vt:variant>
      <vt:variant>
        <vt:lpwstr>http://bd01.leggiditalia.it/cgi-bin/FulShow?TIPO=5&amp;NOTXT=1&amp;KEY=01LX0000401301ART39</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Walter Menghin</dc:creator>
  <cp:keywords/>
  <dc:description/>
  <cp:lastModifiedBy>Katia De Carli</cp:lastModifiedBy>
  <cp:revision>3</cp:revision>
  <cp:lastPrinted>2015-02-27T16:27:00Z</cp:lastPrinted>
  <dcterms:created xsi:type="dcterms:W3CDTF">2021-05-10T15:29:00Z</dcterms:created>
  <dcterms:modified xsi:type="dcterms:W3CDTF">2021-05-10T15:58:00Z</dcterms:modified>
</cp:coreProperties>
</file>