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CD3" w:rsidRDefault="00462CD3"/>
    <w:tbl>
      <w:tblPr>
        <w:tblW w:w="0" w:type="auto"/>
        <w:tblInd w:w="-5" w:type="dxa"/>
        <w:tblLayout w:type="fixed"/>
        <w:tblLook w:val="0000" w:firstRow="0" w:lastRow="0" w:firstColumn="0" w:lastColumn="0" w:noHBand="0" w:noVBand="0"/>
      </w:tblPr>
      <w:tblGrid>
        <w:gridCol w:w="9788"/>
      </w:tblGrid>
      <w:tr w:rsidR="00202485" w:rsidRPr="009602A8" w:rsidTr="0046086A">
        <w:tc>
          <w:tcPr>
            <w:tcW w:w="9788" w:type="dxa"/>
            <w:tcBorders>
              <w:top w:val="single" w:sz="4" w:space="0" w:color="000000"/>
              <w:left w:val="single" w:sz="4" w:space="0" w:color="000000"/>
              <w:bottom w:val="single" w:sz="4" w:space="0" w:color="000000"/>
              <w:right w:val="single" w:sz="4" w:space="0" w:color="000000"/>
            </w:tcBorders>
          </w:tcPr>
          <w:p w:rsidR="00462CD3" w:rsidRDefault="00462CD3" w:rsidP="0046086A">
            <w:pPr>
              <w:pStyle w:val="Rientrocorpodeltesto21"/>
              <w:spacing w:after="0" w:line="360" w:lineRule="auto"/>
              <w:ind w:left="1440" w:hanging="1440"/>
              <w:jc w:val="center"/>
              <w:rPr>
                <w:b/>
                <w:bCs/>
                <w:lang w:val="it-IT"/>
              </w:rPr>
            </w:pPr>
          </w:p>
          <w:p w:rsidR="00202485" w:rsidRPr="007E2B0A" w:rsidRDefault="00202485" w:rsidP="0046086A">
            <w:pPr>
              <w:pStyle w:val="Rientrocorpodeltesto21"/>
              <w:spacing w:after="0" w:line="360" w:lineRule="auto"/>
              <w:ind w:left="1440" w:hanging="1440"/>
              <w:jc w:val="center"/>
              <w:rPr>
                <w:b/>
                <w:bCs/>
                <w:lang w:val="it-IT"/>
              </w:rPr>
            </w:pPr>
            <w:r w:rsidRPr="007E2B0A">
              <w:rPr>
                <w:b/>
                <w:bCs/>
                <w:lang w:val="it-IT"/>
              </w:rPr>
              <w:t>Allegato A1 bis</w:t>
            </w:r>
            <w:r w:rsidRPr="007E2B0A">
              <w:rPr>
                <w:b/>
                <w:vertAlign w:val="superscript"/>
                <w:lang w:val="it-IT"/>
              </w:rPr>
              <w:endnoteReference w:id="1"/>
            </w:r>
          </w:p>
          <w:p w:rsidR="00202485" w:rsidRDefault="00B94930" w:rsidP="0046086A">
            <w:pPr>
              <w:pStyle w:val="Rientrocorpodeltesto21"/>
              <w:spacing w:after="0" w:line="360" w:lineRule="auto"/>
              <w:ind w:left="1440" w:hanging="1440"/>
              <w:jc w:val="center"/>
              <w:rPr>
                <w:b/>
                <w:bCs/>
                <w:sz w:val="18"/>
                <w:szCs w:val="18"/>
                <w:lang w:val="it-IT"/>
              </w:rPr>
            </w:pPr>
            <w:r w:rsidRPr="008741E3">
              <w:rPr>
                <w:b/>
                <w:bCs/>
                <w:sz w:val="18"/>
                <w:szCs w:val="18"/>
                <w:lang w:val="it-IT"/>
              </w:rPr>
              <w:t>Dichiarazione di partecipazione</w:t>
            </w:r>
          </w:p>
          <w:p w:rsidR="00B94930" w:rsidRPr="009602A8" w:rsidRDefault="00B94930" w:rsidP="0046086A">
            <w:pPr>
              <w:pStyle w:val="Rientrocorpodeltesto21"/>
              <w:spacing w:after="0" w:line="360" w:lineRule="auto"/>
              <w:ind w:left="1440" w:hanging="1440"/>
              <w:jc w:val="center"/>
              <w:rPr>
                <w:b/>
                <w:bCs/>
                <w:sz w:val="18"/>
                <w:szCs w:val="18"/>
                <w:lang w:val="it-IT"/>
              </w:rPr>
            </w:pPr>
          </w:p>
          <w:p w:rsidR="00202485" w:rsidRPr="009602A8" w:rsidRDefault="00202485" w:rsidP="0046086A">
            <w:pPr>
              <w:pStyle w:val="Rientrocorpodeltesto31"/>
              <w:spacing w:after="0" w:line="360" w:lineRule="auto"/>
              <w:ind w:left="289" w:hanging="6"/>
              <w:jc w:val="both"/>
              <w:rPr>
                <w:rStyle w:val="Rientrocorpodeltesto31"/>
                <w:sz w:val="18"/>
                <w:szCs w:val="18"/>
                <w:lang w:val="it-IT"/>
              </w:rPr>
            </w:pPr>
            <w:r w:rsidRPr="009602A8">
              <w:rPr>
                <w:b/>
                <w:bCs/>
                <w:i/>
                <w:sz w:val="18"/>
                <w:szCs w:val="18"/>
                <w:lang w:val="it-IT"/>
              </w:rPr>
              <w:t xml:space="preserve">[N.B. Il presente allegato deve essere compilato da tutte le imprese mandanti e da tutte le imprese esecutrici del contratto - </w:t>
            </w:r>
            <w:r w:rsidRPr="009602A8">
              <w:rPr>
                <w:b/>
                <w:bCs/>
                <w:sz w:val="18"/>
                <w:szCs w:val="18"/>
                <w:lang w:val="it-IT"/>
              </w:rPr>
              <w:t>eccettuata</w:t>
            </w:r>
            <w:r w:rsidRPr="009602A8">
              <w:rPr>
                <w:b/>
                <w:bCs/>
                <w:i/>
                <w:sz w:val="18"/>
                <w:szCs w:val="18"/>
                <w:lang w:val="it-IT"/>
              </w:rPr>
              <w:t xml:space="preserve"> l’impresa singola o la mandataria che compilano l’allegato A1]</w:t>
            </w:r>
          </w:p>
          <w:p w:rsidR="00202485" w:rsidRPr="009602A8" w:rsidRDefault="00202485" w:rsidP="0046086A">
            <w:pPr>
              <w:pStyle w:val="Rientrocorpodeltesto31"/>
              <w:spacing w:after="0" w:line="360" w:lineRule="auto"/>
              <w:ind w:left="856" w:hanging="573"/>
              <w:jc w:val="both"/>
              <w:rPr>
                <w:rStyle w:val="Rientrocorpodeltesto31"/>
                <w:sz w:val="18"/>
                <w:szCs w:val="18"/>
                <w:lang w:val="it-IT"/>
              </w:rPr>
            </w:pPr>
          </w:p>
          <w:p w:rsidR="00202485" w:rsidRPr="009602A8" w:rsidRDefault="00202485" w:rsidP="0046086A">
            <w:pPr>
              <w:pStyle w:val="Rientrocorpodeltesto31"/>
              <w:spacing w:after="0" w:line="360" w:lineRule="auto"/>
              <w:jc w:val="both"/>
              <w:rPr>
                <w:sz w:val="18"/>
                <w:szCs w:val="18"/>
                <w:lang w:val="it-IT"/>
              </w:rPr>
            </w:pPr>
            <w:r w:rsidRPr="009602A8">
              <w:rPr>
                <w:b/>
                <w:bCs/>
                <w:sz w:val="18"/>
                <w:szCs w:val="18"/>
                <w:lang w:val="it-IT"/>
              </w:rPr>
              <w:t xml:space="preserve">Codice GARA: </w:t>
            </w:r>
            <w:r w:rsidRPr="009602A8">
              <w:rPr>
                <w:sz w:val="18"/>
                <w:szCs w:val="18"/>
                <w:lang w:val="it-IT"/>
              </w:rPr>
              <w:fldChar w:fldCharType="begin">
                <w:ffData>
                  <w:name w:val="Testo82"/>
                  <w:enabled/>
                  <w:calcOnExit w:val="0"/>
                  <w:textInput/>
                </w:ffData>
              </w:fldChar>
            </w:r>
            <w:bookmarkStart w:id="0" w:name="Testo82"/>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0"/>
          </w:p>
          <w:p w:rsidR="00202485" w:rsidRPr="0061082B" w:rsidRDefault="00202485" w:rsidP="0046086A">
            <w:pPr>
              <w:pStyle w:val="Rientrocorpodeltesto31"/>
              <w:spacing w:after="0" w:line="360" w:lineRule="auto"/>
              <w:jc w:val="both"/>
              <w:rPr>
                <w:sz w:val="18"/>
                <w:szCs w:val="18"/>
                <w:lang w:val="it-IT"/>
              </w:rPr>
            </w:pPr>
            <w:r w:rsidRPr="0061082B">
              <w:rPr>
                <w:b/>
                <w:bCs/>
                <w:sz w:val="18"/>
                <w:szCs w:val="18"/>
                <w:lang w:val="it-IT"/>
              </w:rPr>
              <w:t xml:space="preserve">Codice CIG: </w:t>
            </w:r>
            <w:r w:rsidRPr="0061082B">
              <w:rPr>
                <w:sz w:val="18"/>
                <w:szCs w:val="18"/>
                <w:lang w:val="it-IT"/>
              </w:rPr>
              <w:fldChar w:fldCharType="begin">
                <w:ffData>
                  <w:name w:val="Testo83"/>
                  <w:enabled/>
                  <w:calcOnExit w:val="0"/>
                  <w:textInput/>
                </w:ffData>
              </w:fldChar>
            </w:r>
            <w:bookmarkStart w:id="1" w:name="Testo83"/>
            <w:r w:rsidRPr="0061082B">
              <w:rPr>
                <w:sz w:val="18"/>
                <w:szCs w:val="18"/>
                <w:lang w:val="it-IT"/>
              </w:rPr>
              <w:instrText xml:space="preserve"> FORMTEXT </w:instrText>
            </w:r>
            <w:r w:rsidRPr="0061082B">
              <w:rPr>
                <w:sz w:val="18"/>
                <w:szCs w:val="18"/>
                <w:lang w:val="it-IT"/>
              </w:rPr>
            </w:r>
            <w:r w:rsidRPr="0061082B">
              <w:rPr>
                <w:sz w:val="18"/>
                <w:szCs w:val="18"/>
                <w:lang w:val="it-IT"/>
              </w:rPr>
              <w:fldChar w:fldCharType="separate"/>
            </w:r>
            <w:r w:rsidRPr="0061082B">
              <w:rPr>
                <w:sz w:val="18"/>
                <w:szCs w:val="18"/>
                <w:lang w:val="it-IT"/>
              </w:rPr>
              <w:t> </w:t>
            </w:r>
            <w:r w:rsidRPr="0061082B">
              <w:rPr>
                <w:sz w:val="18"/>
                <w:szCs w:val="18"/>
                <w:lang w:val="it-IT"/>
              </w:rPr>
              <w:t> </w:t>
            </w:r>
            <w:r w:rsidRPr="0061082B">
              <w:rPr>
                <w:sz w:val="18"/>
                <w:szCs w:val="18"/>
                <w:lang w:val="it-IT"/>
              </w:rPr>
              <w:t> </w:t>
            </w:r>
            <w:r w:rsidRPr="0061082B">
              <w:rPr>
                <w:sz w:val="18"/>
                <w:szCs w:val="18"/>
                <w:lang w:val="it-IT"/>
              </w:rPr>
              <w:t> </w:t>
            </w:r>
            <w:r w:rsidRPr="0061082B">
              <w:rPr>
                <w:sz w:val="18"/>
                <w:szCs w:val="18"/>
                <w:lang w:val="it-IT"/>
              </w:rPr>
              <w:t> </w:t>
            </w:r>
            <w:r w:rsidRPr="0061082B">
              <w:rPr>
                <w:sz w:val="18"/>
                <w:szCs w:val="18"/>
                <w:lang w:val="it-IT"/>
              </w:rPr>
              <w:fldChar w:fldCharType="end"/>
            </w:r>
            <w:bookmarkEnd w:id="1"/>
          </w:p>
          <w:p w:rsidR="00202485" w:rsidRPr="0061082B" w:rsidRDefault="00202485" w:rsidP="0046086A">
            <w:pPr>
              <w:pStyle w:val="Rientrocorpodeltesto31"/>
              <w:spacing w:after="0" w:line="360" w:lineRule="auto"/>
              <w:jc w:val="both"/>
              <w:rPr>
                <w:sz w:val="18"/>
                <w:szCs w:val="18"/>
                <w:lang w:val="it-IT"/>
              </w:rPr>
            </w:pPr>
            <w:r w:rsidRPr="0061082B">
              <w:rPr>
                <w:b/>
                <w:bCs/>
                <w:sz w:val="18"/>
                <w:szCs w:val="18"/>
                <w:lang w:val="it-IT"/>
              </w:rPr>
              <w:t xml:space="preserve">Codice CUP: </w:t>
            </w:r>
            <w:r w:rsidRPr="0061082B">
              <w:rPr>
                <w:sz w:val="18"/>
                <w:szCs w:val="18"/>
                <w:lang w:val="it-IT"/>
              </w:rPr>
              <w:fldChar w:fldCharType="begin">
                <w:ffData>
                  <w:name w:val="Testo84"/>
                  <w:enabled/>
                  <w:calcOnExit w:val="0"/>
                  <w:textInput/>
                </w:ffData>
              </w:fldChar>
            </w:r>
            <w:bookmarkStart w:id="2" w:name="Testo84"/>
            <w:r w:rsidRPr="0061082B">
              <w:rPr>
                <w:sz w:val="18"/>
                <w:szCs w:val="18"/>
                <w:lang w:val="it-IT"/>
              </w:rPr>
              <w:instrText xml:space="preserve"> FORMTEXT </w:instrText>
            </w:r>
            <w:r w:rsidRPr="0061082B">
              <w:rPr>
                <w:sz w:val="18"/>
                <w:szCs w:val="18"/>
                <w:lang w:val="it-IT"/>
              </w:rPr>
            </w:r>
            <w:r w:rsidRPr="0061082B">
              <w:rPr>
                <w:sz w:val="18"/>
                <w:szCs w:val="18"/>
                <w:lang w:val="it-IT"/>
              </w:rPr>
              <w:fldChar w:fldCharType="separate"/>
            </w:r>
            <w:r w:rsidRPr="0061082B">
              <w:rPr>
                <w:sz w:val="18"/>
                <w:szCs w:val="18"/>
                <w:lang w:val="it-IT"/>
              </w:rPr>
              <w:t> </w:t>
            </w:r>
            <w:r w:rsidRPr="0061082B">
              <w:rPr>
                <w:sz w:val="18"/>
                <w:szCs w:val="18"/>
                <w:lang w:val="it-IT"/>
              </w:rPr>
              <w:t> </w:t>
            </w:r>
            <w:r w:rsidRPr="0061082B">
              <w:rPr>
                <w:sz w:val="18"/>
                <w:szCs w:val="18"/>
                <w:lang w:val="it-IT"/>
              </w:rPr>
              <w:t> </w:t>
            </w:r>
            <w:r w:rsidRPr="0061082B">
              <w:rPr>
                <w:sz w:val="18"/>
                <w:szCs w:val="18"/>
                <w:lang w:val="it-IT"/>
              </w:rPr>
              <w:t> </w:t>
            </w:r>
            <w:r w:rsidRPr="0061082B">
              <w:rPr>
                <w:sz w:val="18"/>
                <w:szCs w:val="18"/>
                <w:lang w:val="it-IT"/>
              </w:rPr>
              <w:t> </w:t>
            </w:r>
            <w:r w:rsidRPr="0061082B">
              <w:rPr>
                <w:sz w:val="18"/>
                <w:szCs w:val="18"/>
                <w:lang w:val="it-IT"/>
              </w:rPr>
              <w:fldChar w:fldCharType="end"/>
            </w:r>
            <w:bookmarkEnd w:id="2"/>
          </w:p>
          <w:p w:rsidR="00202485" w:rsidRPr="009602A8" w:rsidRDefault="007B4BB5" w:rsidP="0046086A">
            <w:pPr>
              <w:pStyle w:val="sche22"/>
              <w:spacing w:line="360" w:lineRule="auto"/>
              <w:rPr>
                <w:rFonts w:ascii="Arial" w:hAnsi="Arial" w:cs="Arial"/>
                <w:sz w:val="18"/>
                <w:szCs w:val="18"/>
                <w:lang w:val="it-IT"/>
              </w:rPr>
            </w:pPr>
            <w:r w:rsidRPr="008741E3">
              <w:rPr>
                <w:rFonts w:ascii="Arial" w:hAnsi="Arial" w:cs="Arial"/>
                <w:color w:val="0000FF"/>
                <w:sz w:val="18"/>
                <w:szCs w:val="18"/>
                <w:lang w:val="it-IT"/>
              </w:rPr>
              <w:t>Version</w:t>
            </w:r>
            <w:r w:rsidR="00202485" w:rsidRPr="008741E3">
              <w:rPr>
                <w:rFonts w:ascii="Arial" w:hAnsi="Arial" w:cs="Arial"/>
                <w:color w:val="0000FF"/>
                <w:sz w:val="18"/>
                <w:szCs w:val="18"/>
                <w:lang w:val="it-IT"/>
              </w:rPr>
              <w:t xml:space="preserve">e </w:t>
            </w:r>
            <w:r w:rsidR="008741E3" w:rsidRPr="008741E3">
              <w:rPr>
                <w:rFonts w:ascii="Arial" w:hAnsi="Arial" w:cs="Arial"/>
                <w:color w:val="0000FF"/>
                <w:sz w:val="18"/>
                <w:szCs w:val="18"/>
                <w:lang w:val="it-IT"/>
              </w:rPr>
              <w:t>15.10</w:t>
            </w:r>
            <w:r w:rsidR="000B2FF9" w:rsidRPr="008741E3">
              <w:rPr>
                <w:rFonts w:ascii="Arial" w:hAnsi="Arial" w:cs="Arial"/>
                <w:color w:val="0000FF"/>
                <w:sz w:val="18"/>
                <w:szCs w:val="18"/>
                <w:lang w:val="it-IT"/>
              </w:rPr>
              <w:t>.</w:t>
            </w:r>
            <w:r w:rsidR="00202485" w:rsidRPr="008741E3">
              <w:rPr>
                <w:rFonts w:ascii="Arial" w:hAnsi="Arial" w:cs="Arial"/>
                <w:color w:val="0000FF"/>
                <w:sz w:val="18"/>
                <w:szCs w:val="18"/>
                <w:lang w:val="it-IT"/>
              </w:rPr>
              <w:t>201</w:t>
            </w:r>
            <w:r w:rsidR="00B53962" w:rsidRPr="008741E3">
              <w:rPr>
                <w:rFonts w:ascii="Arial" w:hAnsi="Arial" w:cs="Arial"/>
                <w:color w:val="0000FF"/>
                <w:sz w:val="18"/>
                <w:szCs w:val="18"/>
                <w:lang w:val="it-IT"/>
              </w:rPr>
              <w:t>8</w:t>
            </w:r>
          </w:p>
        </w:tc>
      </w:tr>
    </w:tbl>
    <w:p w:rsidR="00202485" w:rsidRPr="009602A8" w:rsidRDefault="00202485" w:rsidP="00202485">
      <w:pPr>
        <w:pStyle w:val="Rientrocorpodeltesto21"/>
        <w:spacing w:after="0" w:line="360" w:lineRule="auto"/>
        <w:ind w:left="1440" w:hanging="1440"/>
        <w:jc w:val="center"/>
        <w:rPr>
          <w:b/>
          <w:bCs/>
          <w:i/>
          <w:iCs/>
          <w:sz w:val="18"/>
          <w:szCs w:val="18"/>
          <w:lang w:val="it-IT"/>
        </w:rPr>
      </w:pPr>
    </w:p>
    <w:p w:rsidR="00202485" w:rsidRPr="009602A8"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202485" w:rsidRPr="009602A8"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r w:rsidRPr="009602A8">
        <w:rPr>
          <w:rFonts w:ascii="Arial" w:hAnsi="Arial" w:cs="Arial"/>
          <w:b/>
          <w:bCs/>
          <w:i/>
          <w:iCs/>
          <w:sz w:val="18"/>
          <w:szCs w:val="18"/>
          <w:lang w:val="it-IT"/>
        </w:rPr>
        <w:t>Sez. I</w:t>
      </w:r>
    </w:p>
    <w:p w:rsidR="00202485" w:rsidRPr="009602A8"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r w:rsidRPr="009602A8">
        <w:rPr>
          <w:rFonts w:ascii="Arial" w:hAnsi="Arial" w:cs="Arial"/>
          <w:b/>
          <w:bCs/>
          <w:i/>
          <w:iCs/>
          <w:sz w:val="18"/>
          <w:szCs w:val="18"/>
          <w:lang w:val="it-IT"/>
        </w:rPr>
        <w:t>DICHIARAZIONE DI PARTECIPAZIONE ALLA PROCEDURA DI GARA</w:t>
      </w:r>
    </w:p>
    <w:p w:rsidR="00202485" w:rsidRPr="009602A8" w:rsidRDefault="00202485" w:rsidP="00202485">
      <w:pPr>
        <w:pStyle w:val="StandardWeb"/>
        <w:pBdr>
          <w:top w:val="single" w:sz="4" w:space="1" w:color="000000"/>
          <w:left w:val="single" w:sz="4" w:space="4" w:color="000000"/>
          <w:bottom w:val="single" w:sz="4" w:space="1" w:color="000000"/>
          <w:right w:val="single" w:sz="4" w:space="4" w:color="000000"/>
        </w:pBdr>
        <w:shd w:val="clear" w:color="auto" w:fill="E6E6E6"/>
        <w:spacing w:before="0" w:beforeAutospacing="0" w:after="0" w:line="360" w:lineRule="auto"/>
        <w:jc w:val="center"/>
        <w:rPr>
          <w:rFonts w:ascii="Arial" w:hAnsi="Arial" w:cs="Arial"/>
          <w:sz w:val="18"/>
          <w:szCs w:val="18"/>
        </w:rPr>
      </w:pPr>
      <w:proofErr w:type="gramStart"/>
      <w:r w:rsidRPr="009602A8">
        <w:rPr>
          <w:rFonts w:ascii="Arial" w:hAnsi="Arial" w:cs="Arial"/>
          <w:b/>
          <w:bCs/>
          <w:i/>
          <w:iCs/>
          <w:sz w:val="18"/>
          <w:szCs w:val="18"/>
        </w:rPr>
        <w:t>ai</w:t>
      </w:r>
      <w:proofErr w:type="gramEnd"/>
      <w:r w:rsidRPr="009602A8">
        <w:rPr>
          <w:rFonts w:ascii="Arial" w:hAnsi="Arial" w:cs="Arial"/>
          <w:b/>
          <w:bCs/>
          <w:i/>
          <w:iCs/>
          <w:sz w:val="18"/>
          <w:szCs w:val="18"/>
        </w:rPr>
        <w:t xml:space="preserve"> sensi della L. P. 22 ottobre 1993, n. 17</w:t>
      </w:r>
      <w:r w:rsidRPr="009602A8">
        <w:rPr>
          <w:rFonts w:ascii="Arial" w:hAnsi="Arial" w:cs="Arial"/>
          <w:b/>
          <w:bCs/>
          <w:i/>
          <w:iCs/>
          <w:color w:val="000000"/>
          <w:sz w:val="18"/>
          <w:szCs w:val="18"/>
          <w:shd w:val="clear" w:color="auto" w:fill="FFFF00"/>
        </w:rPr>
        <w:t xml:space="preserve"> </w:t>
      </w:r>
    </w:p>
    <w:p w:rsidR="00202485" w:rsidRPr="009602A8" w:rsidRDefault="00202485"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202485" w:rsidRPr="009602A8" w:rsidRDefault="00202485" w:rsidP="00202485">
      <w:pPr>
        <w:pStyle w:val="sche22"/>
        <w:spacing w:line="360" w:lineRule="auto"/>
        <w:jc w:val="both"/>
        <w:rPr>
          <w:rFonts w:ascii="Arial" w:hAnsi="Arial" w:cs="Arial"/>
          <w:sz w:val="18"/>
          <w:szCs w:val="18"/>
          <w:lang w:val="it-IT"/>
        </w:rPr>
      </w:pPr>
    </w:p>
    <w:p w:rsidR="00202485" w:rsidRPr="009602A8" w:rsidRDefault="00202485" w:rsidP="00202485">
      <w:pPr>
        <w:pStyle w:val="Rientrocorpodeltesto31"/>
        <w:spacing w:after="0" w:line="360" w:lineRule="auto"/>
        <w:ind w:left="0"/>
        <w:jc w:val="both"/>
        <w:rPr>
          <w:b/>
          <w:bCs/>
          <w:sz w:val="18"/>
          <w:szCs w:val="18"/>
          <w:lang w:val="it-IT"/>
        </w:rPr>
      </w:pPr>
      <w:r w:rsidRPr="009602A8">
        <w:rPr>
          <w:b/>
          <w:bCs/>
          <w:sz w:val="18"/>
          <w:szCs w:val="18"/>
          <w:lang w:val="it-IT"/>
        </w:rPr>
        <w:t xml:space="preserve">ATTENZIONE: La persona che compila l'allegato A1 bis </w:t>
      </w:r>
      <w:r w:rsidRPr="009602A8">
        <w:rPr>
          <w:b/>
          <w:bCs/>
          <w:sz w:val="18"/>
          <w:szCs w:val="18"/>
          <w:u w:val="single"/>
          <w:lang w:val="it-IT"/>
        </w:rPr>
        <w:t xml:space="preserve">DEVE </w:t>
      </w:r>
      <w:r w:rsidRPr="009602A8">
        <w:rPr>
          <w:b/>
          <w:bCs/>
          <w:sz w:val="18"/>
          <w:szCs w:val="18"/>
          <w:lang w:val="it-IT"/>
        </w:rPr>
        <w:t>essere la stessa che appone la firma digitale.</w:t>
      </w:r>
    </w:p>
    <w:p w:rsidR="00202485" w:rsidRPr="009602A8" w:rsidRDefault="00202485" w:rsidP="00202485">
      <w:pPr>
        <w:pStyle w:val="Stile1"/>
        <w:spacing w:line="360" w:lineRule="auto"/>
        <w:rPr>
          <w:rFonts w:ascii="Arial" w:hAnsi="Arial" w:cs="Arial"/>
          <w:sz w:val="18"/>
          <w:szCs w:val="18"/>
          <w:lang w:val="it-IT"/>
        </w:rPr>
      </w:pPr>
    </w:p>
    <w:p w:rsidR="00202485" w:rsidRPr="009602A8" w:rsidRDefault="00202485" w:rsidP="00202485">
      <w:pPr>
        <w:pStyle w:val="Stile1"/>
        <w:spacing w:before="120" w:line="360" w:lineRule="auto"/>
        <w:rPr>
          <w:rFonts w:ascii="Arial" w:hAnsi="Arial" w:cs="Arial"/>
          <w:sz w:val="18"/>
          <w:szCs w:val="18"/>
          <w:lang w:val="it-IT"/>
        </w:rPr>
      </w:pPr>
      <w:r w:rsidRPr="009602A8">
        <w:rPr>
          <w:rFonts w:ascii="Arial" w:hAnsi="Arial" w:cs="Arial"/>
          <w:sz w:val="18"/>
          <w:szCs w:val="18"/>
          <w:lang w:val="it-IT"/>
        </w:rPr>
        <w:t>Il/la sottoscritto/</w:t>
      </w:r>
      <w:proofErr w:type="gramStart"/>
      <w:r w:rsidRPr="009602A8">
        <w:rPr>
          <w:rFonts w:ascii="Arial" w:hAnsi="Arial" w:cs="Arial"/>
          <w:sz w:val="18"/>
          <w:szCs w:val="18"/>
          <w:lang w:val="it-IT"/>
        </w:rPr>
        <w:t>a</w:t>
      </w:r>
      <w:r w:rsidRPr="009602A8">
        <w:rPr>
          <w:rStyle w:val="Caratterenotadichiusura"/>
          <w:rFonts w:ascii="Arial" w:hAnsi="Arial" w:cs="Arial"/>
          <w:sz w:val="18"/>
          <w:szCs w:val="18"/>
          <w:lang w:val="it-IT"/>
        </w:rPr>
        <w:endnoteReference w:id="2"/>
      </w:r>
      <w:r w:rsidRPr="009602A8">
        <w:rPr>
          <w:rFonts w:ascii="Arial" w:hAnsi="Arial" w:cs="Arial"/>
          <w:sz w:val="18"/>
          <w:szCs w:val="18"/>
          <w:lang w:val="it-IT"/>
        </w:rPr>
        <w:t xml:space="preserve"> </w:t>
      </w:r>
      <w:r w:rsidRPr="009602A8">
        <w:rPr>
          <w:rFonts w:ascii="Arial" w:hAnsi="Arial" w:cs="Arial"/>
          <w:sz w:val="18"/>
          <w:szCs w:val="18"/>
          <w:lang w:val="it-IT"/>
        </w:rPr>
        <w:fldChar w:fldCharType="begin">
          <w:ffData>
            <w:name w:val="Testo8"/>
            <w:enabled/>
            <w:calcOnExit w:val="0"/>
            <w:textInput/>
          </w:ffData>
        </w:fldChar>
      </w:r>
      <w:bookmarkStart w:id="3" w:name="Testo8"/>
      <w:r w:rsidRPr="009602A8">
        <w:rPr>
          <w:rFonts w:ascii="Arial" w:hAnsi="Arial" w:cs="Arial"/>
          <w:sz w:val="18"/>
          <w:szCs w:val="18"/>
          <w:lang w:val="it-IT"/>
        </w:rPr>
        <w:instrText xml:space="preserve"> FORMTEXT </w:instrText>
      </w:r>
      <w:r w:rsidRPr="009602A8">
        <w:rPr>
          <w:rFonts w:ascii="Arial" w:hAnsi="Arial" w:cs="Arial"/>
          <w:sz w:val="18"/>
          <w:szCs w:val="18"/>
          <w:lang w:val="it-IT"/>
        </w:rPr>
      </w:r>
      <w:r w:rsidRPr="009602A8">
        <w:rPr>
          <w:rFonts w:ascii="Arial" w:hAnsi="Arial" w:cs="Arial"/>
          <w:sz w:val="18"/>
          <w:szCs w:val="18"/>
          <w:lang w:val="it-IT"/>
        </w:rPr>
        <w:fldChar w:fldCharType="separate"/>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t> </w:t>
      </w:r>
      <w:r w:rsidRPr="009602A8">
        <w:rPr>
          <w:rFonts w:ascii="Arial" w:hAnsi="Arial" w:cs="Arial"/>
          <w:sz w:val="18"/>
          <w:szCs w:val="18"/>
          <w:lang w:val="it-IT"/>
        </w:rPr>
        <w:fldChar w:fldCharType="end"/>
      </w:r>
      <w:bookmarkEnd w:id="3"/>
      <w:r w:rsidRPr="009602A8">
        <w:rPr>
          <w:rFonts w:ascii="Arial" w:hAnsi="Arial" w:cs="Arial"/>
          <w:sz w:val="18"/>
          <w:szCs w:val="18"/>
          <w:lang w:val="it-IT"/>
        </w:rPr>
        <w:t>,</w:t>
      </w:r>
      <w:proofErr w:type="gramEnd"/>
    </w:p>
    <w:p w:rsidR="00202485" w:rsidRPr="009602A8" w:rsidRDefault="00202485" w:rsidP="00202485">
      <w:pPr>
        <w:spacing w:before="120" w:line="360" w:lineRule="auto"/>
        <w:jc w:val="both"/>
        <w:rPr>
          <w:sz w:val="18"/>
          <w:szCs w:val="18"/>
          <w:lang w:val="it-IT"/>
        </w:rPr>
      </w:pPr>
      <w:r w:rsidRPr="009602A8">
        <w:rPr>
          <w:sz w:val="18"/>
          <w:szCs w:val="18"/>
          <w:lang w:val="it-IT"/>
        </w:rPr>
        <w:t xml:space="preserve">C.F. </w:t>
      </w:r>
      <w:r w:rsidRPr="009602A8">
        <w:rPr>
          <w:sz w:val="18"/>
          <w:szCs w:val="18"/>
          <w:lang w:val="it-IT"/>
        </w:rPr>
        <w:fldChar w:fldCharType="begin">
          <w:ffData>
            <w:name w:val="Testo57"/>
            <w:enabled/>
            <w:calcOnExit w:val="0"/>
            <w:textInput/>
          </w:ffData>
        </w:fldChar>
      </w:r>
      <w:bookmarkStart w:id="4" w:name="Testo5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4"/>
    </w:p>
    <w:p w:rsidR="00202485" w:rsidRPr="009602A8" w:rsidRDefault="00202485" w:rsidP="00202485">
      <w:pPr>
        <w:spacing w:before="120" w:line="360" w:lineRule="auto"/>
        <w:jc w:val="both"/>
        <w:rPr>
          <w:sz w:val="18"/>
          <w:szCs w:val="18"/>
          <w:lang w:val="it-IT"/>
        </w:rPr>
      </w:pPr>
      <w:proofErr w:type="gramStart"/>
      <w:r w:rsidRPr="009602A8">
        <w:rPr>
          <w:sz w:val="18"/>
          <w:szCs w:val="18"/>
          <w:lang w:val="it-IT"/>
        </w:rPr>
        <w:t>nato</w:t>
      </w:r>
      <w:proofErr w:type="gramEnd"/>
      <w:r w:rsidRPr="009602A8">
        <w:rPr>
          <w:sz w:val="18"/>
          <w:szCs w:val="18"/>
          <w:lang w:val="it-IT"/>
        </w:rPr>
        <w:t xml:space="preserve">/a a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il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202485" w:rsidRPr="009602A8" w:rsidRDefault="00202485" w:rsidP="00202485">
      <w:pPr>
        <w:spacing w:before="120" w:line="360" w:lineRule="auto"/>
        <w:jc w:val="both"/>
        <w:rPr>
          <w:sz w:val="18"/>
          <w:szCs w:val="18"/>
          <w:lang w:val="it-IT"/>
        </w:rPr>
      </w:pPr>
      <w:proofErr w:type="gramStart"/>
      <w:r w:rsidRPr="009602A8">
        <w:rPr>
          <w:sz w:val="18"/>
          <w:szCs w:val="18"/>
          <w:lang w:val="it-IT"/>
        </w:rPr>
        <w:t>residente</w:t>
      </w:r>
      <w:proofErr w:type="gramEnd"/>
      <w:r w:rsidRPr="009602A8">
        <w:rPr>
          <w:sz w:val="18"/>
          <w:szCs w:val="18"/>
          <w:lang w:val="it-IT"/>
        </w:rPr>
        <w:t xml:space="preserv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proofErr w:type="gramStart"/>
      <w:r w:rsidRPr="009602A8">
        <w:rPr>
          <w:sz w:val="18"/>
          <w:szCs w:val="18"/>
          <w:lang w:val="it-IT"/>
        </w:rPr>
        <w:t xml:space="preserve">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roofErr w:type="gramEnd"/>
    </w:p>
    <w:p w:rsidR="00202485" w:rsidRPr="009602A8" w:rsidRDefault="00202485" w:rsidP="00202485">
      <w:pPr>
        <w:spacing w:before="120" w:line="360" w:lineRule="auto"/>
        <w:jc w:val="both"/>
        <w:rPr>
          <w:sz w:val="18"/>
          <w:szCs w:val="18"/>
          <w:lang w:val="it-IT"/>
        </w:rPr>
      </w:pPr>
      <w:proofErr w:type="gramStart"/>
      <w:r w:rsidRPr="009602A8">
        <w:rPr>
          <w:sz w:val="18"/>
          <w:szCs w:val="18"/>
          <w:lang w:val="it-IT"/>
        </w:rPr>
        <w:t>via</w:t>
      </w:r>
      <w:proofErr w:type="gramEnd"/>
      <w:r w:rsidRPr="009602A8">
        <w:rPr>
          <w:sz w:val="18"/>
          <w:szCs w:val="18"/>
          <w:lang w:val="it-IT"/>
        </w:rPr>
        <w:t xml:space="preserve">/piazza,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B94930" w:rsidRPr="00B94930" w:rsidRDefault="00B94930" w:rsidP="00B94930">
      <w:pPr>
        <w:tabs>
          <w:tab w:val="left" w:pos="1560"/>
        </w:tabs>
        <w:spacing w:line="360" w:lineRule="auto"/>
        <w:ind w:left="1418" w:hanging="1418"/>
        <w:jc w:val="both"/>
        <w:rPr>
          <w:sz w:val="18"/>
          <w:szCs w:val="18"/>
          <w:lang w:val="it-IT"/>
        </w:rPr>
      </w:pPr>
      <w:proofErr w:type="gramStart"/>
      <w:r w:rsidRPr="00462CD3">
        <w:rPr>
          <w:sz w:val="18"/>
          <w:szCs w:val="18"/>
          <w:lang w:val="it-IT"/>
        </w:rPr>
        <w:t>in</w:t>
      </w:r>
      <w:proofErr w:type="gramEnd"/>
      <w:r w:rsidRPr="00462CD3">
        <w:rPr>
          <w:sz w:val="18"/>
          <w:szCs w:val="18"/>
          <w:lang w:val="it-IT"/>
        </w:rPr>
        <w:t xml:space="preserve"> qualità di:  </w:t>
      </w:r>
      <w:r w:rsidRPr="00462CD3">
        <w:rPr>
          <w:sz w:val="18"/>
          <w:szCs w:val="18"/>
          <w:lang w:val="it-IT"/>
        </w:rPr>
        <w:fldChar w:fldCharType="begin">
          <w:ffData>
            <w:name w:val="Controllo2"/>
            <w:enabled/>
            <w:calcOnExit w:val="0"/>
            <w:checkBox>
              <w:sizeAuto/>
              <w:default w:val="0"/>
              <w:checked w:val="0"/>
            </w:checkBox>
          </w:ffData>
        </w:fldChar>
      </w:r>
      <w:r w:rsidRPr="00462CD3">
        <w:rPr>
          <w:sz w:val="18"/>
          <w:szCs w:val="18"/>
          <w:lang w:val="it-IT"/>
        </w:rPr>
        <w:instrText xml:space="preserve"> FORMCHECKBOX </w:instrText>
      </w:r>
      <w:r w:rsidRPr="00462CD3">
        <w:rPr>
          <w:sz w:val="18"/>
          <w:szCs w:val="18"/>
          <w:lang w:val="it-IT"/>
        </w:rPr>
      </w:r>
      <w:r w:rsidRPr="00462CD3">
        <w:rPr>
          <w:sz w:val="18"/>
          <w:szCs w:val="18"/>
          <w:lang w:val="it-IT"/>
        </w:rPr>
        <w:fldChar w:fldCharType="separate"/>
      </w:r>
      <w:r w:rsidRPr="00462CD3">
        <w:rPr>
          <w:sz w:val="18"/>
          <w:szCs w:val="18"/>
          <w:lang w:val="it-IT"/>
        </w:rPr>
        <w:fldChar w:fldCharType="end"/>
      </w:r>
      <w:r w:rsidRPr="00462CD3">
        <w:rPr>
          <w:sz w:val="18"/>
          <w:szCs w:val="18"/>
          <w:lang w:val="it-IT"/>
        </w:rPr>
        <w:t xml:space="preserve"> legale rappresentante/titolare    </w:t>
      </w:r>
      <w:r w:rsidRPr="00462CD3">
        <w:rPr>
          <w:sz w:val="18"/>
          <w:szCs w:val="18"/>
          <w:lang w:val="it-IT"/>
        </w:rPr>
        <w:fldChar w:fldCharType="begin">
          <w:ffData>
            <w:name w:val="Controllo2"/>
            <w:enabled/>
            <w:calcOnExit w:val="0"/>
            <w:checkBox>
              <w:sizeAuto/>
              <w:default w:val="0"/>
              <w:checked w:val="0"/>
            </w:checkBox>
          </w:ffData>
        </w:fldChar>
      </w:r>
      <w:r w:rsidRPr="00462CD3">
        <w:rPr>
          <w:sz w:val="18"/>
          <w:szCs w:val="18"/>
          <w:lang w:val="it-IT"/>
        </w:rPr>
        <w:instrText xml:space="preserve"> FORMCHECKBOX </w:instrText>
      </w:r>
      <w:r w:rsidRPr="00462CD3">
        <w:rPr>
          <w:sz w:val="18"/>
          <w:szCs w:val="18"/>
          <w:lang w:val="it-IT"/>
        </w:rPr>
      </w:r>
      <w:r w:rsidRPr="00462CD3">
        <w:rPr>
          <w:sz w:val="18"/>
          <w:szCs w:val="18"/>
          <w:lang w:val="it-IT"/>
        </w:rPr>
        <w:fldChar w:fldCharType="separate"/>
      </w:r>
      <w:r w:rsidRPr="00462CD3">
        <w:rPr>
          <w:sz w:val="18"/>
          <w:szCs w:val="18"/>
          <w:lang w:val="it-IT"/>
        </w:rPr>
        <w:fldChar w:fldCharType="end"/>
      </w:r>
      <w:r w:rsidRPr="00462CD3">
        <w:rPr>
          <w:sz w:val="18"/>
          <w:szCs w:val="18"/>
          <w:lang w:val="it-IT"/>
        </w:rPr>
        <w:t xml:space="preserve">  procuratore generale    </w:t>
      </w:r>
      <w:r w:rsidRPr="00462CD3">
        <w:rPr>
          <w:sz w:val="18"/>
          <w:szCs w:val="18"/>
          <w:lang w:val="it-IT"/>
        </w:rPr>
        <w:fldChar w:fldCharType="begin">
          <w:ffData>
            <w:name w:val="Controllo2"/>
            <w:enabled/>
            <w:calcOnExit w:val="0"/>
            <w:checkBox>
              <w:sizeAuto/>
              <w:default w:val="0"/>
              <w:checked w:val="0"/>
            </w:checkBox>
          </w:ffData>
        </w:fldChar>
      </w:r>
      <w:r w:rsidRPr="00462CD3">
        <w:rPr>
          <w:sz w:val="18"/>
          <w:szCs w:val="18"/>
          <w:lang w:val="it-IT"/>
        </w:rPr>
        <w:instrText xml:space="preserve"> FORMCHECKBOX </w:instrText>
      </w:r>
      <w:r w:rsidRPr="00462CD3">
        <w:rPr>
          <w:sz w:val="18"/>
          <w:szCs w:val="18"/>
          <w:lang w:val="it-IT"/>
        </w:rPr>
      </w:r>
      <w:r w:rsidRPr="00462CD3">
        <w:rPr>
          <w:sz w:val="18"/>
          <w:szCs w:val="18"/>
          <w:lang w:val="it-IT"/>
        </w:rPr>
        <w:fldChar w:fldCharType="separate"/>
      </w:r>
      <w:r w:rsidRPr="00462CD3">
        <w:rPr>
          <w:sz w:val="18"/>
          <w:szCs w:val="18"/>
          <w:lang w:val="it-IT"/>
        </w:rPr>
        <w:fldChar w:fldCharType="end"/>
      </w:r>
      <w:r w:rsidRPr="00462CD3">
        <w:rPr>
          <w:sz w:val="18"/>
          <w:szCs w:val="18"/>
          <w:lang w:val="it-IT"/>
        </w:rPr>
        <w:t xml:space="preserve"> procuratore speciale</w:t>
      </w:r>
    </w:p>
    <w:p w:rsidR="00202485" w:rsidRPr="009602A8" w:rsidRDefault="00B94930" w:rsidP="00202485">
      <w:pPr>
        <w:spacing w:before="120" w:line="360" w:lineRule="auto"/>
        <w:jc w:val="both"/>
        <w:rPr>
          <w:sz w:val="18"/>
          <w:szCs w:val="18"/>
          <w:lang w:val="it-IT"/>
        </w:rPr>
      </w:pPr>
      <w:proofErr w:type="gramStart"/>
      <w:r>
        <w:rPr>
          <w:sz w:val="18"/>
          <w:szCs w:val="18"/>
          <w:lang w:val="it-IT"/>
        </w:rPr>
        <w:t>dell’</w:t>
      </w:r>
      <w:r w:rsidR="00202485" w:rsidRPr="009602A8">
        <w:rPr>
          <w:sz w:val="18"/>
          <w:szCs w:val="18"/>
          <w:lang w:val="it-IT"/>
        </w:rPr>
        <w:t>impresa</w:t>
      </w:r>
      <w:proofErr w:type="gramEnd"/>
      <w:r w:rsidR="00202485" w:rsidRPr="009602A8">
        <w:rPr>
          <w:sz w:val="18"/>
          <w:szCs w:val="18"/>
          <w:lang w:val="it-IT"/>
        </w:rPr>
        <w:t xml:space="preserve">/del consorzio/della consorziata </w:t>
      </w:r>
      <w:r w:rsidR="00202485" w:rsidRPr="009602A8">
        <w:rPr>
          <w:sz w:val="18"/>
          <w:szCs w:val="18"/>
          <w:lang w:val="it-IT"/>
        </w:rPr>
        <w:fldChar w:fldCharType="begin">
          <w:ffData>
            <w:name w:val="Testo8"/>
            <w:enabled/>
            <w:calcOnExit w:val="0"/>
            <w:textInput/>
          </w:ffData>
        </w:fldChar>
      </w:r>
      <w:r w:rsidR="00202485" w:rsidRPr="009602A8">
        <w:rPr>
          <w:sz w:val="18"/>
          <w:szCs w:val="18"/>
          <w:lang w:val="it-IT"/>
        </w:rPr>
        <w:instrText xml:space="preserve"> FORMTEXT </w:instrText>
      </w:r>
      <w:r w:rsidR="00202485" w:rsidRPr="009602A8">
        <w:rPr>
          <w:sz w:val="18"/>
          <w:szCs w:val="18"/>
          <w:lang w:val="it-IT"/>
        </w:rPr>
      </w:r>
      <w:r w:rsidR="00202485" w:rsidRPr="009602A8">
        <w:rPr>
          <w:sz w:val="18"/>
          <w:szCs w:val="18"/>
          <w:lang w:val="it-IT"/>
        </w:rPr>
        <w:fldChar w:fldCharType="separate"/>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t> </w:t>
      </w:r>
      <w:r w:rsidR="00202485" w:rsidRPr="009602A8">
        <w:rPr>
          <w:sz w:val="18"/>
          <w:szCs w:val="18"/>
          <w:lang w:val="it-IT"/>
        </w:rPr>
        <w:fldChar w:fldCharType="end"/>
      </w:r>
    </w:p>
    <w:p w:rsidR="00202485" w:rsidRPr="009602A8" w:rsidRDefault="00202485" w:rsidP="00202485">
      <w:pPr>
        <w:spacing w:before="120" w:line="360" w:lineRule="auto"/>
        <w:jc w:val="both"/>
        <w:rPr>
          <w:sz w:val="18"/>
          <w:szCs w:val="18"/>
          <w:lang w:val="it-IT"/>
        </w:rPr>
      </w:pPr>
      <w:r w:rsidRPr="009602A8">
        <w:rPr>
          <w:sz w:val="18"/>
          <w:szCs w:val="18"/>
          <w:lang w:val="it-IT"/>
        </w:rPr>
        <w:t>Partita IVA</w:t>
      </w:r>
      <w:proofErr w:type="gramStart"/>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roofErr w:type="gramEnd"/>
    </w:p>
    <w:p w:rsidR="00202485" w:rsidRPr="009602A8" w:rsidRDefault="00202485" w:rsidP="00202485">
      <w:pPr>
        <w:spacing w:before="120" w:line="360" w:lineRule="auto"/>
        <w:jc w:val="both"/>
        <w:rPr>
          <w:sz w:val="18"/>
          <w:szCs w:val="18"/>
          <w:lang w:val="it-IT"/>
        </w:rPr>
      </w:pPr>
      <w:r w:rsidRPr="009602A8">
        <w:rPr>
          <w:sz w:val="18"/>
          <w:szCs w:val="18"/>
          <w:lang w:val="it-IT"/>
        </w:rPr>
        <w:t>Codice Fiscale</w:t>
      </w:r>
      <w:proofErr w:type="gramStart"/>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w:t>
      </w:r>
      <w:proofErr w:type="gramEnd"/>
    </w:p>
    <w:p w:rsidR="00202485" w:rsidRPr="009602A8" w:rsidRDefault="00202485" w:rsidP="00202485">
      <w:pPr>
        <w:spacing w:before="120" w:line="360" w:lineRule="auto"/>
        <w:jc w:val="both"/>
        <w:rPr>
          <w:sz w:val="18"/>
          <w:szCs w:val="18"/>
          <w:lang w:val="it-IT"/>
        </w:rPr>
      </w:pPr>
      <w:proofErr w:type="gramStart"/>
      <w:r w:rsidRPr="009602A8">
        <w:rPr>
          <w:sz w:val="18"/>
          <w:szCs w:val="18"/>
          <w:lang w:val="it-IT"/>
        </w:rPr>
        <w:t>con</w:t>
      </w:r>
      <w:proofErr w:type="gramEnd"/>
      <w:r w:rsidRPr="009602A8">
        <w:rPr>
          <w:sz w:val="18"/>
          <w:szCs w:val="18"/>
          <w:lang w:val="it-IT"/>
        </w:rPr>
        <w:t xml:space="preserve"> sede legale nel Comune di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rFonts w:eastAsia="MS Mincho"/>
          <w:sz w:val="18"/>
          <w:szCs w:val="18"/>
          <w:lang w:val="it-IT"/>
        </w:rPr>
        <w:t> </w:t>
      </w:r>
      <w:r w:rsidRPr="009602A8">
        <w:rPr>
          <w:sz w:val="18"/>
          <w:szCs w:val="18"/>
          <w:lang w:val="it-IT"/>
        </w:rPr>
        <w:fldChar w:fldCharType="end"/>
      </w:r>
      <w:r w:rsidRPr="009602A8">
        <w:rPr>
          <w:sz w:val="18"/>
          <w:szCs w:val="18"/>
          <w:lang w:val="it-IT"/>
        </w:rPr>
        <w:t>, prov.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proofErr w:type="gramStart"/>
      <w:r w:rsidRPr="009602A8">
        <w:rPr>
          <w:sz w:val="18"/>
          <w:szCs w:val="18"/>
          <w:lang w:val="it-IT"/>
        </w:rPr>
        <w:t xml:space="preserve">Stato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roofErr w:type="gramEnd"/>
    </w:p>
    <w:p w:rsidR="00202485" w:rsidRPr="009602A8" w:rsidRDefault="00202485" w:rsidP="00202485">
      <w:pPr>
        <w:spacing w:before="120" w:line="360" w:lineRule="auto"/>
        <w:jc w:val="both"/>
        <w:rPr>
          <w:sz w:val="18"/>
          <w:szCs w:val="18"/>
          <w:lang w:val="it-IT"/>
        </w:rPr>
      </w:pPr>
      <w:proofErr w:type="gramStart"/>
      <w:r w:rsidRPr="009602A8">
        <w:rPr>
          <w:sz w:val="18"/>
          <w:szCs w:val="18"/>
          <w:lang w:val="it-IT"/>
        </w:rPr>
        <w:t>via</w:t>
      </w:r>
      <w:proofErr w:type="gramEnd"/>
      <w:r w:rsidRPr="009602A8">
        <w:rPr>
          <w:sz w:val="18"/>
          <w:szCs w:val="18"/>
          <w:lang w:val="it-IT"/>
        </w:rPr>
        <w:t xml:space="preserve">/piazza, ecc.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before="120" w:line="360" w:lineRule="auto"/>
        <w:jc w:val="both"/>
        <w:rPr>
          <w:sz w:val="18"/>
          <w:szCs w:val="18"/>
          <w:lang w:val="it-IT"/>
        </w:rPr>
      </w:pPr>
      <w:r w:rsidRPr="009602A8">
        <w:rPr>
          <w:sz w:val="18"/>
          <w:szCs w:val="18"/>
          <w:lang w:val="it-IT"/>
        </w:rPr>
        <w:t>Indirizzo e-mail</w:t>
      </w:r>
      <w:proofErr w:type="gramStart"/>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roofErr w:type="gramEnd"/>
    </w:p>
    <w:p w:rsidR="00202485" w:rsidRPr="009602A8" w:rsidRDefault="00202485" w:rsidP="00202485">
      <w:pPr>
        <w:spacing w:before="120" w:line="360" w:lineRule="auto"/>
        <w:jc w:val="both"/>
        <w:rPr>
          <w:sz w:val="18"/>
          <w:szCs w:val="18"/>
          <w:lang w:val="it-IT"/>
        </w:rPr>
      </w:pPr>
      <w:r w:rsidRPr="009602A8">
        <w:rPr>
          <w:sz w:val="18"/>
          <w:szCs w:val="18"/>
          <w:lang w:val="it-IT"/>
        </w:rPr>
        <w:t>Indirizzo di posta elettronica certificata (PEC)</w:t>
      </w:r>
      <w:proofErr w:type="gramStart"/>
      <w:r w:rsidRPr="009602A8">
        <w:rPr>
          <w:sz w:val="18"/>
          <w:szCs w:val="18"/>
          <w:lang w:val="it-IT"/>
        </w:rPr>
        <w:t xml:space="preserve">: </w:t>
      </w:r>
      <w:r w:rsidRPr="009602A8">
        <w:rPr>
          <w:sz w:val="18"/>
          <w:szCs w:val="18"/>
          <w:lang w:val="it-IT"/>
        </w:rPr>
        <w:fldChar w:fldCharType="begin">
          <w:ffData>
            <w:name w:val="Testo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roofErr w:type="gramEnd"/>
    </w:p>
    <w:p w:rsidR="00202485" w:rsidRPr="009602A8" w:rsidRDefault="00202485" w:rsidP="00202485">
      <w:pPr>
        <w:spacing w:before="120" w:line="360" w:lineRule="auto"/>
        <w:jc w:val="both"/>
        <w:rPr>
          <w:sz w:val="18"/>
          <w:szCs w:val="18"/>
          <w:lang w:val="it-IT"/>
        </w:rPr>
      </w:pPr>
      <w:r w:rsidRPr="009602A8">
        <w:rPr>
          <w:sz w:val="18"/>
          <w:szCs w:val="18"/>
          <w:lang w:val="it-IT"/>
        </w:rPr>
        <w:t>Numero telefono</w:t>
      </w:r>
      <w:proofErr w:type="gramStart"/>
      <w:r w:rsidRPr="009602A8">
        <w:rPr>
          <w:sz w:val="18"/>
          <w:szCs w:val="18"/>
          <w:lang w:val="it-IT"/>
        </w:rPr>
        <w:t xml:space="preserve">: </w:t>
      </w:r>
      <w:r w:rsidRPr="009602A8">
        <w:rPr>
          <w:sz w:val="18"/>
          <w:szCs w:val="18"/>
          <w:lang w:val="it-IT"/>
        </w:rPr>
        <w:fldChar w:fldCharType="begin">
          <w:ffData>
            <w:name w:val="Testo9"/>
            <w:enabled/>
            <w:calcOnExit w:val="0"/>
            <w:textInput/>
          </w:ffData>
        </w:fldChar>
      </w:r>
      <w:bookmarkStart w:id="5" w:name="Testo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5"/>
      <w:r w:rsidRPr="009602A8">
        <w:rPr>
          <w:sz w:val="18"/>
          <w:szCs w:val="18"/>
          <w:lang w:val="it-IT"/>
        </w:rPr>
        <w:t>;</w:t>
      </w:r>
      <w:proofErr w:type="gramEnd"/>
    </w:p>
    <w:p w:rsidR="00202485" w:rsidRPr="009602A8" w:rsidRDefault="00202485" w:rsidP="00202485">
      <w:pPr>
        <w:spacing w:before="120" w:line="360" w:lineRule="auto"/>
        <w:jc w:val="both"/>
        <w:rPr>
          <w:sz w:val="18"/>
          <w:szCs w:val="18"/>
          <w:lang w:val="it-IT"/>
        </w:rPr>
      </w:pPr>
      <w:r w:rsidRPr="009602A8">
        <w:rPr>
          <w:sz w:val="18"/>
          <w:szCs w:val="18"/>
          <w:lang w:val="it-IT"/>
        </w:rPr>
        <w:t>Fax</w:t>
      </w:r>
      <w:proofErr w:type="gramStart"/>
      <w:r w:rsidRPr="009602A8">
        <w:rPr>
          <w:sz w:val="18"/>
          <w:szCs w:val="18"/>
          <w:lang w:val="it-IT"/>
        </w:rPr>
        <w:t xml:space="preserve">: </w:t>
      </w:r>
      <w:r w:rsidRPr="009602A8">
        <w:rPr>
          <w:sz w:val="18"/>
          <w:szCs w:val="18"/>
          <w:lang w:val="it-IT"/>
        </w:rPr>
        <w:fldChar w:fldCharType="begin">
          <w:ffData>
            <w:name w:val="Testo10"/>
            <w:enabled/>
            <w:calcOnExit w:val="0"/>
            <w:textInput/>
          </w:ffData>
        </w:fldChar>
      </w:r>
      <w:bookmarkStart w:id="6" w:name="Testo1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6"/>
      <w:r w:rsidRPr="009602A8">
        <w:rPr>
          <w:sz w:val="18"/>
          <w:szCs w:val="18"/>
          <w:lang w:val="it-IT"/>
        </w:rPr>
        <w:t>;</w:t>
      </w:r>
      <w:proofErr w:type="gramEnd"/>
    </w:p>
    <w:p w:rsidR="00202485" w:rsidRPr="009602A8" w:rsidRDefault="00202485" w:rsidP="00202485">
      <w:pPr>
        <w:pStyle w:val="StandardWeb"/>
        <w:spacing w:before="0" w:beforeAutospacing="0" w:after="0" w:line="360" w:lineRule="auto"/>
        <w:jc w:val="both"/>
        <w:rPr>
          <w:rFonts w:ascii="Arial" w:hAnsi="Arial" w:cs="Arial"/>
          <w:sz w:val="18"/>
          <w:szCs w:val="18"/>
        </w:rPr>
      </w:pPr>
      <w:r w:rsidRPr="009602A8">
        <w:rPr>
          <w:rFonts w:ascii="Arial" w:hAnsi="Arial" w:cs="Arial"/>
          <w:sz w:val="18"/>
          <w:szCs w:val="18"/>
        </w:rPr>
        <w:br w:type="page"/>
      </w:r>
      <w:proofErr w:type="gramStart"/>
      <w:r w:rsidRPr="009602A8">
        <w:rPr>
          <w:rFonts w:ascii="Arial" w:hAnsi="Arial" w:cs="Arial"/>
          <w:sz w:val="18"/>
          <w:szCs w:val="18"/>
        </w:rPr>
        <w:lastRenderedPageBreak/>
        <w:t>ai</w:t>
      </w:r>
      <w:proofErr w:type="gramEnd"/>
      <w:r w:rsidRPr="009602A8">
        <w:rPr>
          <w:rFonts w:ascii="Arial" w:hAnsi="Arial" w:cs="Arial"/>
          <w:sz w:val="18"/>
          <w:szCs w:val="18"/>
        </w:rPr>
        <w:t xml:space="preserve"> sensi della L.P. 22 ottobre 1993, n. 17, consapevole della responsabilità penale cui può andare incontro in caso di affermazioni mendaci e delle relative sanzioni penali di cui all’art. 76 del DPR n. 445/2000, nonché delle conseguenze amministrative di esclusione dalle gare di cui al D.Lgs. n. 50/2016 della normativa vigente in materia, con la presente</w:t>
      </w:r>
    </w:p>
    <w:p w:rsidR="00202485" w:rsidRPr="009602A8" w:rsidRDefault="00202485" w:rsidP="00202485">
      <w:pPr>
        <w:pStyle w:val="sche22"/>
        <w:spacing w:line="360" w:lineRule="auto"/>
        <w:jc w:val="both"/>
        <w:rPr>
          <w:rFonts w:ascii="Arial" w:hAnsi="Arial" w:cs="Arial"/>
          <w:sz w:val="18"/>
          <w:szCs w:val="18"/>
          <w:lang w:val="it-IT"/>
        </w:rPr>
      </w:pPr>
    </w:p>
    <w:p w:rsidR="00202485" w:rsidRPr="009602A8" w:rsidRDefault="00202485" w:rsidP="00202485">
      <w:pPr>
        <w:pStyle w:val="sche3"/>
        <w:spacing w:line="360" w:lineRule="auto"/>
        <w:jc w:val="center"/>
        <w:rPr>
          <w:b/>
          <w:bCs/>
          <w:sz w:val="18"/>
          <w:szCs w:val="18"/>
          <w:lang w:val="it-IT"/>
        </w:rPr>
      </w:pPr>
      <w:r w:rsidRPr="009602A8">
        <w:rPr>
          <w:b/>
          <w:bCs/>
          <w:sz w:val="18"/>
          <w:szCs w:val="18"/>
          <w:lang w:val="it-IT"/>
        </w:rPr>
        <w:t xml:space="preserve">DICHIARA </w:t>
      </w:r>
      <w:r w:rsidRPr="009602A8">
        <w:rPr>
          <w:bCs/>
          <w:i/>
          <w:sz w:val="18"/>
          <w:szCs w:val="18"/>
          <w:lang w:val="it-IT"/>
        </w:rPr>
        <w:t>(se del caso)</w:t>
      </w:r>
    </w:p>
    <w:p w:rsidR="00B94930" w:rsidRDefault="00B94930" w:rsidP="008741E3">
      <w:pPr>
        <w:pStyle w:val="sche3"/>
        <w:autoSpaceDE/>
        <w:autoSpaceDN w:val="0"/>
        <w:spacing w:line="360" w:lineRule="auto"/>
        <w:rPr>
          <w:b/>
          <w:bCs/>
          <w:caps/>
          <w:sz w:val="18"/>
          <w:szCs w:val="18"/>
          <w:lang w:val="it-IT"/>
        </w:rPr>
      </w:pPr>
    </w:p>
    <w:p w:rsidR="00B94930" w:rsidRPr="008741E3" w:rsidRDefault="00B94930" w:rsidP="00B94930">
      <w:pPr>
        <w:pStyle w:val="sche3"/>
        <w:tabs>
          <w:tab w:val="left" w:pos="180"/>
          <w:tab w:val="left" w:pos="567"/>
        </w:tabs>
        <w:spacing w:line="480" w:lineRule="auto"/>
        <w:jc w:val="left"/>
        <w:rPr>
          <w:sz w:val="18"/>
          <w:szCs w:val="18"/>
          <w:lang w:val="it-IT"/>
        </w:rPr>
      </w:pPr>
      <w:proofErr w:type="gramStart"/>
      <w:r w:rsidRPr="008741E3">
        <w:rPr>
          <w:b/>
          <w:bCs/>
          <w:sz w:val="18"/>
          <w:szCs w:val="18"/>
          <w:lang w:val="it-IT"/>
        </w:rPr>
        <w:t>di</w:t>
      </w:r>
      <w:proofErr w:type="gramEnd"/>
      <w:r w:rsidRPr="008741E3">
        <w:rPr>
          <w:b/>
          <w:bCs/>
          <w:sz w:val="18"/>
          <w:szCs w:val="18"/>
          <w:lang w:val="it-IT"/>
        </w:rPr>
        <w:t xml:space="preserve"> essere in possesso dei poteri necessari per impegnare la suddetta impresa e sottoscrivere il presente documento e/o eventuali ulteriori documenti correlati alla procedura in oggetto e</w:t>
      </w:r>
    </w:p>
    <w:p w:rsidR="00B94930" w:rsidRPr="008741E3" w:rsidRDefault="00B94930" w:rsidP="00B94930">
      <w:pPr>
        <w:tabs>
          <w:tab w:val="left" w:pos="540"/>
        </w:tabs>
        <w:autoSpaceDE w:val="0"/>
        <w:autoSpaceDN w:val="0"/>
        <w:adjustRightInd w:val="0"/>
        <w:spacing w:line="480" w:lineRule="auto"/>
        <w:jc w:val="both"/>
        <w:rPr>
          <w:sz w:val="18"/>
          <w:szCs w:val="18"/>
          <w:lang w:val="it-IT"/>
        </w:rPr>
      </w:pPr>
      <w:proofErr w:type="gramStart"/>
      <w:r w:rsidRPr="008741E3">
        <w:rPr>
          <w:sz w:val="18"/>
          <w:szCs w:val="18"/>
          <w:lang w:val="it-IT"/>
        </w:rPr>
        <w:t>che</w:t>
      </w:r>
      <w:proofErr w:type="gramEnd"/>
      <w:r w:rsidRPr="008741E3">
        <w:rPr>
          <w:sz w:val="18"/>
          <w:szCs w:val="18"/>
          <w:lang w:val="it-IT"/>
        </w:rPr>
        <w:t xml:space="preserve"> la suddetta impresa è </w:t>
      </w:r>
    </w:p>
    <w:p w:rsidR="00B94930" w:rsidRPr="008741E3" w:rsidRDefault="00B94930" w:rsidP="00B94930">
      <w:pPr>
        <w:tabs>
          <w:tab w:val="left" w:pos="540"/>
        </w:tabs>
        <w:autoSpaceDE w:val="0"/>
        <w:autoSpaceDN w:val="0"/>
        <w:adjustRightInd w:val="0"/>
        <w:spacing w:line="360" w:lineRule="auto"/>
        <w:ind w:left="532" w:hanging="255"/>
        <w:jc w:val="both"/>
        <w:rPr>
          <w:sz w:val="18"/>
          <w:szCs w:val="18"/>
          <w:lang w:val="it-IT"/>
        </w:rPr>
      </w:pPr>
      <w:r w:rsidRPr="008741E3">
        <w:rPr>
          <w:sz w:val="18"/>
          <w:szCs w:val="18"/>
          <w:lang w:val="it-IT"/>
        </w:rPr>
        <w:fldChar w:fldCharType="begin">
          <w:ffData>
            <w:name w:val="Kontrollkästchen1"/>
            <w:enabled/>
            <w:calcOnExit w:val="0"/>
            <w:checkBox>
              <w:sizeAuto/>
              <w:default w:val="0"/>
              <w:checked w:val="0"/>
            </w:checkBox>
          </w:ffData>
        </w:fldChar>
      </w:r>
      <w:r w:rsidRPr="008741E3">
        <w:rPr>
          <w:sz w:val="18"/>
          <w:szCs w:val="18"/>
          <w:lang w:val="it-IT"/>
        </w:rPr>
        <w:instrText xml:space="preserve"> FORMCHECKBOX </w:instrText>
      </w:r>
      <w:r w:rsidRPr="008741E3">
        <w:rPr>
          <w:sz w:val="18"/>
          <w:szCs w:val="18"/>
          <w:lang w:val="it-IT"/>
        </w:rPr>
      </w:r>
      <w:r w:rsidRPr="008741E3">
        <w:rPr>
          <w:sz w:val="18"/>
          <w:szCs w:val="18"/>
          <w:lang w:val="it-IT"/>
        </w:rPr>
        <w:fldChar w:fldCharType="separate"/>
      </w:r>
      <w:r w:rsidRPr="008741E3">
        <w:rPr>
          <w:sz w:val="18"/>
          <w:szCs w:val="18"/>
          <w:lang w:val="it-IT"/>
        </w:rPr>
        <w:fldChar w:fldCharType="end"/>
      </w:r>
      <w:r w:rsidRPr="008741E3">
        <w:rPr>
          <w:sz w:val="18"/>
          <w:szCs w:val="18"/>
          <w:lang w:val="it-IT"/>
        </w:rPr>
        <w:tab/>
      </w:r>
      <w:proofErr w:type="gramStart"/>
      <w:r w:rsidRPr="008741E3">
        <w:rPr>
          <w:sz w:val="18"/>
          <w:szCs w:val="18"/>
          <w:lang w:val="it-IT"/>
        </w:rPr>
        <w:t>mandante</w:t>
      </w:r>
      <w:proofErr w:type="gramEnd"/>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4"/>
        <w:gridCol w:w="2410"/>
        <w:gridCol w:w="2977"/>
      </w:tblGrid>
      <w:tr w:rsidR="00B94930" w:rsidRPr="0061082B" w:rsidTr="00190F46">
        <w:trPr>
          <w:trHeight w:val="4758"/>
        </w:trPr>
        <w:tc>
          <w:tcPr>
            <w:tcW w:w="4644" w:type="dxa"/>
            <w:shd w:val="clear" w:color="auto" w:fill="auto"/>
          </w:tcPr>
          <w:p w:rsidR="00B94930" w:rsidRPr="0061082B" w:rsidRDefault="00B94930" w:rsidP="00190F46">
            <w:pPr>
              <w:pStyle w:val="sche3"/>
              <w:autoSpaceDE/>
              <w:spacing w:line="360" w:lineRule="auto"/>
              <w:ind w:left="284" w:hanging="284"/>
              <w:rPr>
                <w:sz w:val="18"/>
                <w:szCs w:val="18"/>
                <w:lang w:val="it-IT"/>
              </w:rPr>
            </w:pPr>
          </w:p>
          <w:p w:rsidR="00B94930" w:rsidRPr="0061082B" w:rsidRDefault="00B94930" w:rsidP="00190F46">
            <w:pPr>
              <w:pStyle w:val="sche3"/>
              <w:autoSpaceDE/>
              <w:spacing w:line="360" w:lineRule="auto"/>
              <w:ind w:left="284" w:hanging="284"/>
              <w:rPr>
                <w:sz w:val="18"/>
                <w:szCs w:val="18"/>
                <w:lang w:val="it-IT"/>
              </w:rPr>
            </w:pPr>
            <w:r w:rsidRPr="0061082B">
              <w:rPr>
                <w:sz w:val="18"/>
                <w:szCs w:val="18"/>
                <w:lang w:val="it-IT"/>
              </w:rPr>
              <w:fldChar w:fldCharType="begin">
                <w:ffData>
                  <w:name w:val="Kontrollkästchen1"/>
                  <w:enabled/>
                  <w:calcOnExit w:val="0"/>
                  <w:checkBox>
                    <w:sizeAuto/>
                    <w:default w:val="0"/>
                    <w:checked w:val="0"/>
                  </w:checkBox>
                </w:ffData>
              </w:fldChar>
            </w:r>
            <w:r w:rsidRPr="0061082B">
              <w:rPr>
                <w:sz w:val="18"/>
                <w:szCs w:val="18"/>
                <w:lang w:val="it-IT"/>
              </w:rPr>
              <w:instrText xml:space="preserve"> FORMCHECKBOX </w:instrText>
            </w:r>
            <w:r w:rsidRPr="0061082B">
              <w:rPr>
                <w:sz w:val="18"/>
                <w:szCs w:val="18"/>
                <w:lang w:val="it-IT"/>
              </w:rPr>
            </w:r>
            <w:r w:rsidRPr="0061082B">
              <w:rPr>
                <w:sz w:val="18"/>
                <w:szCs w:val="18"/>
                <w:lang w:val="it-IT"/>
              </w:rPr>
              <w:fldChar w:fldCharType="separate"/>
            </w:r>
            <w:r w:rsidRPr="0061082B">
              <w:rPr>
                <w:sz w:val="18"/>
                <w:szCs w:val="18"/>
                <w:lang w:val="it-IT"/>
              </w:rPr>
              <w:fldChar w:fldCharType="end"/>
            </w:r>
            <w:r w:rsidRPr="0061082B">
              <w:rPr>
                <w:sz w:val="18"/>
                <w:szCs w:val="18"/>
                <w:lang w:val="it-IT"/>
              </w:rPr>
              <w:tab/>
            </w:r>
            <w:proofErr w:type="gramStart"/>
            <w:r w:rsidRPr="0061082B">
              <w:rPr>
                <w:b/>
                <w:bCs/>
                <w:sz w:val="18"/>
                <w:szCs w:val="18"/>
                <w:lang w:val="it-IT"/>
              </w:rPr>
              <w:t>di</w:t>
            </w:r>
            <w:proofErr w:type="gramEnd"/>
            <w:r w:rsidRPr="0061082B">
              <w:rPr>
                <w:b/>
                <w:bCs/>
                <w:sz w:val="18"/>
                <w:szCs w:val="18"/>
                <w:lang w:val="it-IT"/>
              </w:rPr>
              <w:t xml:space="preserve"> un </w:t>
            </w:r>
            <w:r w:rsidRPr="0061082B">
              <w:rPr>
                <w:b/>
                <w:bCs/>
                <w:sz w:val="18"/>
                <w:szCs w:val="18"/>
                <w:u w:val="single"/>
                <w:lang w:val="it-IT"/>
              </w:rPr>
              <w:t>consorzio ordinario</w:t>
            </w:r>
            <w:r w:rsidRPr="0061082B">
              <w:rPr>
                <w:b/>
                <w:bCs/>
                <w:sz w:val="18"/>
                <w:szCs w:val="18"/>
                <w:lang w:val="it-IT"/>
              </w:rPr>
              <w:t xml:space="preserve"> </w:t>
            </w:r>
            <w:r w:rsidRPr="0061082B">
              <w:rPr>
                <w:sz w:val="18"/>
                <w:szCs w:val="18"/>
                <w:lang w:val="it-IT"/>
              </w:rPr>
              <w:t xml:space="preserve">ex art. 2602 c.c. di cui all'art. 45, comma 2, lett. e) del </w:t>
            </w:r>
            <w:proofErr w:type="spellStart"/>
            <w:r w:rsidRPr="0061082B">
              <w:rPr>
                <w:sz w:val="18"/>
                <w:szCs w:val="18"/>
                <w:lang w:val="it-IT"/>
              </w:rPr>
              <w:t>D.Lgs.</w:t>
            </w:r>
            <w:proofErr w:type="spellEnd"/>
            <w:r w:rsidRPr="0061082B">
              <w:rPr>
                <w:sz w:val="18"/>
                <w:szCs w:val="18"/>
                <w:lang w:val="it-IT"/>
              </w:rPr>
              <w:t xml:space="preserve"> n. 50/2016</w:t>
            </w:r>
            <w:r w:rsidRPr="0061082B">
              <w:rPr>
                <w:rStyle w:val="Endnotenzeichen"/>
                <w:lang w:val="it-IT"/>
              </w:rPr>
              <w:endnoteReference w:id="3"/>
            </w:r>
          </w:p>
          <w:p w:rsidR="00B94930" w:rsidRPr="0061082B" w:rsidRDefault="00B94930" w:rsidP="00190F46">
            <w:pPr>
              <w:pStyle w:val="sche3"/>
              <w:autoSpaceDE/>
              <w:spacing w:line="360" w:lineRule="auto"/>
              <w:ind w:left="284" w:hanging="284"/>
              <w:rPr>
                <w:sz w:val="18"/>
                <w:szCs w:val="18"/>
                <w:lang w:val="it-IT"/>
              </w:rPr>
            </w:pPr>
          </w:p>
          <w:p w:rsidR="00B94930" w:rsidRPr="0061082B" w:rsidRDefault="00B94930" w:rsidP="00190F46">
            <w:pPr>
              <w:pStyle w:val="sche3"/>
              <w:spacing w:line="360" w:lineRule="auto"/>
              <w:ind w:left="284" w:hanging="284"/>
              <w:rPr>
                <w:sz w:val="18"/>
                <w:szCs w:val="18"/>
                <w:lang w:val="it-IT"/>
              </w:rPr>
            </w:pPr>
            <w:r w:rsidRPr="0061082B">
              <w:rPr>
                <w:sz w:val="18"/>
                <w:szCs w:val="18"/>
                <w:lang w:val="it-IT"/>
              </w:rPr>
              <w:fldChar w:fldCharType="begin">
                <w:ffData>
                  <w:name w:val="Kontrollkästchen1"/>
                  <w:enabled/>
                  <w:calcOnExit w:val="0"/>
                  <w:checkBox>
                    <w:sizeAuto/>
                    <w:default w:val="0"/>
                    <w:checked w:val="0"/>
                  </w:checkBox>
                </w:ffData>
              </w:fldChar>
            </w:r>
            <w:r w:rsidRPr="0061082B">
              <w:rPr>
                <w:sz w:val="18"/>
                <w:szCs w:val="18"/>
                <w:lang w:val="it-IT"/>
              </w:rPr>
              <w:instrText xml:space="preserve"> FORMCHECKBOX </w:instrText>
            </w:r>
            <w:r w:rsidRPr="0061082B">
              <w:rPr>
                <w:sz w:val="18"/>
                <w:szCs w:val="18"/>
                <w:lang w:val="it-IT"/>
              </w:rPr>
            </w:r>
            <w:r w:rsidRPr="0061082B">
              <w:rPr>
                <w:sz w:val="18"/>
                <w:szCs w:val="18"/>
                <w:lang w:val="it-IT"/>
              </w:rPr>
              <w:fldChar w:fldCharType="separate"/>
            </w:r>
            <w:r w:rsidRPr="0061082B">
              <w:rPr>
                <w:sz w:val="18"/>
                <w:szCs w:val="18"/>
                <w:lang w:val="it-IT"/>
              </w:rPr>
              <w:fldChar w:fldCharType="end"/>
            </w:r>
            <w:r w:rsidRPr="0061082B">
              <w:rPr>
                <w:sz w:val="18"/>
                <w:szCs w:val="18"/>
                <w:lang w:val="it-IT"/>
              </w:rPr>
              <w:tab/>
            </w:r>
            <w:proofErr w:type="gramStart"/>
            <w:r w:rsidRPr="0061082B">
              <w:rPr>
                <w:b/>
                <w:bCs/>
                <w:sz w:val="18"/>
                <w:szCs w:val="18"/>
                <w:lang w:val="it-IT"/>
              </w:rPr>
              <w:t>di</w:t>
            </w:r>
            <w:proofErr w:type="gramEnd"/>
            <w:r w:rsidRPr="0061082B">
              <w:rPr>
                <w:b/>
                <w:bCs/>
                <w:sz w:val="18"/>
                <w:szCs w:val="18"/>
                <w:lang w:val="it-IT"/>
              </w:rPr>
              <w:t xml:space="preserve"> una </w:t>
            </w:r>
            <w:r w:rsidRPr="0061082B">
              <w:rPr>
                <w:b/>
                <w:bCs/>
                <w:sz w:val="18"/>
                <w:szCs w:val="18"/>
                <w:u w:val="single"/>
                <w:lang w:val="it-IT"/>
              </w:rPr>
              <w:t>Riunione Temporanea di Imprese</w:t>
            </w:r>
            <w:r w:rsidRPr="0061082B">
              <w:rPr>
                <w:sz w:val="18"/>
                <w:szCs w:val="18"/>
                <w:lang w:val="it-IT"/>
              </w:rPr>
              <w:t xml:space="preserve"> (</w:t>
            </w:r>
            <w:smartTag w:uri="urn:schemas-microsoft-com:office:smarttags" w:element="stockticker">
              <w:r w:rsidRPr="0061082B">
                <w:rPr>
                  <w:sz w:val="18"/>
                  <w:szCs w:val="18"/>
                  <w:lang w:val="it-IT"/>
                </w:rPr>
                <w:t>RTI</w:t>
              </w:r>
            </w:smartTag>
            <w:r w:rsidRPr="0061082B">
              <w:rPr>
                <w:sz w:val="18"/>
                <w:szCs w:val="18"/>
                <w:lang w:val="it-IT"/>
              </w:rPr>
              <w:t xml:space="preserve">) di cui all’art. 45, comma 2, lett. d) del </w:t>
            </w:r>
            <w:proofErr w:type="spellStart"/>
            <w:r w:rsidRPr="0061082B">
              <w:rPr>
                <w:sz w:val="18"/>
                <w:szCs w:val="18"/>
                <w:lang w:val="it-IT"/>
              </w:rPr>
              <w:t>D.Lgs.</w:t>
            </w:r>
            <w:proofErr w:type="spellEnd"/>
            <w:r w:rsidRPr="0061082B">
              <w:rPr>
                <w:sz w:val="18"/>
                <w:szCs w:val="18"/>
                <w:lang w:val="it-IT"/>
              </w:rPr>
              <w:t xml:space="preserve"> n. 50/2016</w:t>
            </w:r>
            <w:r w:rsidRPr="0061082B">
              <w:rPr>
                <w:rStyle w:val="Endnotenzeichen"/>
                <w:sz w:val="18"/>
                <w:szCs w:val="18"/>
                <w:lang w:val="it-IT"/>
              </w:rPr>
              <w:endnoteReference w:id="4"/>
            </w:r>
          </w:p>
          <w:p w:rsidR="00B94930" w:rsidRPr="0061082B" w:rsidRDefault="00B94930" w:rsidP="00190F46">
            <w:pPr>
              <w:pStyle w:val="sche3"/>
              <w:spacing w:line="360" w:lineRule="auto"/>
              <w:ind w:left="284" w:hanging="284"/>
              <w:rPr>
                <w:sz w:val="18"/>
                <w:szCs w:val="18"/>
                <w:lang w:val="it-IT"/>
              </w:rPr>
            </w:pPr>
          </w:p>
          <w:p w:rsidR="00B94930" w:rsidRPr="0061082B" w:rsidRDefault="00B94930" w:rsidP="00190F46">
            <w:pPr>
              <w:pStyle w:val="sche3"/>
              <w:spacing w:line="360" w:lineRule="auto"/>
              <w:ind w:left="284" w:hanging="284"/>
              <w:rPr>
                <w:sz w:val="18"/>
                <w:szCs w:val="18"/>
                <w:lang w:val="it-IT"/>
              </w:rPr>
            </w:pPr>
            <w:r w:rsidRPr="0061082B">
              <w:rPr>
                <w:sz w:val="18"/>
                <w:szCs w:val="18"/>
                <w:lang w:val="it-IT"/>
              </w:rPr>
              <w:fldChar w:fldCharType="begin">
                <w:ffData>
                  <w:name w:val="Kontrollkästchen1"/>
                  <w:enabled/>
                  <w:calcOnExit w:val="0"/>
                  <w:checkBox>
                    <w:sizeAuto/>
                    <w:default w:val="0"/>
                    <w:checked w:val="0"/>
                  </w:checkBox>
                </w:ffData>
              </w:fldChar>
            </w:r>
            <w:r w:rsidRPr="0061082B">
              <w:rPr>
                <w:sz w:val="18"/>
                <w:szCs w:val="18"/>
                <w:lang w:val="it-IT"/>
              </w:rPr>
              <w:instrText xml:space="preserve"> FORMCHECKBOX </w:instrText>
            </w:r>
            <w:r w:rsidRPr="0061082B">
              <w:rPr>
                <w:sz w:val="18"/>
                <w:szCs w:val="18"/>
                <w:lang w:val="it-IT"/>
              </w:rPr>
            </w:r>
            <w:r w:rsidRPr="0061082B">
              <w:rPr>
                <w:sz w:val="18"/>
                <w:szCs w:val="18"/>
                <w:lang w:val="it-IT"/>
              </w:rPr>
              <w:fldChar w:fldCharType="separate"/>
            </w:r>
            <w:r w:rsidRPr="0061082B">
              <w:rPr>
                <w:sz w:val="18"/>
                <w:szCs w:val="18"/>
                <w:lang w:val="it-IT"/>
              </w:rPr>
              <w:fldChar w:fldCharType="end"/>
            </w:r>
            <w:r w:rsidRPr="0061082B">
              <w:rPr>
                <w:sz w:val="18"/>
                <w:szCs w:val="18"/>
                <w:lang w:val="it-IT"/>
              </w:rPr>
              <w:tab/>
            </w:r>
            <w:proofErr w:type="gramStart"/>
            <w:r w:rsidRPr="0061082B">
              <w:rPr>
                <w:b/>
                <w:bCs/>
                <w:sz w:val="18"/>
                <w:szCs w:val="18"/>
                <w:lang w:val="it-IT"/>
              </w:rPr>
              <w:t>di</w:t>
            </w:r>
            <w:proofErr w:type="gramEnd"/>
            <w:r w:rsidRPr="0061082B">
              <w:rPr>
                <w:b/>
                <w:bCs/>
                <w:sz w:val="18"/>
                <w:szCs w:val="18"/>
                <w:lang w:val="it-IT"/>
              </w:rPr>
              <w:t xml:space="preserve"> </w:t>
            </w:r>
            <w:r w:rsidRPr="0061082B">
              <w:rPr>
                <w:b/>
                <w:bCs/>
                <w:sz w:val="18"/>
                <w:szCs w:val="18"/>
                <w:u w:val="single"/>
                <w:lang w:val="it-IT"/>
              </w:rPr>
              <w:t>un’aggregazione</w:t>
            </w:r>
            <w:r w:rsidRPr="0061082B">
              <w:rPr>
                <w:sz w:val="18"/>
                <w:szCs w:val="18"/>
                <w:u w:val="single"/>
                <w:lang w:val="it-IT"/>
              </w:rPr>
              <w:t xml:space="preserve"> </w:t>
            </w:r>
            <w:r w:rsidRPr="0061082B">
              <w:rPr>
                <w:b/>
                <w:bCs/>
                <w:sz w:val="18"/>
                <w:szCs w:val="18"/>
                <w:u w:val="single"/>
                <w:lang w:val="it-IT"/>
              </w:rPr>
              <w:t>di rete di imprese</w:t>
            </w:r>
            <w:r w:rsidRPr="0061082B">
              <w:rPr>
                <w:sz w:val="18"/>
                <w:szCs w:val="18"/>
                <w:lang w:val="it-IT"/>
              </w:rPr>
              <w:t xml:space="preserve"> di cui all’art. 45, comma 2, lett. f) del </w:t>
            </w:r>
            <w:proofErr w:type="spellStart"/>
            <w:r w:rsidRPr="0061082B">
              <w:rPr>
                <w:sz w:val="18"/>
                <w:szCs w:val="18"/>
                <w:lang w:val="it-IT"/>
              </w:rPr>
              <w:t>D.Lgs.</w:t>
            </w:r>
            <w:proofErr w:type="spellEnd"/>
            <w:r w:rsidRPr="0061082B">
              <w:rPr>
                <w:sz w:val="18"/>
                <w:szCs w:val="18"/>
                <w:lang w:val="it-IT"/>
              </w:rPr>
              <w:t xml:space="preserve"> n. 50/2016</w:t>
            </w:r>
            <w:r w:rsidRPr="0061082B">
              <w:rPr>
                <w:rStyle w:val="Endnotenzeichen"/>
                <w:sz w:val="18"/>
                <w:szCs w:val="18"/>
                <w:lang w:val="it-IT"/>
              </w:rPr>
              <w:endnoteReference w:id="5"/>
            </w:r>
          </w:p>
          <w:p w:rsidR="00B94930" w:rsidRPr="0061082B" w:rsidRDefault="00B94930" w:rsidP="00190F46">
            <w:pPr>
              <w:pStyle w:val="sche3"/>
              <w:spacing w:line="360" w:lineRule="auto"/>
              <w:ind w:left="284" w:hanging="284"/>
              <w:rPr>
                <w:sz w:val="18"/>
                <w:szCs w:val="18"/>
                <w:lang w:val="it-IT"/>
              </w:rPr>
            </w:pPr>
          </w:p>
          <w:p w:rsidR="00B94930" w:rsidRPr="0061082B" w:rsidRDefault="00B94930" w:rsidP="00190F46">
            <w:pPr>
              <w:pStyle w:val="sche3"/>
              <w:spacing w:line="360" w:lineRule="auto"/>
              <w:ind w:left="284" w:hanging="284"/>
              <w:rPr>
                <w:sz w:val="18"/>
                <w:szCs w:val="18"/>
                <w:lang w:val="it-IT"/>
              </w:rPr>
            </w:pPr>
            <w:r w:rsidRPr="0061082B">
              <w:rPr>
                <w:sz w:val="18"/>
                <w:szCs w:val="18"/>
                <w:lang w:val="it-IT"/>
              </w:rPr>
              <w:fldChar w:fldCharType="begin">
                <w:ffData>
                  <w:name w:val="Controllo131"/>
                  <w:enabled/>
                  <w:calcOnExit w:val="0"/>
                  <w:checkBox>
                    <w:sizeAuto/>
                    <w:default w:val="0"/>
                  </w:checkBox>
                </w:ffData>
              </w:fldChar>
            </w:r>
            <w:r w:rsidRPr="0061082B">
              <w:rPr>
                <w:sz w:val="18"/>
                <w:szCs w:val="18"/>
                <w:lang w:val="it-IT"/>
              </w:rPr>
              <w:instrText xml:space="preserve"> FORMCHECKBOX </w:instrText>
            </w:r>
            <w:r w:rsidRPr="0061082B">
              <w:rPr>
                <w:sz w:val="18"/>
                <w:szCs w:val="18"/>
                <w:lang w:val="it-IT"/>
              </w:rPr>
            </w:r>
            <w:r w:rsidRPr="0061082B">
              <w:rPr>
                <w:sz w:val="18"/>
                <w:szCs w:val="18"/>
                <w:lang w:val="it-IT"/>
              </w:rPr>
              <w:fldChar w:fldCharType="separate"/>
            </w:r>
            <w:r w:rsidRPr="0061082B">
              <w:rPr>
                <w:sz w:val="18"/>
                <w:szCs w:val="18"/>
                <w:lang w:val="it-IT"/>
              </w:rPr>
              <w:fldChar w:fldCharType="end"/>
            </w:r>
            <w:r w:rsidRPr="0061082B">
              <w:rPr>
                <w:sz w:val="18"/>
                <w:szCs w:val="18"/>
                <w:lang w:val="it-IT"/>
              </w:rPr>
              <w:tab/>
            </w:r>
            <w:proofErr w:type="gramStart"/>
            <w:r w:rsidRPr="0061082B">
              <w:rPr>
                <w:b/>
                <w:sz w:val="18"/>
                <w:szCs w:val="18"/>
                <w:lang w:val="it-IT"/>
              </w:rPr>
              <w:t>di</w:t>
            </w:r>
            <w:proofErr w:type="gramEnd"/>
            <w:r w:rsidRPr="0061082B">
              <w:rPr>
                <w:b/>
                <w:sz w:val="18"/>
                <w:szCs w:val="18"/>
                <w:lang w:val="it-IT"/>
              </w:rPr>
              <w:t xml:space="preserve"> </w:t>
            </w:r>
            <w:r w:rsidRPr="0061082B">
              <w:rPr>
                <w:b/>
                <w:bCs/>
                <w:sz w:val="18"/>
                <w:szCs w:val="18"/>
                <w:lang w:val="it-IT"/>
              </w:rPr>
              <w:t xml:space="preserve">un </w:t>
            </w:r>
            <w:r w:rsidRPr="0061082B">
              <w:rPr>
                <w:b/>
                <w:bCs/>
                <w:sz w:val="18"/>
                <w:szCs w:val="18"/>
                <w:u w:val="single"/>
                <w:lang w:val="it-IT"/>
              </w:rPr>
              <w:t>gruppo europeo di interesse economico (GEIE)</w:t>
            </w:r>
            <w:r w:rsidRPr="0061082B">
              <w:rPr>
                <w:bCs/>
                <w:sz w:val="18"/>
                <w:szCs w:val="18"/>
                <w:lang w:val="it-IT"/>
              </w:rPr>
              <w:t>,</w:t>
            </w:r>
            <w:r w:rsidRPr="0061082B">
              <w:rPr>
                <w:sz w:val="18"/>
                <w:szCs w:val="18"/>
                <w:lang w:val="it-IT"/>
              </w:rPr>
              <w:t xml:space="preserve"> ai sensi del </w:t>
            </w:r>
            <w:proofErr w:type="spellStart"/>
            <w:r w:rsidRPr="0061082B">
              <w:rPr>
                <w:sz w:val="18"/>
                <w:szCs w:val="18"/>
                <w:lang w:val="it-IT"/>
              </w:rPr>
              <w:t>D.Lgs.</w:t>
            </w:r>
            <w:proofErr w:type="spellEnd"/>
            <w:r w:rsidRPr="0061082B">
              <w:rPr>
                <w:sz w:val="18"/>
                <w:szCs w:val="18"/>
                <w:lang w:val="it-IT"/>
              </w:rPr>
              <w:t xml:space="preserve"> 23 luglio 1991, n. 240, di cui all’art. 45, comma 2, lett. g) del </w:t>
            </w:r>
            <w:proofErr w:type="spellStart"/>
            <w:r w:rsidRPr="0061082B">
              <w:rPr>
                <w:sz w:val="18"/>
                <w:szCs w:val="18"/>
                <w:lang w:val="it-IT"/>
              </w:rPr>
              <w:t>D.Lgs.</w:t>
            </w:r>
            <w:proofErr w:type="spellEnd"/>
            <w:r w:rsidRPr="0061082B">
              <w:rPr>
                <w:sz w:val="18"/>
                <w:szCs w:val="18"/>
                <w:lang w:val="it-IT"/>
              </w:rPr>
              <w:t xml:space="preserve"> n. 50/2016</w:t>
            </w:r>
            <w:r w:rsidRPr="0061082B">
              <w:rPr>
                <w:rStyle w:val="Endnotenzeichen"/>
                <w:sz w:val="18"/>
                <w:szCs w:val="18"/>
                <w:lang w:val="it-IT"/>
              </w:rPr>
              <w:endnoteReference w:id="6"/>
            </w:r>
          </w:p>
        </w:tc>
        <w:tc>
          <w:tcPr>
            <w:tcW w:w="2410" w:type="dxa"/>
            <w:tcBorders>
              <w:top w:val="single" w:sz="4" w:space="0" w:color="auto"/>
            </w:tcBorders>
            <w:shd w:val="clear" w:color="auto" w:fill="auto"/>
            <w:vAlign w:val="center"/>
          </w:tcPr>
          <w:p w:rsidR="00B94930" w:rsidRPr="0061082B" w:rsidRDefault="00B94930" w:rsidP="00190F46">
            <w:pPr>
              <w:pStyle w:val="sche3"/>
              <w:spacing w:line="360" w:lineRule="auto"/>
              <w:rPr>
                <w:sz w:val="18"/>
                <w:szCs w:val="18"/>
                <w:lang w:val="it-IT"/>
              </w:rPr>
            </w:pPr>
            <w:proofErr w:type="gramStart"/>
            <w:r w:rsidRPr="0061082B">
              <w:rPr>
                <w:sz w:val="18"/>
                <w:szCs w:val="18"/>
                <w:lang w:val="it-IT"/>
              </w:rPr>
              <w:t>in</w:t>
            </w:r>
            <w:proofErr w:type="gramEnd"/>
            <w:r w:rsidRPr="0061082B">
              <w:rPr>
                <w:sz w:val="18"/>
                <w:szCs w:val="18"/>
                <w:lang w:val="it-IT"/>
              </w:rPr>
              <w:t xml:space="preserve"> uno dei seguenti assetti</w:t>
            </w:r>
          </w:p>
          <w:p w:rsidR="00B94930" w:rsidRPr="0061082B" w:rsidRDefault="00B94930" w:rsidP="00190F46">
            <w:pPr>
              <w:pStyle w:val="sche3"/>
              <w:autoSpaceDE/>
              <w:spacing w:line="360" w:lineRule="auto"/>
              <w:rPr>
                <w:bCs/>
                <w:sz w:val="18"/>
                <w:szCs w:val="18"/>
                <w:lang w:val="it-IT"/>
              </w:rPr>
            </w:pPr>
          </w:p>
        </w:tc>
        <w:tc>
          <w:tcPr>
            <w:tcW w:w="2977" w:type="dxa"/>
            <w:tcBorders>
              <w:top w:val="single" w:sz="4" w:space="0" w:color="auto"/>
            </w:tcBorders>
            <w:shd w:val="clear" w:color="auto" w:fill="auto"/>
            <w:vAlign w:val="center"/>
          </w:tcPr>
          <w:p w:rsidR="00B94930" w:rsidRPr="0061082B" w:rsidRDefault="00B94930" w:rsidP="00190F46">
            <w:pPr>
              <w:pStyle w:val="sche3"/>
              <w:autoSpaceDE/>
              <w:spacing w:line="360" w:lineRule="auto"/>
              <w:ind w:left="177" w:hanging="283"/>
              <w:rPr>
                <w:sz w:val="18"/>
                <w:szCs w:val="18"/>
                <w:lang w:val="it-IT"/>
              </w:rPr>
            </w:pPr>
            <w:r w:rsidRPr="0061082B">
              <w:rPr>
                <w:sz w:val="18"/>
                <w:szCs w:val="18"/>
                <w:lang w:val="it-IT"/>
              </w:rPr>
              <w:fldChar w:fldCharType="begin">
                <w:ffData>
                  <w:name w:val="Controllo116"/>
                  <w:enabled/>
                  <w:calcOnExit w:val="0"/>
                  <w:checkBox>
                    <w:sizeAuto/>
                    <w:default w:val="0"/>
                    <w:checked w:val="0"/>
                  </w:checkBox>
                </w:ffData>
              </w:fldChar>
            </w:r>
            <w:r w:rsidRPr="0061082B">
              <w:rPr>
                <w:sz w:val="18"/>
                <w:szCs w:val="18"/>
                <w:lang w:val="it-IT"/>
              </w:rPr>
              <w:instrText xml:space="preserve"> FORMCHECKBOX </w:instrText>
            </w:r>
            <w:r w:rsidRPr="0061082B">
              <w:rPr>
                <w:sz w:val="18"/>
                <w:szCs w:val="18"/>
                <w:lang w:val="it-IT"/>
              </w:rPr>
            </w:r>
            <w:r w:rsidRPr="0061082B">
              <w:rPr>
                <w:sz w:val="18"/>
                <w:szCs w:val="18"/>
                <w:lang w:val="it-IT"/>
              </w:rPr>
              <w:fldChar w:fldCharType="separate"/>
            </w:r>
            <w:r w:rsidRPr="0061082B">
              <w:rPr>
                <w:sz w:val="18"/>
                <w:szCs w:val="18"/>
                <w:lang w:val="it-IT"/>
              </w:rPr>
              <w:fldChar w:fldCharType="end"/>
            </w:r>
            <w:r w:rsidRPr="0061082B">
              <w:rPr>
                <w:sz w:val="18"/>
                <w:szCs w:val="18"/>
                <w:lang w:val="it-IT"/>
              </w:rPr>
              <w:tab/>
            </w:r>
            <w:proofErr w:type="gramStart"/>
            <w:r w:rsidRPr="0061082B">
              <w:rPr>
                <w:sz w:val="18"/>
                <w:szCs w:val="18"/>
                <w:lang w:val="it-IT"/>
              </w:rPr>
              <w:t>verticale</w:t>
            </w:r>
            <w:proofErr w:type="gramEnd"/>
            <w:r w:rsidRPr="0061082B">
              <w:rPr>
                <w:sz w:val="18"/>
                <w:szCs w:val="18"/>
                <w:lang w:val="it-IT"/>
              </w:rPr>
              <w:t xml:space="preserve"> costituito</w:t>
            </w:r>
          </w:p>
          <w:p w:rsidR="00B94930" w:rsidRPr="0061082B" w:rsidRDefault="00B94930" w:rsidP="00190F46">
            <w:pPr>
              <w:pStyle w:val="sche3"/>
              <w:autoSpaceDE/>
              <w:spacing w:line="360" w:lineRule="auto"/>
              <w:ind w:left="177" w:hanging="283"/>
              <w:rPr>
                <w:sz w:val="18"/>
                <w:szCs w:val="18"/>
                <w:lang w:val="it-IT"/>
              </w:rPr>
            </w:pPr>
            <w:r w:rsidRPr="0061082B">
              <w:rPr>
                <w:sz w:val="18"/>
                <w:szCs w:val="18"/>
                <w:lang w:val="it-IT"/>
              </w:rPr>
              <w:fldChar w:fldCharType="begin">
                <w:ffData>
                  <w:name w:val="Controllo118"/>
                  <w:enabled/>
                  <w:calcOnExit w:val="0"/>
                  <w:checkBox>
                    <w:sizeAuto/>
                    <w:default w:val="0"/>
                    <w:checked w:val="0"/>
                  </w:checkBox>
                </w:ffData>
              </w:fldChar>
            </w:r>
            <w:r w:rsidRPr="0061082B">
              <w:rPr>
                <w:sz w:val="18"/>
                <w:szCs w:val="18"/>
                <w:lang w:val="it-IT"/>
              </w:rPr>
              <w:instrText xml:space="preserve"> FORMCHECKBOX </w:instrText>
            </w:r>
            <w:r w:rsidRPr="0061082B">
              <w:rPr>
                <w:sz w:val="18"/>
                <w:szCs w:val="18"/>
                <w:lang w:val="it-IT"/>
              </w:rPr>
            </w:r>
            <w:r w:rsidRPr="0061082B">
              <w:rPr>
                <w:sz w:val="18"/>
                <w:szCs w:val="18"/>
                <w:lang w:val="it-IT"/>
              </w:rPr>
              <w:fldChar w:fldCharType="separate"/>
            </w:r>
            <w:r w:rsidRPr="0061082B">
              <w:rPr>
                <w:sz w:val="18"/>
                <w:szCs w:val="18"/>
                <w:lang w:val="it-IT"/>
              </w:rPr>
              <w:fldChar w:fldCharType="end"/>
            </w:r>
            <w:r w:rsidRPr="0061082B">
              <w:rPr>
                <w:sz w:val="18"/>
                <w:szCs w:val="18"/>
                <w:lang w:val="it-IT"/>
              </w:rPr>
              <w:tab/>
            </w:r>
            <w:proofErr w:type="gramStart"/>
            <w:r w:rsidRPr="0061082B">
              <w:rPr>
                <w:sz w:val="18"/>
                <w:szCs w:val="18"/>
                <w:lang w:val="it-IT"/>
              </w:rPr>
              <w:t>verticale</w:t>
            </w:r>
            <w:proofErr w:type="gramEnd"/>
            <w:r w:rsidRPr="0061082B">
              <w:rPr>
                <w:sz w:val="18"/>
                <w:szCs w:val="18"/>
                <w:lang w:val="it-IT"/>
              </w:rPr>
              <w:t xml:space="preserve"> non ancora costituito</w:t>
            </w:r>
          </w:p>
          <w:p w:rsidR="00B94930" w:rsidRPr="0061082B" w:rsidRDefault="00B94930" w:rsidP="00190F46">
            <w:pPr>
              <w:pStyle w:val="sche3"/>
              <w:autoSpaceDE/>
              <w:spacing w:line="360" w:lineRule="auto"/>
              <w:ind w:left="177" w:hanging="283"/>
              <w:rPr>
                <w:sz w:val="18"/>
                <w:szCs w:val="18"/>
                <w:lang w:val="it-IT"/>
              </w:rPr>
            </w:pPr>
            <w:r w:rsidRPr="0061082B">
              <w:rPr>
                <w:sz w:val="18"/>
                <w:szCs w:val="18"/>
                <w:lang w:val="it-IT"/>
              </w:rPr>
              <w:fldChar w:fldCharType="begin">
                <w:ffData>
                  <w:name w:val="Controllo117"/>
                  <w:enabled/>
                  <w:calcOnExit w:val="0"/>
                  <w:checkBox>
                    <w:sizeAuto/>
                    <w:default w:val="0"/>
                    <w:checked w:val="0"/>
                  </w:checkBox>
                </w:ffData>
              </w:fldChar>
            </w:r>
            <w:r w:rsidRPr="0061082B">
              <w:rPr>
                <w:sz w:val="18"/>
                <w:szCs w:val="18"/>
                <w:lang w:val="it-IT"/>
              </w:rPr>
              <w:instrText xml:space="preserve"> FORMCHECKBOX </w:instrText>
            </w:r>
            <w:r w:rsidRPr="0061082B">
              <w:rPr>
                <w:sz w:val="18"/>
                <w:szCs w:val="18"/>
                <w:lang w:val="it-IT"/>
              </w:rPr>
            </w:r>
            <w:r w:rsidRPr="0061082B">
              <w:rPr>
                <w:sz w:val="18"/>
                <w:szCs w:val="18"/>
                <w:lang w:val="it-IT"/>
              </w:rPr>
              <w:fldChar w:fldCharType="separate"/>
            </w:r>
            <w:r w:rsidRPr="0061082B">
              <w:rPr>
                <w:sz w:val="18"/>
                <w:szCs w:val="18"/>
                <w:lang w:val="it-IT"/>
              </w:rPr>
              <w:fldChar w:fldCharType="end"/>
            </w:r>
            <w:r w:rsidRPr="0061082B">
              <w:rPr>
                <w:sz w:val="18"/>
                <w:szCs w:val="18"/>
                <w:lang w:val="it-IT"/>
              </w:rPr>
              <w:tab/>
            </w:r>
            <w:proofErr w:type="gramStart"/>
            <w:r w:rsidRPr="0061082B">
              <w:rPr>
                <w:sz w:val="18"/>
                <w:szCs w:val="18"/>
                <w:lang w:val="it-IT"/>
              </w:rPr>
              <w:t>orizzontale</w:t>
            </w:r>
            <w:proofErr w:type="gramEnd"/>
            <w:r w:rsidRPr="0061082B">
              <w:rPr>
                <w:sz w:val="18"/>
                <w:szCs w:val="18"/>
                <w:lang w:val="it-IT"/>
              </w:rPr>
              <w:t xml:space="preserve"> costituito</w:t>
            </w:r>
          </w:p>
          <w:p w:rsidR="00B94930" w:rsidRPr="0061082B" w:rsidRDefault="00B94930" w:rsidP="00190F46">
            <w:pPr>
              <w:pStyle w:val="sche3"/>
              <w:autoSpaceDE/>
              <w:spacing w:line="360" w:lineRule="auto"/>
              <w:ind w:left="177" w:hanging="283"/>
              <w:rPr>
                <w:sz w:val="18"/>
                <w:szCs w:val="18"/>
                <w:lang w:val="it-IT"/>
              </w:rPr>
            </w:pPr>
            <w:r w:rsidRPr="0061082B">
              <w:rPr>
                <w:sz w:val="18"/>
                <w:szCs w:val="18"/>
                <w:lang w:val="it-IT"/>
              </w:rPr>
              <w:fldChar w:fldCharType="begin">
                <w:ffData>
                  <w:name w:val="Controllo7"/>
                  <w:enabled/>
                  <w:calcOnExit w:val="0"/>
                  <w:checkBox>
                    <w:sizeAuto/>
                    <w:default w:val="0"/>
                    <w:checked w:val="0"/>
                  </w:checkBox>
                </w:ffData>
              </w:fldChar>
            </w:r>
            <w:r w:rsidRPr="0061082B">
              <w:rPr>
                <w:sz w:val="18"/>
                <w:szCs w:val="18"/>
                <w:lang w:val="it-IT"/>
              </w:rPr>
              <w:instrText xml:space="preserve"> FORMCHECKBOX </w:instrText>
            </w:r>
            <w:r w:rsidRPr="0061082B">
              <w:rPr>
                <w:sz w:val="18"/>
                <w:szCs w:val="18"/>
                <w:lang w:val="it-IT"/>
              </w:rPr>
            </w:r>
            <w:r w:rsidRPr="0061082B">
              <w:rPr>
                <w:sz w:val="18"/>
                <w:szCs w:val="18"/>
                <w:lang w:val="it-IT"/>
              </w:rPr>
              <w:fldChar w:fldCharType="separate"/>
            </w:r>
            <w:r w:rsidRPr="0061082B">
              <w:rPr>
                <w:sz w:val="18"/>
                <w:szCs w:val="18"/>
                <w:lang w:val="it-IT"/>
              </w:rPr>
              <w:fldChar w:fldCharType="end"/>
            </w:r>
            <w:r w:rsidRPr="0061082B">
              <w:rPr>
                <w:sz w:val="18"/>
                <w:szCs w:val="18"/>
                <w:lang w:val="it-IT"/>
              </w:rPr>
              <w:tab/>
            </w:r>
            <w:proofErr w:type="gramStart"/>
            <w:r w:rsidRPr="0061082B">
              <w:rPr>
                <w:sz w:val="18"/>
                <w:szCs w:val="18"/>
                <w:lang w:val="it-IT"/>
              </w:rPr>
              <w:t>orizzontale</w:t>
            </w:r>
            <w:proofErr w:type="gramEnd"/>
            <w:r w:rsidRPr="0061082B">
              <w:rPr>
                <w:sz w:val="18"/>
                <w:szCs w:val="18"/>
                <w:lang w:val="it-IT"/>
              </w:rPr>
              <w:t xml:space="preserve"> non ancora costituito</w:t>
            </w:r>
          </w:p>
          <w:p w:rsidR="00B94930" w:rsidRPr="0061082B" w:rsidRDefault="00B94930" w:rsidP="00190F46">
            <w:pPr>
              <w:pStyle w:val="sche3"/>
              <w:autoSpaceDE/>
              <w:spacing w:line="360" w:lineRule="auto"/>
              <w:ind w:left="177" w:hanging="283"/>
              <w:rPr>
                <w:sz w:val="18"/>
                <w:szCs w:val="18"/>
                <w:lang w:val="it-IT"/>
              </w:rPr>
            </w:pPr>
            <w:r w:rsidRPr="0061082B">
              <w:rPr>
                <w:sz w:val="18"/>
                <w:szCs w:val="18"/>
                <w:lang w:val="it-IT"/>
              </w:rPr>
              <w:fldChar w:fldCharType="begin">
                <w:ffData>
                  <w:name w:val="Controllo125"/>
                  <w:enabled/>
                  <w:calcOnExit w:val="0"/>
                  <w:checkBox>
                    <w:sizeAuto/>
                    <w:default w:val="0"/>
                  </w:checkBox>
                </w:ffData>
              </w:fldChar>
            </w:r>
            <w:r w:rsidRPr="0061082B">
              <w:rPr>
                <w:sz w:val="18"/>
                <w:szCs w:val="18"/>
                <w:lang w:val="it-IT"/>
              </w:rPr>
              <w:instrText xml:space="preserve"> FORMCHECKBOX </w:instrText>
            </w:r>
            <w:r w:rsidRPr="0061082B">
              <w:rPr>
                <w:sz w:val="18"/>
                <w:szCs w:val="18"/>
                <w:lang w:val="it-IT"/>
              </w:rPr>
            </w:r>
            <w:r w:rsidRPr="0061082B">
              <w:rPr>
                <w:sz w:val="18"/>
                <w:szCs w:val="18"/>
                <w:lang w:val="it-IT"/>
              </w:rPr>
              <w:fldChar w:fldCharType="separate"/>
            </w:r>
            <w:r w:rsidRPr="0061082B">
              <w:rPr>
                <w:sz w:val="18"/>
                <w:szCs w:val="18"/>
                <w:lang w:val="it-IT"/>
              </w:rPr>
              <w:fldChar w:fldCharType="end"/>
            </w:r>
            <w:r w:rsidRPr="0061082B">
              <w:rPr>
                <w:sz w:val="18"/>
                <w:szCs w:val="18"/>
                <w:lang w:val="it-IT"/>
              </w:rPr>
              <w:tab/>
            </w:r>
            <w:proofErr w:type="gramStart"/>
            <w:r w:rsidRPr="0061082B">
              <w:rPr>
                <w:sz w:val="18"/>
                <w:szCs w:val="18"/>
                <w:lang w:val="it-IT"/>
              </w:rPr>
              <w:t>misto</w:t>
            </w:r>
            <w:proofErr w:type="gramEnd"/>
            <w:r w:rsidRPr="0061082B">
              <w:rPr>
                <w:sz w:val="18"/>
                <w:szCs w:val="18"/>
                <w:lang w:val="it-IT"/>
              </w:rPr>
              <w:t xml:space="preserve"> costituito</w:t>
            </w:r>
          </w:p>
          <w:p w:rsidR="00B94930" w:rsidRPr="0061082B" w:rsidRDefault="00B94930" w:rsidP="00190F46">
            <w:pPr>
              <w:pStyle w:val="sche3"/>
              <w:autoSpaceDE/>
              <w:spacing w:line="360" w:lineRule="auto"/>
              <w:ind w:left="177" w:hanging="283"/>
              <w:rPr>
                <w:sz w:val="18"/>
                <w:szCs w:val="18"/>
                <w:lang w:val="it-IT"/>
              </w:rPr>
            </w:pPr>
            <w:r w:rsidRPr="0061082B">
              <w:rPr>
                <w:sz w:val="18"/>
                <w:szCs w:val="18"/>
                <w:lang w:val="it-IT"/>
              </w:rPr>
              <w:fldChar w:fldCharType="begin">
                <w:ffData>
                  <w:name w:val="Controllo126"/>
                  <w:enabled/>
                  <w:calcOnExit w:val="0"/>
                  <w:checkBox>
                    <w:sizeAuto/>
                    <w:default w:val="0"/>
                  </w:checkBox>
                </w:ffData>
              </w:fldChar>
            </w:r>
            <w:r w:rsidRPr="0061082B">
              <w:rPr>
                <w:sz w:val="18"/>
                <w:szCs w:val="18"/>
                <w:lang w:val="it-IT"/>
              </w:rPr>
              <w:instrText xml:space="preserve"> FORMCHECKBOX </w:instrText>
            </w:r>
            <w:r w:rsidRPr="0061082B">
              <w:rPr>
                <w:sz w:val="18"/>
                <w:szCs w:val="18"/>
                <w:lang w:val="it-IT"/>
              </w:rPr>
            </w:r>
            <w:r w:rsidRPr="0061082B">
              <w:rPr>
                <w:sz w:val="18"/>
                <w:szCs w:val="18"/>
                <w:lang w:val="it-IT"/>
              </w:rPr>
              <w:fldChar w:fldCharType="separate"/>
            </w:r>
            <w:r w:rsidRPr="0061082B">
              <w:rPr>
                <w:sz w:val="18"/>
                <w:szCs w:val="18"/>
                <w:lang w:val="it-IT"/>
              </w:rPr>
              <w:fldChar w:fldCharType="end"/>
            </w:r>
            <w:r w:rsidRPr="0061082B">
              <w:rPr>
                <w:sz w:val="18"/>
                <w:szCs w:val="18"/>
                <w:lang w:val="it-IT"/>
              </w:rPr>
              <w:tab/>
            </w:r>
            <w:proofErr w:type="gramStart"/>
            <w:r w:rsidRPr="0061082B">
              <w:rPr>
                <w:sz w:val="18"/>
                <w:szCs w:val="18"/>
                <w:lang w:val="it-IT"/>
              </w:rPr>
              <w:t>misto</w:t>
            </w:r>
            <w:proofErr w:type="gramEnd"/>
            <w:r w:rsidRPr="0061082B">
              <w:rPr>
                <w:sz w:val="18"/>
                <w:szCs w:val="18"/>
                <w:lang w:val="it-IT"/>
              </w:rPr>
              <w:t xml:space="preserve"> non ancora costituito</w:t>
            </w:r>
          </w:p>
          <w:p w:rsidR="00B94930" w:rsidRPr="0061082B" w:rsidRDefault="00B94930" w:rsidP="00190F46">
            <w:pPr>
              <w:pStyle w:val="sche3"/>
              <w:autoSpaceDE/>
              <w:spacing w:line="360" w:lineRule="auto"/>
              <w:rPr>
                <w:bCs/>
                <w:sz w:val="18"/>
                <w:szCs w:val="18"/>
                <w:lang w:val="it-IT"/>
              </w:rPr>
            </w:pPr>
          </w:p>
        </w:tc>
      </w:tr>
    </w:tbl>
    <w:p w:rsidR="00B94930" w:rsidRPr="008741E3" w:rsidRDefault="00B94930" w:rsidP="00B94930">
      <w:pPr>
        <w:pStyle w:val="sche3"/>
        <w:spacing w:line="360" w:lineRule="auto"/>
        <w:rPr>
          <w:sz w:val="18"/>
          <w:szCs w:val="18"/>
          <w:lang w:val="it-IT"/>
        </w:rPr>
      </w:pPr>
    </w:p>
    <w:p w:rsidR="00B94930" w:rsidRPr="008741E3" w:rsidRDefault="00B94930" w:rsidP="00B94930">
      <w:pPr>
        <w:pStyle w:val="sche3"/>
        <w:spacing w:line="360" w:lineRule="auto"/>
        <w:rPr>
          <w:b/>
          <w:bCs/>
          <w:sz w:val="18"/>
          <w:szCs w:val="18"/>
          <w:lang w:val="it-IT"/>
        </w:rPr>
      </w:pPr>
      <w:proofErr w:type="gramStart"/>
      <w:r w:rsidRPr="008741E3">
        <w:rPr>
          <w:sz w:val="18"/>
          <w:szCs w:val="18"/>
          <w:lang w:val="it-IT"/>
        </w:rPr>
        <w:t>tra</w:t>
      </w:r>
      <w:proofErr w:type="gramEnd"/>
      <w:r w:rsidRPr="008741E3">
        <w:rPr>
          <w:sz w:val="18"/>
          <w:szCs w:val="18"/>
          <w:lang w:val="it-IT"/>
        </w:rPr>
        <w:t xml:space="preserve"> </w:t>
      </w:r>
      <w:r w:rsidRPr="008741E3">
        <w:rPr>
          <w:b/>
          <w:bCs/>
          <w:sz w:val="18"/>
          <w:szCs w:val="18"/>
          <w:lang w:val="it-IT"/>
        </w:rPr>
        <w:t>seguenti imprese:</w:t>
      </w:r>
    </w:p>
    <w:p w:rsidR="00B94930" w:rsidRPr="008741E3" w:rsidRDefault="00B94930" w:rsidP="00B94930">
      <w:pPr>
        <w:pStyle w:val="sche3"/>
        <w:spacing w:line="360" w:lineRule="auto"/>
        <w:rPr>
          <w:b/>
          <w:bCs/>
          <w:sz w:val="18"/>
          <w:szCs w:val="18"/>
          <w:lang w:val="it-IT"/>
        </w:rPr>
      </w:pPr>
    </w:p>
    <w:tbl>
      <w:tblPr>
        <w:tblW w:w="10065" w:type="dxa"/>
        <w:tblInd w:w="-34" w:type="dxa"/>
        <w:tblLayout w:type="fixed"/>
        <w:tblLook w:val="0000" w:firstRow="0" w:lastRow="0" w:firstColumn="0" w:lastColumn="0" w:noHBand="0" w:noVBand="0"/>
      </w:tblPr>
      <w:tblGrid>
        <w:gridCol w:w="10065"/>
      </w:tblGrid>
      <w:tr w:rsidR="00B94930" w:rsidRPr="008741E3" w:rsidTr="00190F46">
        <w:tc>
          <w:tcPr>
            <w:tcW w:w="10065" w:type="dxa"/>
            <w:tcBorders>
              <w:top w:val="single" w:sz="4" w:space="0" w:color="000000"/>
              <w:left w:val="single" w:sz="4" w:space="0" w:color="000000"/>
              <w:bottom w:val="single" w:sz="4" w:space="0" w:color="000000"/>
              <w:right w:val="single" w:sz="4" w:space="0" w:color="000000"/>
            </w:tcBorders>
          </w:tcPr>
          <w:p w:rsidR="00B94930" w:rsidRDefault="00B94930" w:rsidP="00190F46">
            <w:pPr>
              <w:pStyle w:val="sche3"/>
              <w:spacing w:line="360" w:lineRule="auto"/>
              <w:rPr>
                <w:b/>
                <w:bCs/>
                <w:sz w:val="18"/>
                <w:szCs w:val="18"/>
                <w:lang w:val="it-IT"/>
              </w:rPr>
            </w:pPr>
            <w:r w:rsidRPr="008741E3">
              <w:rPr>
                <w:b/>
                <w:bCs/>
                <w:sz w:val="18"/>
                <w:szCs w:val="18"/>
                <w:lang w:val="it-IT"/>
              </w:rPr>
              <w:t xml:space="preserve">Indicare </w:t>
            </w:r>
            <w:r w:rsidRPr="008741E3">
              <w:rPr>
                <w:b/>
                <w:bCs/>
                <w:sz w:val="18"/>
                <w:szCs w:val="18"/>
                <w:u w:val="single"/>
                <w:lang w:val="it-IT"/>
              </w:rPr>
              <w:t>la capogruppo</w:t>
            </w:r>
            <w:r w:rsidRPr="008741E3">
              <w:rPr>
                <w:b/>
                <w:bCs/>
                <w:sz w:val="18"/>
                <w:szCs w:val="18"/>
                <w:lang w:val="it-IT"/>
              </w:rPr>
              <w:t xml:space="preserve"> e le altre imprese mandanti dell’</w:t>
            </w:r>
            <w:smartTag w:uri="urn:schemas-microsoft-com:office:smarttags" w:element="stockticker">
              <w:r w:rsidRPr="008741E3">
                <w:rPr>
                  <w:b/>
                  <w:bCs/>
                  <w:sz w:val="18"/>
                  <w:szCs w:val="18"/>
                  <w:lang w:val="it-IT"/>
                </w:rPr>
                <w:t>RTI</w:t>
              </w:r>
            </w:smartTag>
            <w:r w:rsidRPr="008741E3">
              <w:rPr>
                <w:b/>
                <w:bCs/>
                <w:sz w:val="18"/>
                <w:szCs w:val="18"/>
                <w:lang w:val="it-IT"/>
              </w:rPr>
              <w:t>, consorzio, aggregazione di rete di imprese che partecipano alla presente procedura, ed eventuali imprese cooptate,</w:t>
            </w:r>
            <w:r w:rsidRPr="008741E3">
              <w:rPr>
                <w:sz w:val="18"/>
                <w:szCs w:val="18"/>
                <w:lang w:val="it-IT"/>
              </w:rPr>
              <w:t xml:space="preserve"> </w:t>
            </w:r>
            <w:r w:rsidRPr="008741E3">
              <w:rPr>
                <w:b/>
                <w:bCs/>
                <w:sz w:val="18"/>
                <w:szCs w:val="18"/>
                <w:lang w:val="it-IT"/>
              </w:rPr>
              <w:t xml:space="preserve">fornendo per </w:t>
            </w:r>
            <w:r w:rsidRPr="008741E3">
              <w:rPr>
                <w:b/>
                <w:bCs/>
                <w:sz w:val="18"/>
                <w:szCs w:val="18"/>
                <w:u w:val="single"/>
                <w:lang w:val="it-IT"/>
              </w:rPr>
              <w:t>ciascuna impresa</w:t>
            </w:r>
            <w:r w:rsidRPr="008741E3">
              <w:rPr>
                <w:b/>
                <w:bCs/>
                <w:sz w:val="18"/>
                <w:szCs w:val="18"/>
                <w:lang w:val="it-IT"/>
              </w:rPr>
              <w:t xml:space="preserve"> i seguenti dati</w:t>
            </w:r>
            <w:r w:rsidRPr="008741E3">
              <w:rPr>
                <w:rStyle w:val="Endnotenzeichen"/>
                <w:rFonts w:cs="Arial"/>
                <w:b/>
                <w:bCs/>
                <w:noProof/>
                <w:sz w:val="18"/>
                <w:szCs w:val="18"/>
                <w:lang w:val="it-IT" w:eastAsia="en-US"/>
              </w:rPr>
              <w:endnoteReference w:id="7"/>
            </w:r>
          </w:p>
          <w:p w:rsidR="003676A6" w:rsidRPr="008741E3" w:rsidRDefault="003676A6" w:rsidP="00190F46">
            <w:pPr>
              <w:pStyle w:val="sche3"/>
              <w:spacing w:line="360" w:lineRule="auto"/>
              <w:rPr>
                <w:rStyle w:val="Endnotenzeichen"/>
                <w:rFonts w:cs="Arial"/>
                <w:b/>
                <w:bCs/>
                <w:noProof/>
                <w:sz w:val="18"/>
                <w:szCs w:val="18"/>
                <w:lang w:val="it-IT" w:eastAsia="en-US"/>
              </w:rPr>
            </w:pPr>
          </w:p>
          <w:p w:rsidR="00B94930" w:rsidRPr="008741E3" w:rsidRDefault="00B94930" w:rsidP="00190F46">
            <w:pPr>
              <w:spacing w:line="360" w:lineRule="auto"/>
              <w:ind w:left="851" w:hanging="851"/>
              <w:jc w:val="both"/>
              <w:rPr>
                <w:sz w:val="18"/>
                <w:szCs w:val="18"/>
                <w:lang w:val="it-IT"/>
              </w:rPr>
            </w:pPr>
            <w:r w:rsidRPr="008741E3">
              <w:rPr>
                <w:sz w:val="18"/>
                <w:szCs w:val="18"/>
                <w:lang w:val="it-IT"/>
              </w:rPr>
              <w:t xml:space="preserve">Denominazione o ragione sociale: </w:t>
            </w:r>
            <w:r w:rsidRPr="008741E3">
              <w:rPr>
                <w:sz w:val="18"/>
                <w:szCs w:val="18"/>
                <w:lang w:val="it-IT"/>
              </w:rPr>
              <w:fldChar w:fldCharType="begin">
                <w:ffData>
                  <w:name w:val="Testo18"/>
                  <w:enabled/>
                  <w:calcOnExit w:val="0"/>
                  <w:textInput/>
                </w:ffData>
              </w:fldChar>
            </w:r>
            <w:r w:rsidRPr="008741E3">
              <w:rPr>
                <w:sz w:val="18"/>
                <w:szCs w:val="18"/>
                <w:lang w:val="it-IT"/>
              </w:rPr>
              <w:instrText xml:space="preserve"> FORMTEXT </w:instrText>
            </w:r>
            <w:r w:rsidRPr="008741E3">
              <w:rPr>
                <w:sz w:val="18"/>
                <w:szCs w:val="18"/>
                <w:lang w:val="it-IT"/>
              </w:rPr>
            </w:r>
            <w:r w:rsidRPr="008741E3">
              <w:rPr>
                <w:sz w:val="18"/>
                <w:szCs w:val="18"/>
                <w:lang w:val="it-IT"/>
              </w:rPr>
              <w:fldChar w:fldCharType="separate"/>
            </w:r>
            <w:r w:rsidRPr="008741E3">
              <w:rPr>
                <w:rFonts w:eastAsia="MS Mincho"/>
                <w:sz w:val="18"/>
                <w:szCs w:val="18"/>
                <w:lang w:val="it-IT"/>
              </w:rPr>
              <w:t> </w:t>
            </w:r>
            <w:r w:rsidRPr="008741E3">
              <w:rPr>
                <w:rFonts w:eastAsia="MS Mincho"/>
                <w:sz w:val="18"/>
                <w:szCs w:val="18"/>
                <w:lang w:val="it-IT"/>
              </w:rPr>
              <w:t> </w:t>
            </w:r>
            <w:r w:rsidRPr="008741E3">
              <w:rPr>
                <w:rFonts w:eastAsia="MS Mincho"/>
                <w:sz w:val="18"/>
                <w:szCs w:val="18"/>
                <w:lang w:val="it-IT"/>
              </w:rPr>
              <w:t> </w:t>
            </w:r>
            <w:r w:rsidRPr="008741E3">
              <w:rPr>
                <w:rFonts w:eastAsia="MS Mincho"/>
                <w:sz w:val="18"/>
                <w:szCs w:val="18"/>
                <w:lang w:val="it-IT"/>
              </w:rPr>
              <w:t> </w:t>
            </w:r>
            <w:r w:rsidRPr="008741E3">
              <w:rPr>
                <w:rFonts w:eastAsia="MS Mincho"/>
                <w:sz w:val="18"/>
                <w:szCs w:val="18"/>
                <w:lang w:val="it-IT"/>
              </w:rPr>
              <w:t> </w:t>
            </w:r>
            <w:r w:rsidRPr="008741E3">
              <w:rPr>
                <w:sz w:val="18"/>
                <w:szCs w:val="18"/>
                <w:lang w:val="it-IT"/>
              </w:rPr>
              <w:fldChar w:fldCharType="end"/>
            </w:r>
          </w:p>
          <w:p w:rsidR="00B94930" w:rsidRPr="008741E3" w:rsidRDefault="00B94930" w:rsidP="00190F46">
            <w:pPr>
              <w:spacing w:line="360" w:lineRule="auto"/>
              <w:ind w:left="851" w:hanging="851"/>
              <w:jc w:val="both"/>
              <w:rPr>
                <w:sz w:val="18"/>
                <w:szCs w:val="18"/>
                <w:lang w:val="it-IT"/>
              </w:rPr>
            </w:pPr>
            <w:r w:rsidRPr="008741E3">
              <w:rPr>
                <w:sz w:val="18"/>
                <w:szCs w:val="18"/>
                <w:lang w:val="it-IT"/>
              </w:rPr>
              <w:t>C.F.</w:t>
            </w:r>
            <w:proofErr w:type="gramStart"/>
            <w:r w:rsidRPr="008741E3">
              <w:rPr>
                <w:sz w:val="18"/>
                <w:szCs w:val="18"/>
                <w:lang w:val="it-IT"/>
              </w:rPr>
              <w:t xml:space="preserve">: </w:t>
            </w:r>
            <w:r w:rsidRPr="008741E3">
              <w:rPr>
                <w:sz w:val="18"/>
                <w:szCs w:val="18"/>
                <w:lang w:val="it-IT"/>
              </w:rPr>
              <w:fldChar w:fldCharType="begin">
                <w:ffData>
                  <w:name w:val="Testo58"/>
                  <w:enabled/>
                  <w:calcOnExit w:val="0"/>
                  <w:textInput/>
                </w:ffData>
              </w:fldChar>
            </w:r>
            <w:r w:rsidRPr="008741E3">
              <w:rPr>
                <w:sz w:val="18"/>
                <w:szCs w:val="18"/>
                <w:lang w:val="it-IT"/>
              </w:rPr>
              <w:instrText xml:space="preserve"> FORMTEXT </w:instrText>
            </w:r>
            <w:r w:rsidRPr="008741E3">
              <w:rPr>
                <w:sz w:val="18"/>
                <w:szCs w:val="18"/>
                <w:lang w:val="it-IT"/>
              </w:rPr>
            </w:r>
            <w:r w:rsidRPr="008741E3">
              <w:rPr>
                <w:sz w:val="18"/>
                <w:szCs w:val="18"/>
                <w:lang w:val="it-IT"/>
              </w:rPr>
              <w:fldChar w:fldCharType="separate"/>
            </w:r>
            <w:r w:rsidRPr="008741E3">
              <w:rPr>
                <w:rFonts w:eastAsia="MS Mincho"/>
                <w:sz w:val="18"/>
                <w:szCs w:val="18"/>
                <w:lang w:val="it-IT"/>
              </w:rPr>
              <w:t> </w:t>
            </w:r>
            <w:r w:rsidRPr="008741E3">
              <w:rPr>
                <w:rFonts w:eastAsia="MS Mincho"/>
                <w:sz w:val="18"/>
                <w:szCs w:val="18"/>
                <w:lang w:val="it-IT"/>
              </w:rPr>
              <w:t> </w:t>
            </w:r>
            <w:r w:rsidRPr="008741E3">
              <w:rPr>
                <w:rFonts w:eastAsia="MS Mincho"/>
                <w:sz w:val="18"/>
                <w:szCs w:val="18"/>
                <w:lang w:val="it-IT"/>
              </w:rPr>
              <w:t> </w:t>
            </w:r>
            <w:r w:rsidRPr="008741E3">
              <w:rPr>
                <w:rFonts w:eastAsia="MS Mincho"/>
                <w:sz w:val="18"/>
                <w:szCs w:val="18"/>
                <w:lang w:val="it-IT"/>
              </w:rPr>
              <w:t> </w:t>
            </w:r>
            <w:r w:rsidRPr="008741E3">
              <w:rPr>
                <w:rFonts w:eastAsia="MS Mincho"/>
                <w:sz w:val="18"/>
                <w:szCs w:val="18"/>
                <w:lang w:val="it-IT"/>
              </w:rPr>
              <w:t> </w:t>
            </w:r>
            <w:r w:rsidRPr="008741E3">
              <w:rPr>
                <w:sz w:val="18"/>
                <w:szCs w:val="18"/>
                <w:lang w:val="it-IT"/>
              </w:rPr>
              <w:fldChar w:fldCharType="end"/>
            </w:r>
            <w:r w:rsidRPr="008741E3">
              <w:rPr>
                <w:sz w:val="18"/>
                <w:szCs w:val="18"/>
                <w:lang w:val="it-IT"/>
              </w:rPr>
              <w:t>;</w:t>
            </w:r>
            <w:proofErr w:type="gramEnd"/>
            <w:r w:rsidRPr="008741E3">
              <w:rPr>
                <w:sz w:val="18"/>
                <w:szCs w:val="18"/>
                <w:lang w:val="it-IT"/>
              </w:rPr>
              <w:t xml:space="preserve"> </w:t>
            </w:r>
            <w:r w:rsidRPr="008741E3">
              <w:rPr>
                <w:sz w:val="18"/>
                <w:szCs w:val="18"/>
                <w:lang w:val="it-IT"/>
              </w:rPr>
              <w:tab/>
              <w:t xml:space="preserve">P.IVA: </w:t>
            </w:r>
            <w:r w:rsidRPr="008741E3">
              <w:rPr>
                <w:sz w:val="18"/>
                <w:szCs w:val="18"/>
                <w:lang w:val="it-IT"/>
              </w:rPr>
              <w:fldChar w:fldCharType="begin">
                <w:ffData>
                  <w:name w:val="Testo59"/>
                  <w:enabled/>
                  <w:calcOnExit w:val="0"/>
                  <w:textInput/>
                </w:ffData>
              </w:fldChar>
            </w:r>
            <w:r w:rsidRPr="008741E3">
              <w:rPr>
                <w:sz w:val="18"/>
                <w:szCs w:val="18"/>
                <w:lang w:val="it-IT"/>
              </w:rPr>
              <w:instrText xml:space="preserve"> FORMTEXT </w:instrText>
            </w:r>
            <w:r w:rsidRPr="008741E3">
              <w:rPr>
                <w:sz w:val="18"/>
                <w:szCs w:val="18"/>
                <w:lang w:val="it-IT"/>
              </w:rPr>
            </w:r>
            <w:r w:rsidRPr="008741E3">
              <w:rPr>
                <w:sz w:val="18"/>
                <w:szCs w:val="18"/>
                <w:lang w:val="it-IT"/>
              </w:rPr>
              <w:fldChar w:fldCharType="separate"/>
            </w:r>
            <w:r w:rsidRPr="008741E3">
              <w:rPr>
                <w:rFonts w:eastAsia="MS Mincho"/>
                <w:sz w:val="18"/>
                <w:szCs w:val="18"/>
                <w:lang w:val="it-IT"/>
              </w:rPr>
              <w:t> </w:t>
            </w:r>
            <w:r w:rsidRPr="008741E3">
              <w:rPr>
                <w:rFonts w:eastAsia="MS Mincho"/>
                <w:sz w:val="18"/>
                <w:szCs w:val="18"/>
                <w:lang w:val="it-IT"/>
              </w:rPr>
              <w:t> </w:t>
            </w:r>
            <w:r w:rsidRPr="008741E3">
              <w:rPr>
                <w:rFonts w:eastAsia="MS Mincho"/>
                <w:sz w:val="18"/>
                <w:szCs w:val="18"/>
                <w:lang w:val="it-IT"/>
              </w:rPr>
              <w:t> </w:t>
            </w:r>
            <w:r w:rsidRPr="008741E3">
              <w:rPr>
                <w:rFonts w:eastAsia="MS Mincho"/>
                <w:sz w:val="18"/>
                <w:szCs w:val="18"/>
                <w:lang w:val="it-IT"/>
              </w:rPr>
              <w:t> </w:t>
            </w:r>
            <w:r w:rsidRPr="008741E3">
              <w:rPr>
                <w:rFonts w:eastAsia="MS Mincho"/>
                <w:sz w:val="18"/>
                <w:szCs w:val="18"/>
                <w:lang w:val="it-IT"/>
              </w:rPr>
              <w:t> </w:t>
            </w:r>
            <w:r w:rsidRPr="008741E3">
              <w:rPr>
                <w:sz w:val="18"/>
                <w:szCs w:val="18"/>
                <w:lang w:val="it-IT"/>
              </w:rPr>
              <w:fldChar w:fldCharType="end"/>
            </w:r>
            <w:r w:rsidRPr="008741E3">
              <w:rPr>
                <w:sz w:val="18"/>
                <w:szCs w:val="18"/>
                <w:lang w:val="it-IT"/>
              </w:rPr>
              <w:t>;</w:t>
            </w:r>
          </w:p>
          <w:p w:rsidR="00B94930" w:rsidRPr="008741E3" w:rsidRDefault="00B94930" w:rsidP="00190F46">
            <w:pPr>
              <w:spacing w:line="360" w:lineRule="auto"/>
              <w:ind w:left="851" w:hanging="851"/>
              <w:jc w:val="both"/>
              <w:rPr>
                <w:sz w:val="18"/>
                <w:szCs w:val="18"/>
                <w:lang w:val="it-IT"/>
              </w:rPr>
            </w:pPr>
            <w:proofErr w:type="gramStart"/>
            <w:r w:rsidRPr="008741E3">
              <w:rPr>
                <w:sz w:val="18"/>
                <w:szCs w:val="18"/>
                <w:lang w:val="it-IT"/>
              </w:rPr>
              <w:t>con</w:t>
            </w:r>
            <w:proofErr w:type="gramEnd"/>
            <w:r w:rsidRPr="008741E3">
              <w:rPr>
                <w:sz w:val="18"/>
                <w:szCs w:val="18"/>
                <w:lang w:val="it-IT"/>
              </w:rPr>
              <w:t xml:space="preserve"> sede legale nel Comune di </w:t>
            </w:r>
            <w:r w:rsidRPr="008741E3">
              <w:rPr>
                <w:sz w:val="18"/>
                <w:szCs w:val="18"/>
                <w:lang w:val="it-IT"/>
              </w:rPr>
              <w:fldChar w:fldCharType="begin">
                <w:ffData>
                  <w:name w:val="Testo8"/>
                  <w:enabled/>
                  <w:calcOnExit w:val="0"/>
                  <w:textInput/>
                </w:ffData>
              </w:fldChar>
            </w:r>
            <w:r w:rsidRPr="008741E3">
              <w:rPr>
                <w:sz w:val="18"/>
                <w:szCs w:val="18"/>
                <w:lang w:val="it-IT"/>
              </w:rPr>
              <w:instrText xml:space="preserve"> FORMTEXT </w:instrText>
            </w:r>
            <w:r w:rsidRPr="008741E3">
              <w:rPr>
                <w:sz w:val="18"/>
                <w:szCs w:val="18"/>
                <w:lang w:val="it-IT"/>
              </w:rPr>
            </w:r>
            <w:r w:rsidRPr="008741E3">
              <w:rPr>
                <w:sz w:val="18"/>
                <w:szCs w:val="18"/>
                <w:lang w:val="it-IT"/>
              </w:rPr>
              <w:fldChar w:fldCharType="separate"/>
            </w:r>
            <w:r w:rsidRPr="008741E3">
              <w:rPr>
                <w:rFonts w:eastAsia="MS Mincho"/>
                <w:sz w:val="18"/>
                <w:szCs w:val="18"/>
                <w:lang w:val="it-IT"/>
              </w:rPr>
              <w:t> </w:t>
            </w:r>
            <w:r w:rsidRPr="008741E3">
              <w:rPr>
                <w:rFonts w:eastAsia="MS Mincho"/>
                <w:sz w:val="18"/>
                <w:szCs w:val="18"/>
                <w:lang w:val="it-IT"/>
              </w:rPr>
              <w:t> </w:t>
            </w:r>
            <w:r w:rsidRPr="008741E3">
              <w:rPr>
                <w:rFonts w:eastAsia="MS Mincho"/>
                <w:sz w:val="18"/>
                <w:szCs w:val="18"/>
                <w:lang w:val="it-IT"/>
              </w:rPr>
              <w:t> </w:t>
            </w:r>
            <w:r w:rsidRPr="008741E3">
              <w:rPr>
                <w:rFonts w:eastAsia="MS Mincho"/>
                <w:sz w:val="18"/>
                <w:szCs w:val="18"/>
                <w:lang w:val="it-IT"/>
              </w:rPr>
              <w:t> </w:t>
            </w:r>
            <w:r w:rsidRPr="008741E3">
              <w:rPr>
                <w:rFonts w:eastAsia="MS Mincho"/>
                <w:sz w:val="18"/>
                <w:szCs w:val="18"/>
                <w:lang w:val="it-IT"/>
              </w:rPr>
              <w:t> </w:t>
            </w:r>
            <w:r w:rsidRPr="008741E3">
              <w:rPr>
                <w:sz w:val="18"/>
                <w:szCs w:val="18"/>
                <w:lang w:val="it-IT"/>
              </w:rPr>
              <w:fldChar w:fldCharType="end"/>
            </w:r>
            <w:r w:rsidRPr="008741E3">
              <w:rPr>
                <w:sz w:val="18"/>
                <w:szCs w:val="18"/>
                <w:lang w:val="it-IT"/>
              </w:rPr>
              <w:t>, prov. (</w:t>
            </w:r>
            <w:r w:rsidRPr="008741E3">
              <w:rPr>
                <w:sz w:val="18"/>
                <w:szCs w:val="18"/>
                <w:lang w:val="it-IT"/>
              </w:rPr>
              <w:fldChar w:fldCharType="begin">
                <w:ffData>
                  <w:name w:val="Testo14"/>
                  <w:enabled/>
                  <w:calcOnExit w:val="0"/>
                  <w:textInput/>
                </w:ffData>
              </w:fldChar>
            </w:r>
            <w:r w:rsidRPr="008741E3">
              <w:rPr>
                <w:sz w:val="18"/>
                <w:szCs w:val="18"/>
                <w:lang w:val="it-IT"/>
              </w:rPr>
              <w:instrText xml:space="preserve"> FORMTEXT </w:instrText>
            </w:r>
            <w:r w:rsidRPr="008741E3">
              <w:rPr>
                <w:sz w:val="18"/>
                <w:szCs w:val="18"/>
                <w:lang w:val="it-IT"/>
              </w:rPr>
            </w:r>
            <w:r w:rsidRPr="008741E3">
              <w:rPr>
                <w:sz w:val="18"/>
                <w:szCs w:val="18"/>
                <w:lang w:val="it-IT"/>
              </w:rPr>
              <w:fldChar w:fldCharType="separate"/>
            </w:r>
            <w:r w:rsidRPr="008741E3">
              <w:rPr>
                <w:rFonts w:eastAsia="MS Mincho"/>
                <w:sz w:val="18"/>
                <w:szCs w:val="18"/>
                <w:lang w:val="it-IT"/>
              </w:rPr>
              <w:t> </w:t>
            </w:r>
            <w:r w:rsidRPr="008741E3">
              <w:rPr>
                <w:rFonts w:eastAsia="MS Mincho"/>
                <w:sz w:val="18"/>
                <w:szCs w:val="18"/>
                <w:lang w:val="it-IT"/>
              </w:rPr>
              <w:t> </w:t>
            </w:r>
            <w:r w:rsidRPr="008741E3">
              <w:rPr>
                <w:rFonts w:eastAsia="MS Mincho"/>
                <w:sz w:val="18"/>
                <w:szCs w:val="18"/>
                <w:lang w:val="it-IT"/>
              </w:rPr>
              <w:t> </w:t>
            </w:r>
            <w:r w:rsidRPr="008741E3">
              <w:rPr>
                <w:rFonts w:eastAsia="MS Mincho"/>
                <w:sz w:val="18"/>
                <w:szCs w:val="18"/>
                <w:lang w:val="it-IT"/>
              </w:rPr>
              <w:t> </w:t>
            </w:r>
            <w:r w:rsidRPr="008741E3">
              <w:rPr>
                <w:rFonts w:eastAsia="MS Mincho"/>
                <w:sz w:val="18"/>
                <w:szCs w:val="18"/>
                <w:lang w:val="it-IT"/>
              </w:rPr>
              <w:t> </w:t>
            </w:r>
            <w:r w:rsidRPr="008741E3">
              <w:rPr>
                <w:sz w:val="18"/>
                <w:szCs w:val="18"/>
                <w:lang w:val="it-IT"/>
              </w:rPr>
              <w:fldChar w:fldCharType="end"/>
            </w:r>
            <w:r w:rsidRPr="008741E3">
              <w:rPr>
                <w:sz w:val="18"/>
                <w:szCs w:val="18"/>
                <w:lang w:val="it-IT"/>
              </w:rPr>
              <w:t xml:space="preserve">), </w:t>
            </w:r>
            <w:proofErr w:type="gramStart"/>
            <w:smartTag w:uri="urn:schemas-microsoft-com:office:smarttags" w:element="stockticker">
              <w:r w:rsidRPr="008741E3">
                <w:rPr>
                  <w:sz w:val="18"/>
                  <w:szCs w:val="18"/>
                  <w:lang w:val="it-IT"/>
                </w:rPr>
                <w:t>CAP</w:t>
              </w:r>
            </w:smartTag>
            <w:r w:rsidRPr="008741E3">
              <w:rPr>
                <w:sz w:val="18"/>
                <w:szCs w:val="18"/>
                <w:lang w:val="it-IT"/>
              </w:rPr>
              <w:t xml:space="preserve"> </w:t>
            </w:r>
            <w:r w:rsidRPr="008741E3">
              <w:rPr>
                <w:sz w:val="18"/>
                <w:szCs w:val="18"/>
                <w:lang w:val="it-IT"/>
              </w:rPr>
              <w:fldChar w:fldCharType="begin">
                <w:ffData>
                  <w:name w:val="Testo15"/>
                  <w:enabled/>
                  <w:calcOnExit w:val="0"/>
                  <w:textInput/>
                </w:ffData>
              </w:fldChar>
            </w:r>
            <w:r w:rsidRPr="008741E3">
              <w:rPr>
                <w:sz w:val="18"/>
                <w:szCs w:val="18"/>
                <w:lang w:val="it-IT"/>
              </w:rPr>
              <w:instrText xml:space="preserve"> FORMTEXT </w:instrText>
            </w:r>
            <w:r w:rsidRPr="008741E3">
              <w:rPr>
                <w:sz w:val="18"/>
                <w:szCs w:val="18"/>
                <w:lang w:val="it-IT"/>
              </w:rPr>
            </w:r>
            <w:r w:rsidRPr="008741E3">
              <w:rPr>
                <w:sz w:val="18"/>
                <w:szCs w:val="18"/>
                <w:lang w:val="it-IT"/>
              </w:rPr>
              <w:fldChar w:fldCharType="separate"/>
            </w:r>
            <w:r w:rsidRPr="008741E3">
              <w:rPr>
                <w:rFonts w:eastAsia="MS Mincho"/>
                <w:sz w:val="18"/>
                <w:szCs w:val="18"/>
                <w:lang w:val="it-IT"/>
              </w:rPr>
              <w:t> </w:t>
            </w:r>
            <w:r w:rsidRPr="008741E3">
              <w:rPr>
                <w:rFonts w:eastAsia="MS Mincho"/>
                <w:sz w:val="18"/>
                <w:szCs w:val="18"/>
                <w:lang w:val="it-IT"/>
              </w:rPr>
              <w:t> </w:t>
            </w:r>
            <w:r w:rsidRPr="008741E3">
              <w:rPr>
                <w:rFonts w:eastAsia="MS Mincho"/>
                <w:sz w:val="18"/>
                <w:szCs w:val="18"/>
                <w:lang w:val="it-IT"/>
              </w:rPr>
              <w:t> </w:t>
            </w:r>
            <w:r w:rsidRPr="008741E3">
              <w:rPr>
                <w:rFonts w:eastAsia="MS Mincho"/>
                <w:sz w:val="18"/>
                <w:szCs w:val="18"/>
                <w:lang w:val="it-IT"/>
              </w:rPr>
              <w:t> </w:t>
            </w:r>
            <w:r w:rsidRPr="008741E3">
              <w:rPr>
                <w:rFonts w:eastAsia="MS Mincho"/>
                <w:sz w:val="18"/>
                <w:szCs w:val="18"/>
                <w:lang w:val="it-IT"/>
              </w:rPr>
              <w:t> </w:t>
            </w:r>
            <w:r w:rsidRPr="008741E3">
              <w:rPr>
                <w:sz w:val="18"/>
                <w:szCs w:val="18"/>
                <w:lang w:val="it-IT"/>
              </w:rPr>
              <w:fldChar w:fldCharType="end"/>
            </w:r>
            <w:r w:rsidRPr="008741E3">
              <w:rPr>
                <w:sz w:val="18"/>
                <w:szCs w:val="18"/>
                <w:lang w:val="it-IT"/>
              </w:rPr>
              <w:t>,</w:t>
            </w:r>
            <w:proofErr w:type="gramEnd"/>
            <w:r w:rsidRPr="008741E3">
              <w:rPr>
                <w:sz w:val="18"/>
                <w:szCs w:val="18"/>
                <w:lang w:val="it-IT"/>
              </w:rPr>
              <w:t xml:space="preserve"> Stato </w:t>
            </w:r>
            <w:r w:rsidRPr="008741E3">
              <w:rPr>
                <w:sz w:val="18"/>
                <w:szCs w:val="18"/>
                <w:lang w:val="it-IT"/>
              </w:rPr>
              <w:fldChar w:fldCharType="begin">
                <w:ffData>
                  <w:name w:val="Testo8"/>
                  <w:enabled/>
                  <w:calcOnExit w:val="0"/>
                  <w:textInput/>
                </w:ffData>
              </w:fldChar>
            </w:r>
            <w:r w:rsidRPr="008741E3">
              <w:rPr>
                <w:sz w:val="18"/>
                <w:szCs w:val="18"/>
                <w:lang w:val="it-IT"/>
              </w:rPr>
              <w:instrText xml:space="preserve"> FORMTEXT </w:instrText>
            </w:r>
            <w:r w:rsidRPr="008741E3">
              <w:rPr>
                <w:sz w:val="18"/>
                <w:szCs w:val="18"/>
                <w:lang w:val="it-IT"/>
              </w:rPr>
            </w:r>
            <w:r w:rsidRPr="008741E3">
              <w:rPr>
                <w:sz w:val="18"/>
                <w:szCs w:val="18"/>
                <w:lang w:val="it-IT"/>
              </w:rPr>
              <w:fldChar w:fldCharType="separate"/>
            </w:r>
            <w:r w:rsidRPr="008741E3">
              <w:rPr>
                <w:rFonts w:eastAsia="MS Mincho"/>
                <w:sz w:val="18"/>
                <w:szCs w:val="18"/>
                <w:lang w:val="it-IT"/>
              </w:rPr>
              <w:t> </w:t>
            </w:r>
            <w:r w:rsidRPr="008741E3">
              <w:rPr>
                <w:rFonts w:eastAsia="MS Mincho"/>
                <w:sz w:val="18"/>
                <w:szCs w:val="18"/>
                <w:lang w:val="it-IT"/>
              </w:rPr>
              <w:t> </w:t>
            </w:r>
            <w:r w:rsidRPr="008741E3">
              <w:rPr>
                <w:rFonts w:eastAsia="MS Mincho"/>
                <w:sz w:val="18"/>
                <w:szCs w:val="18"/>
                <w:lang w:val="it-IT"/>
              </w:rPr>
              <w:t> </w:t>
            </w:r>
            <w:r w:rsidRPr="008741E3">
              <w:rPr>
                <w:rFonts w:eastAsia="MS Mincho"/>
                <w:sz w:val="18"/>
                <w:szCs w:val="18"/>
                <w:lang w:val="it-IT"/>
              </w:rPr>
              <w:t> </w:t>
            </w:r>
            <w:r w:rsidRPr="008741E3">
              <w:rPr>
                <w:rFonts w:eastAsia="MS Mincho"/>
                <w:sz w:val="18"/>
                <w:szCs w:val="18"/>
                <w:lang w:val="it-IT"/>
              </w:rPr>
              <w:t> </w:t>
            </w:r>
            <w:r w:rsidRPr="008741E3">
              <w:rPr>
                <w:sz w:val="18"/>
                <w:szCs w:val="18"/>
                <w:lang w:val="it-IT"/>
              </w:rPr>
              <w:fldChar w:fldCharType="end"/>
            </w:r>
            <w:r w:rsidRPr="008741E3">
              <w:rPr>
                <w:sz w:val="18"/>
                <w:szCs w:val="18"/>
                <w:lang w:val="it-IT"/>
              </w:rPr>
              <w:t>;</w:t>
            </w:r>
          </w:p>
          <w:p w:rsidR="00B94930" w:rsidRPr="008741E3" w:rsidRDefault="00B94930" w:rsidP="00190F46">
            <w:pPr>
              <w:spacing w:line="360" w:lineRule="auto"/>
              <w:ind w:left="851" w:hanging="851"/>
              <w:jc w:val="both"/>
              <w:rPr>
                <w:sz w:val="18"/>
                <w:szCs w:val="18"/>
                <w:lang w:val="it-IT"/>
              </w:rPr>
            </w:pPr>
            <w:proofErr w:type="gramStart"/>
            <w:r w:rsidRPr="008741E3">
              <w:rPr>
                <w:sz w:val="18"/>
                <w:szCs w:val="18"/>
                <w:lang w:val="it-IT"/>
              </w:rPr>
              <w:t>via</w:t>
            </w:r>
            <w:proofErr w:type="gramEnd"/>
            <w:r w:rsidRPr="008741E3">
              <w:rPr>
                <w:sz w:val="18"/>
                <w:szCs w:val="18"/>
                <w:lang w:val="it-IT"/>
              </w:rPr>
              <w:t xml:space="preserve">/piazza, ecc. </w:t>
            </w:r>
            <w:r w:rsidRPr="008741E3">
              <w:rPr>
                <w:sz w:val="18"/>
                <w:szCs w:val="18"/>
                <w:lang w:val="it-IT"/>
              </w:rPr>
              <w:fldChar w:fldCharType="begin">
                <w:ffData>
                  <w:name w:val="Testo17"/>
                  <w:enabled/>
                  <w:calcOnExit w:val="0"/>
                  <w:textInput/>
                </w:ffData>
              </w:fldChar>
            </w:r>
            <w:r w:rsidRPr="008741E3">
              <w:rPr>
                <w:sz w:val="18"/>
                <w:szCs w:val="18"/>
                <w:lang w:val="it-IT"/>
              </w:rPr>
              <w:instrText xml:space="preserve"> FORMTEXT </w:instrText>
            </w:r>
            <w:r w:rsidRPr="008741E3">
              <w:rPr>
                <w:sz w:val="18"/>
                <w:szCs w:val="18"/>
                <w:lang w:val="it-IT"/>
              </w:rPr>
            </w:r>
            <w:r w:rsidRPr="008741E3">
              <w:rPr>
                <w:sz w:val="18"/>
                <w:szCs w:val="18"/>
                <w:lang w:val="it-IT"/>
              </w:rPr>
              <w:fldChar w:fldCharType="separate"/>
            </w:r>
            <w:r w:rsidRPr="008741E3">
              <w:rPr>
                <w:rFonts w:eastAsia="MS Mincho"/>
                <w:sz w:val="18"/>
                <w:szCs w:val="18"/>
                <w:lang w:val="it-IT"/>
              </w:rPr>
              <w:t> </w:t>
            </w:r>
            <w:r w:rsidRPr="008741E3">
              <w:rPr>
                <w:rFonts w:eastAsia="MS Mincho"/>
                <w:sz w:val="18"/>
                <w:szCs w:val="18"/>
                <w:lang w:val="it-IT"/>
              </w:rPr>
              <w:t> </w:t>
            </w:r>
            <w:r w:rsidRPr="008741E3">
              <w:rPr>
                <w:rFonts w:eastAsia="MS Mincho"/>
                <w:sz w:val="18"/>
                <w:szCs w:val="18"/>
                <w:lang w:val="it-IT"/>
              </w:rPr>
              <w:t> </w:t>
            </w:r>
            <w:r w:rsidRPr="008741E3">
              <w:rPr>
                <w:rFonts w:eastAsia="MS Mincho"/>
                <w:sz w:val="18"/>
                <w:szCs w:val="18"/>
                <w:lang w:val="it-IT"/>
              </w:rPr>
              <w:t> </w:t>
            </w:r>
            <w:r w:rsidRPr="008741E3">
              <w:rPr>
                <w:rFonts w:eastAsia="MS Mincho"/>
                <w:sz w:val="18"/>
                <w:szCs w:val="18"/>
                <w:lang w:val="it-IT"/>
              </w:rPr>
              <w:t> </w:t>
            </w:r>
            <w:r w:rsidRPr="008741E3">
              <w:rPr>
                <w:sz w:val="18"/>
                <w:szCs w:val="18"/>
                <w:lang w:val="it-IT"/>
              </w:rPr>
              <w:fldChar w:fldCharType="end"/>
            </w:r>
            <w:r w:rsidRPr="008741E3">
              <w:rPr>
                <w:sz w:val="18"/>
                <w:szCs w:val="18"/>
                <w:lang w:val="it-IT"/>
              </w:rPr>
              <w:t>;</w:t>
            </w:r>
          </w:p>
        </w:tc>
      </w:tr>
    </w:tbl>
    <w:p w:rsidR="00B94930" w:rsidRPr="00B94930" w:rsidRDefault="00B94930" w:rsidP="00B94930">
      <w:pPr>
        <w:pStyle w:val="sche3"/>
        <w:spacing w:line="360" w:lineRule="auto"/>
        <w:rPr>
          <w:sz w:val="18"/>
          <w:szCs w:val="18"/>
          <w:highlight w:val="yellow"/>
          <w:lang w:val="it-IT"/>
        </w:rPr>
      </w:pPr>
    </w:p>
    <w:p w:rsidR="00B94930" w:rsidRPr="008741E3" w:rsidRDefault="00B94930" w:rsidP="00B94930">
      <w:pPr>
        <w:pStyle w:val="sche3"/>
        <w:numPr>
          <w:ilvl w:val="0"/>
          <w:numId w:val="23"/>
        </w:numPr>
        <w:tabs>
          <w:tab w:val="clear" w:pos="720"/>
          <w:tab w:val="num" w:pos="142"/>
        </w:tabs>
        <w:suppressAutoHyphens w:val="0"/>
        <w:autoSpaceDN w:val="0"/>
        <w:spacing w:line="360" w:lineRule="auto"/>
        <w:ind w:left="142" w:right="-285" w:hanging="284"/>
        <w:rPr>
          <w:sz w:val="18"/>
          <w:szCs w:val="18"/>
          <w:lang w:val="it-IT"/>
        </w:rPr>
      </w:pPr>
      <w:proofErr w:type="gramStart"/>
      <w:r w:rsidRPr="008741E3">
        <w:rPr>
          <w:sz w:val="18"/>
          <w:szCs w:val="18"/>
          <w:lang w:val="it-IT"/>
        </w:rPr>
        <w:t>che</w:t>
      </w:r>
      <w:proofErr w:type="gramEnd"/>
      <w:r w:rsidRPr="008741E3">
        <w:rPr>
          <w:sz w:val="18"/>
          <w:szCs w:val="18"/>
          <w:lang w:val="it-IT"/>
        </w:rPr>
        <w:t xml:space="preserve"> le quote di partecipazione al raggruppamento, al consorzio o al GEIE, nonché le quote di esecuzione che verranno assunte dai rispettivi componenti corrispondono a quanto indicato nell’Allegato A1.</w:t>
      </w:r>
    </w:p>
    <w:p w:rsidR="00B94930" w:rsidRPr="008741E3" w:rsidRDefault="00B94930" w:rsidP="00B94930">
      <w:pPr>
        <w:pStyle w:val="sche3"/>
        <w:spacing w:line="360" w:lineRule="auto"/>
        <w:ind w:left="360"/>
        <w:rPr>
          <w:sz w:val="18"/>
          <w:szCs w:val="18"/>
          <w:lang w:val="it-IT"/>
        </w:rPr>
      </w:pPr>
    </w:p>
    <w:p w:rsidR="00B94930" w:rsidRPr="008741E3" w:rsidRDefault="00B94930" w:rsidP="00B94930">
      <w:pPr>
        <w:pStyle w:val="sche3"/>
        <w:spacing w:line="360" w:lineRule="auto"/>
        <w:jc w:val="center"/>
        <w:rPr>
          <w:b/>
          <w:bCs/>
          <w:sz w:val="18"/>
          <w:szCs w:val="18"/>
          <w:lang w:val="it-IT"/>
        </w:rPr>
      </w:pPr>
      <w:r w:rsidRPr="008741E3">
        <w:rPr>
          <w:b/>
          <w:bCs/>
          <w:sz w:val="18"/>
          <w:szCs w:val="18"/>
          <w:lang w:val="it-IT"/>
        </w:rPr>
        <w:t xml:space="preserve">DICHIARA </w:t>
      </w:r>
      <w:r w:rsidRPr="008741E3">
        <w:rPr>
          <w:bCs/>
          <w:i/>
          <w:sz w:val="18"/>
          <w:szCs w:val="18"/>
          <w:lang w:val="it-IT"/>
        </w:rPr>
        <w:t>(se del caso)</w:t>
      </w:r>
    </w:p>
    <w:p w:rsidR="00B94930" w:rsidRPr="008741E3" w:rsidRDefault="00B94930" w:rsidP="00B94930">
      <w:pPr>
        <w:tabs>
          <w:tab w:val="left" w:pos="540"/>
        </w:tabs>
        <w:autoSpaceDE w:val="0"/>
        <w:autoSpaceDN w:val="0"/>
        <w:adjustRightInd w:val="0"/>
        <w:spacing w:line="360" w:lineRule="auto"/>
        <w:jc w:val="both"/>
        <w:rPr>
          <w:sz w:val="18"/>
          <w:szCs w:val="18"/>
          <w:lang w:val="it-IT"/>
        </w:rPr>
      </w:pPr>
    </w:p>
    <w:p w:rsidR="00B94930" w:rsidRPr="008741E3" w:rsidRDefault="00B94930" w:rsidP="00B94930">
      <w:pPr>
        <w:tabs>
          <w:tab w:val="left" w:pos="540"/>
        </w:tabs>
        <w:autoSpaceDE w:val="0"/>
        <w:autoSpaceDN w:val="0"/>
        <w:adjustRightInd w:val="0"/>
        <w:spacing w:line="360" w:lineRule="auto"/>
        <w:jc w:val="both"/>
        <w:rPr>
          <w:sz w:val="18"/>
          <w:szCs w:val="18"/>
          <w:lang w:val="it-IT"/>
        </w:rPr>
      </w:pPr>
      <w:proofErr w:type="gramStart"/>
      <w:r w:rsidRPr="008741E3">
        <w:rPr>
          <w:sz w:val="18"/>
          <w:szCs w:val="18"/>
          <w:lang w:val="it-IT"/>
        </w:rPr>
        <w:lastRenderedPageBreak/>
        <w:t>che</w:t>
      </w:r>
      <w:proofErr w:type="gramEnd"/>
      <w:r w:rsidRPr="008741E3">
        <w:rPr>
          <w:sz w:val="18"/>
          <w:szCs w:val="18"/>
          <w:lang w:val="it-IT"/>
        </w:rPr>
        <w:t xml:space="preserve"> la suddetta impresa è:</w:t>
      </w:r>
    </w:p>
    <w:p w:rsidR="00B94930" w:rsidRPr="008741E3" w:rsidRDefault="00B94930" w:rsidP="00B94930">
      <w:pPr>
        <w:tabs>
          <w:tab w:val="left" w:pos="540"/>
        </w:tabs>
        <w:autoSpaceDE w:val="0"/>
        <w:autoSpaceDN w:val="0"/>
        <w:adjustRightInd w:val="0"/>
        <w:spacing w:line="360" w:lineRule="auto"/>
        <w:ind w:left="532" w:hanging="255"/>
        <w:jc w:val="both"/>
        <w:rPr>
          <w:b/>
          <w:bCs/>
          <w:sz w:val="18"/>
          <w:szCs w:val="18"/>
          <w:lang w:val="it-IT"/>
        </w:rPr>
      </w:pPr>
      <w:r w:rsidRPr="008741E3">
        <w:rPr>
          <w:sz w:val="18"/>
          <w:szCs w:val="18"/>
          <w:lang w:val="it-IT"/>
        </w:rPr>
        <w:fldChar w:fldCharType="begin">
          <w:ffData>
            <w:name w:val="Controllo2"/>
            <w:enabled/>
            <w:calcOnExit w:val="0"/>
            <w:checkBox>
              <w:sizeAuto/>
              <w:default w:val="0"/>
            </w:checkBox>
          </w:ffData>
        </w:fldChar>
      </w:r>
      <w:r w:rsidRPr="008741E3">
        <w:rPr>
          <w:sz w:val="18"/>
          <w:szCs w:val="18"/>
          <w:lang w:val="it-IT"/>
        </w:rPr>
        <w:instrText xml:space="preserve"> FORMCHECKBOX </w:instrText>
      </w:r>
      <w:r w:rsidRPr="008741E3">
        <w:rPr>
          <w:sz w:val="18"/>
          <w:szCs w:val="18"/>
          <w:lang w:val="it-IT"/>
        </w:rPr>
      </w:r>
      <w:r w:rsidRPr="008741E3">
        <w:rPr>
          <w:sz w:val="18"/>
          <w:szCs w:val="18"/>
          <w:lang w:val="it-IT"/>
        </w:rPr>
        <w:fldChar w:fldCharType="separate"/>
      </w:r>
      <w:r w:rsidRPr="008741E3">
        <w:rPr>
          <w:sz w:val="18"/>
          <w:szCs w:val="18"/>
          <w:lang w:val="it-IT"/>
        </w:rPr>
        <w:fldChar w:fldCharType="end"/>
      </w:r>
      <w:r w:rsidRPr="008741E3">
        <w:rPr>
          <w:sz w:val="18"/>
          <w:szCs w:val="18"/>
          <w:lang w:val="it-IT"/>
        </w:rPr>
        <w:tab/>
      </w:r>
      <w:r w:rsidRPr="008741E3">
        <w:rPr>
          <w:sz w:val="18"/>
          <w:szCs w:val="18"/>
          <w:lang w:val="it-IT"/>
        </w:rPr>
        <w:tab/>
      </w:r>
      <w:proofErr w:type="gramStart"/>
      <w:r w:rsidRPr="008741E3">
        <w:rPr>
          <w:b/>
          <w:sz w:val="18"/>
          <w:szCs w:val="18"/>
          <w:lang w:val="it-IT"/>
        </w:rPr>
        <w:t>un</w:t>
      </w:r>
      <w:proofErr w:type="gramEnd"/>
      <w:r w:rsidRPr="008741E3">
        <w:rPr>
          <w:b/>
          <w:sz w:val="18"/>
          <w:szCs w:val="18"/>
          <w:lang w:val="it-IT"/>
        </w:rPr>
        <w:t xml:space="preserve"> </w:t>
      </w:r>
      <w:r w:rsidRPr="008741E3">
        <w:rPr>
          <w:b/>
          <w:bCs/>
          <w:sz w:val="18"/>
          <w:szCs w:val="18"/>
          <w:lang w:val="it-IT"/>
        </w:rPr>
        <w:t xml:space="preserve">consorzio di cui all’art. 45, comma 2, lett. b) del </w:t>
      </w:r>
      <w:proofErr w:type="spellStart"/>
      <w:r w:rsidRPr="008741E3">
        <w:rPr>
          <w:b/>
          <w:bCs/>
          <w:sz w:val="18"/>
          <w:szCs w:val="18"/>
          <w:lang w:val="it-IT"/>
        </w:rPr>
        <w:t>D.Lgs.</w:t>
      </w:r>
      <w:proofErr w:type="spellEnd"/>
      <w:r w:rsidRPr="008741E3">
        <w:rPr>
          <w:b/>
          <w:bCs/>
          <w:sz w:val="18"/>
          <w:szCs w:val="18"/>
          <w:lang w:val="it-IT"/>
        </w:rPr>
        <w:t xml:space="preserve"> 50/2016;</w:t>
      </w:r>
    </w:p>
    <w:p w:rsidR="00B94930" w:rsidRPr="008741E3" w:rsidRDefault="00B94930" w:rsidP="00B94930">
      <w:pPr>
        <w:tabs>
          <w:tab w:val="left" w:pos="540"/>
        </w:tabs>
        <w:autoSpaceDE w:val="0"/>
        <w:autoSpaceDN w:val="0"/>
        <w:adjustRightInd w:val="0"/>
        <w:spacing w:line="360" w:lineRule="auto"/>
        <w:ind w:left="532" w:hanging="255"/>
        <w:jc w:val="both"/>
        <w:rPr>
          <w:sz w:val="18"/>
          <w:szCs w:val="18"/>
          <w:lang w:val="it-IT"/>
        </w:rPr>
      </w:pPr>
      <w:r w:rsidRPr="008741E3">
        <w:rPr>
          <w:sz w:val="18"/>
          <w:szCs w:val="18"/>
          <w:lang w:val="it-IT"/>
        </w:rPr>
        <w:fldChar w:fldCharType="begin">
          <w:ffData>
            <w:name w:val="Controllo3"/>
            <w:enabled/>
            <w:calcOnExit w:val="0"/>
            <w:checkBox>
              <w:sizeAuto/>
              <w:default w:val="0"/>
            </w:checkBox>
          </w:ffData>
        </w:fldChar>
      </w:r>
      <w:r w:rsidRPr="008741E3">
        <w:rPr>
          <w:sz w:val="18"/>
          <w:szCs w:val="18"/>
          <w:lang w:val="it-IT"/>
        </w:rPr>
        <w:instrText xml:space="preserve"> FORMCHECKBOX </w:instrText>
      </w:r>
      <w:r w:rsidRPr="008741E3">
        <w:rPr>
          <w:sz w:val="18"/>
          <w:szCs w:val="18"/>
          <w:lang w:val="it-IT"/>
        </w:rPr>
      </w:r>
      <w:r w:rsidRPr="008741E3">
        <w:rPr>
          <w:sz w:val="18"/>
          <w:szCs w:val="18"/>
          <w:lang w:val="it-IT"/>
        </w:rPr>
        <w:fldChar w:fldCharType="separate"/>
      </w:r>
      <w:r w:rsidRPr="008741E3">
        <w:rPr>
          <w:sz w:val="18"/>
          <w:szCs w:val="18"/>
          <w:lang w:val="it-IT"/>
        </w:rPr>
        <w:fldChar w:fldCharType="end"/>
      </w:r>
      <w:r w:rsidRPr="008741E3">
        <w:rPr>
          <w:sz w:val="18"/>
          <w:szCs w:val="18"/>
          <w:lang w:val="it-IT"/>
        </w:rPr>
        <w:tab/>
      </w:r>
      <w:r w:rsidRPr="008741E3">
        <w:rPr>
          <w:sz w:val="18"/>
          <w:szCs w:val="18"/>
          <w:lang w:val="it-IT"/>
        </w:rPr>
        <w:tab/>
      </w:r>
      <w:proofErr w:type="gramStart"/>
      <w:r w:rsidRPr="008741E3">
        <w:rPr>
          <w:b/>
          <w:sz w:val="18"/>
          <w:szCs w:val="18"/>
          <w:lang w:val="it-IT"/>
        </w:rPr>
        <w:t>un</w:t>
      </w:r>
      <w:proofErr w:type="gramEnd"/>
      <w:r w:rsidRPr="008741E3">
        <w:rPr>
          <w:b/>
          <w:sz w:val="18"/>
          <w:szCs w:val="18"/>
          <w:lang w:val="it-IT"/>
        </w:rPr>
        <w:t xml:space="preserve"> </w:t>
      </w:r>
      <w:r w:rsidRPr="008741E3">
        <w:rPr>
          <w:b/>
          <w:bCs/>
          <w:sz w:val="18"/>
          <w:szCs w:val="18"/>
          <w:lang w:val="it-IT"/>
        </w:rPr>
        <w:t>consorzio</w:t>
      </w:r>
      <w:r w:rsidRPr="008741E3">
        <w:rPr>
          <w:b/>
          <w:sz w:val="18"/>
          <w:szCs w:val="18"/>
          <w:lang w:val="it-IT"/>
        </w:rPr>
        <w:t xml:space="preserve"> di cui all'</w:t>
      </w:r>
      <w:r w:rsidRPr="008741E3">
        <w:rPr>
          <w:b/>
          <w:bCs/>
          <w:sz w:val="18"/>
          <w:szCs w:val="18"/>
          <w:lang w:val="it-IT"/>
        </w:rPr>
        <w:t xml:space="preserve"> all’art. 45, comma 2, lett. c) del </w:t>
      </w:r>
      <w:proofErr w:type="spellStart"/>
      <w:r w:rsidRPr="008741E3">
        <w:rPr>
          <w:b/>
          <w:bCs/>
          <w:sz w:val="18"/>
          <w:szCs w:val="18"/>
          <w:lang w:val="it-IT"/>
        </w:rPr>
        <w:t>D.Lgs.</w:t>
      </w:r>
      <w:proofErr w:type="spellEnd"/>
      <w:r w:rsidRPr="008741E3">
        <w:rPr>
          <w:b/>
          <w:bCs/>
          <w:sz w:val="18"/>
          <w:szCs w:val="18"/>
          <w:lang w:val="it-IT"/>
        </w:rPr>
        <w:t xml:space="preserve"> 50/2016;</w:t>
      </w:r>
    </w:p>
    <w:p w:rsidR="00B94930" w:rsidRPr="008741E3" w:rsidRDefault="00B94930" w:rsidP="00B94930">
      <w:pPr>
        <w:tabs>
          <w:tab w:val="left" w:pos="540"/>
        </w:tabs>
        <w:autoSpaceDE w:val="0"/>
        <w:autoSpaceDN w:val="0"/>
        <w:adjustRightInd w:val="0"/>
        <w:spacing w:line="360" w:lineRule="auto"/>
        <w:ind w:left="532" w:hanging="255"/>
        <w:jc w:val="both"/>
        <w:rPr>
          <w:sz w:val="18"/>
          <w:szCs w:val="18"/>
          <w:lang w:val="it-IT"/>
        </w:rPr>
      </w:pPr>
    </w:p>
    <w:p w:rsidR="00B94930" w:rsidRPr="008741E3" w:rsidRDefault="00B94930" w:rsidP="00B94930">
      <w:pPr>
        <w:tabs>
          <w:tab w:val="left" w:pos="540"/>
        </w:tabs>
        <w:autoSpaceDE w:val="0"/>
        <w:autoSpaceDN w:val="0"/>
        <w:adjustRightInd w:val="0"/>
        <w:spacing w:line="360" w:lineRule="auto"/>
        <w:jc w:val="both"/>
        <w:rPr>
          <w:sz w:val="18"/>
          <w:szCs w:val="18"/>
          <w:lang w:val="it-IT"/>
        </w:rPr>
      </w:pPr>
      <w:proofErr w:type="gramStart"/>
      <w:r w:rsidRPr="008741E3">
        <w:rPr>
          <w:sz w:val="18"/>
          <w:szCs w:val="18"/>
          <w:lang w:val="it-IT"/>
        </w:rPr>
        <w:t>oppure</w:t>
      </w:r>
      <w:proofErr w:type="gramEnd"/>
    </w:p>
    <w:p w:rsidR="00B94930" w:rsidRPr="008741E3" w:rsidRDefault="00B94930" w:rsidP="00B94930">
      <w:pPr>
        <w:tabs>
          <w:tab w:val="left" w:pos="540"/>
        </w:tabs>
        <w:autoSpaceDE w:val="0"/>
        <w:autoSpaceDN w:val="0"/>
        <w:adjustRightInd w:val="0"/>
        <w:spacing w:line="360" w:lineRule="auto"/>
        <w:ind w:left="532" w:hanging="255"/>
        <w:jc w:val="both"/>
        <w:rPr>
          <w:b/>
          <w:bCs/>
          <w:sz w:val="18"/>
          <w:szCs w:val="18"/>
          <w:lang w:val="it-IT"/>
        </w:rPr>
      </w:pPr>
      <w:r w:rsidRPr="008741E3">
        <w:rPr>
          <w:sz w:val="18"/>
          <w:szCs w:val="18"/>
          <w:lang w:val="it-IT"/>
        </w:rPr>
        <w:fldChar w:fldCharType="begin">
          <w:ffData>
            <w:name w:val="Controllo2"/>
            <w:enabled/>
            <w:calcOnExit w:val="0"/>
            <w:checkBox>
              <w:sizeAuto/>
              <w:default w:val="0"/>
            </w:checkBox>
          </w:ffData>
        </w:fldChar>
      </w:r>
      <w:r w:rsidRPr="008741E3">
        <w:rPr>
          <w:sz w:val="18"/>
          <w:szCs w:val="18"/>
          <w:lang w:val="it-IT"/>
        </w:rPr>
        <w:instrText xml:space="preserve"> FORMCHECKBOX </w:instrText>
      </w:r>
      <w:r w:rsidRPr="008741E3">
        <w:rPr>
          <w:sz w:val="18"/>
          <w:szCs w:val="18"/>
          <w:lang w:val="it-IT"/>
        </w:rPr>
      </w:r>
      <w:r w:rsidRPr="008741E3">
        <w:rPr>
          <w:sz w:val="18"/>
          <w:szCs w:val="18"/>
          <w:lang w:val="it-IT"/>
        </w:rPr>
        <w:fldChar w:fldCharType="separate"/>
      </w:r>
      <w:r w:rsidRPr="008741E3">
        <w:rPr>
          <w:sz w:val="18"/>
          <w:szCs w:val="18"/>
          <w:lang w:val="it-IT"/>
        </w:rPr>
        <w:fldChar w:fldCharType="end"/>
      </w:r>
      <w:r w:rsidRPr="008741E3">
        <w:rPr>
          <w:sz w:val="18"/>
          <w:szCs w:val="18"/>
          <w:lang w:val="it-IT"/>
        </w:rPr>
        <w:tab/>
      </w:r>
      <w:r w:rsidRPr="008741E3">
        <w:rPr>
          <w:sz w:val="18"/>
          <w:szCs w:val="18"/>
          <w:lang w:val="it-IT"/>
        </w:rPr>
        <w:tab/>
      </w:r>
      <w:proofErr w:type="gramStart"/>
      <w:r w:rsidRPr="008741E3">
        <w:rPr>
          <w:sz w:val="18"/>
          <w:szCs w:val="18"/>
          <w:lang w:val="it-IT"/>
        </w:rPr>
        <w:t>un’impresa</w:t>
      </w:r>
      <w:proofErr w:type="gramEnd"/>
      <w:r w:rsidRPr="008741E3">
        <w:rPr>
          <w:sz w:val="18"/>
          <w:szCs w:val="18"/>
          <w:lang w:val="it-IT"/>
        </w:rPr>
        <w:t xml:space="preserve"> </w:t>
      </w:r>
      <w:r w:rsidRPr="008741E3">
        <w:rPr>
          <w:b/>
          <w:sz w:val="18"/>
          <w:szCs w:val="18"/>
          <w:lang w:val="it-IT"/>
        </w:rPr>
        <w:t xml:space="preserve">esecutrice del </w:t>
      </w:r>
      <w:r w:rsidRPr="008741E3">
        <w:rPr>
          <w:b/>
          <w:bCs/>
          <w:sz w:val="18"/>
          <w:szCs w:val="18"/>
          <w:lang w:val="it-IT"/>
        </w:rPr>
        <w:t xml:space="preserve">consorzio di cui all’art. 45, comma 2 lett. b) del </w:t>
      </w:r>
      <w:proofErr w:type="spellStart"/>
      <w:r w:rsidRPr="008741E3">
        <w:rPr>
          <w:b/>
          <w:bCs/>
          <w:sz w:val="18"/>
          <w:szCs w:val="18"/>
          <w:lang w:val="it-IT"/>
        </w:rPr>
        <w:t>D.Lgs.</w:t>
      </w:r>
      <w:proofErr w:type="spellEnd"/>
      <w:r w:rsidRPr="008741E3">
        <w:rPr>
          <w:b/>
          <w:bCs/>
          <w:sz w:val="18"/>
          <w:szCs w:val="18"/>
          <w:lang w:val="it-IT"/>
        </w:rPr>
        <w:t xml:space="preserve"> 50/2016;</w:t>
      </w:r>
    </w:p>
    <w:p w:rsidR="00B94930" w:rsidRPr="008741E3" w:rsidRDefault="00B94930" w:rsidP="00B94930">
      <w:pPr>
        <w:tabs>
          <w:tab w:val="left" w:pos="540"/>
        </w:tabs>
        <w:autoSpaceDE w:val="0"/>
        <w:autoSpaceDN w:val="0"/>
        <w:adjustRightInd w:val="0"/>
        <w:spacing w:line="360" w:lineRule="auto"/>
        <w:ind w:left="532" w:hanging="255"/>
        <w:jc w:val="both"/>
        <w:rPr>
          <w:sz w:val="18"/>
          <w:szCs w:val="18"/>
          <w:lang w:val="it-IT"/>
        </w:rPr>
      </w:pPr>
      <w:r w:rsidRPr="008741E3">
        <w:rPr>
          <w:sz w:val="18"/>
          <w:szCs w:val="18"/>
          <w:lang w:val="it-IT"/>
        </w:rPr>
        <w:fldChar w:fldCharType="begin">
          <w:ffData>
            <w:name w:val="Controllo3"/>
            <w:enabled/>
            <w:calcOnExit w:val="0"/>
            <w:checkBox>
              <w:sizeAuto/>
              <w:default w:val="0"/>
            </w:checkBox>
          </w:ffData>
        </w:fldChar>
      </w:r>
      <w:r w:rsidRPr="008741E3">
        <w:rPr>
          <w:sz w:val="18"/>
          <w:szCs w:val="18"/>
          <w:lang w:val="it-IT"/>
        </w:rPr>
        <w:instrText xml:space="preserve"> FORMCHECKBOX </w:instrText>
      </w:r>
      <w:r w:rsidRPr="008741E3">
        <w:rPr>
          <w:sz w:val="18"/>
          <w:szCs w:val="18"/>
          <w:lang w:val="it-IT"/>
        </w:rPr>
      </w:r>
      <w:r w:rsidRPr="008741E3">
        <w:rPr>
          <w:sz w:val="18"/>
          <w:szCs w:val="18"/>
          <w:lang w:val="it-IT"/>
        </w:rPr>
        <w:fldChar w:fldCharType="separate"/>
      </w:r>
      <w:r w:rsidRPr="008741E3">
        <w:rPr>
          <w:sz w:val="18"/>
          <w:szCs w:val="18"/>
          <w:lang w:val="it-IT"/>
        </w:rPr>
        <w:fldChar w:fldCharType="end"/>
      </w:r>
      <w:r w:rsidRPr="008741E3">
        <w:rPr>
          <w:sz w:val="18"/>
          <w:szCs w:val="18"/>
          <w:lang w:val="it-IT"/>
        </w:rPr>
        <w:tab/>
      </w:r>
      <w:r w:rsidRPr="008741E3">
        <w:rPr>
          <w:sz w:val="18"/>
          <w:szCs w:val="18"/>
          <w:lang w:val="it-IT"/>
        </w:rPr>
        <w:tab/>
      </w:r>
      <w:proofErr w:type="gramStart"/>
      <w:r w:rsidRPr="008741E3">
        <w:rPr>
          <w:sz w:val="18"/>
          <w:szCs w:val="18"/>
          <w:lang w:val="it-IT"/>
        </w:rPr>
        <w:t>un’impresa</w:t>
      </w:r>
      <w:proofErr w:type="gramEnd"/>
      <w:r w:rsidRPr="008741E3">
        <w:rPr>
          <w:sz w:val="18"/>
          <w:szCs w:val="18"/>
          <w:lang w:val="it-IT"/>
        </w:rPr>
        <w:t xml:space="preserve"> </w:t>
      </w:r>
      <w:r w:rsidRPr="008741E3">
        <w:rPr>
          <w:b/>
          <w:sz w:val="18"/>
          <w:szCs w:val="18"/>
          <w:lang w:val="it-IT"/>
        </w:rPr>
        <w:t xml:space="preserve">esecutrice del </w:t>
      </w:r>
      <w:r w:rsidRPr="008741E3">
        <w:rPr>
          <w:b/>
          <w:bCs/>
          <w:sz w:val="18"/>
          <w:szCs w:val="18"/>
          <w:lang w:val="it-IT"/>
        </w:rPr>
        <w:t>consorzio</w:t>
      </w:r>
      <w:r w:rsidRPr="008741E3">
        <w:rPr>
          <w:b/>
          <w:sz w:val="18"/>
          <w:szCs w:val="18"/>
          <w:lang w:val="it-IT"/>
        </w:rPr>
        <w:t xml:space="preserve"> di cui all'</w:t>
      </w:r>
      <w:r w:rsidRPr="008741E3">
        <w:rPr>
          <w:b/>
          <w:bCs/>
          <w:sz w:val="18"/>
          <w:szCs w:val="18"/>
          <w:lang w:val="it-IT"/>
        </w:rPr>
        <w:t xml:space="preserve"> all’art. 45, comma 2 lett. c) del </w:t>
      </w:r>
      <w:proofErr w:type="spellStart"/>
      <w:r w:rsidRPr="008741E3">
        <w:rPr>
          <w:b/>
          <w:bCs/>
          <w:sz w:val="18"/>
          <w:szCs w:val="18"/>
          <w:lang w:val="it-IT"/>
        </w:rPr>
        <w:t>D.Lgs.</w:t>
      </w:r>
      <w:proofErr w:type="spellEnd"/>
      <w:r w:rsidRPr="008741E3">
        <w:rPr>
          <w:b/>
          <w:bCs/>
          <w:sz w:val="18"/>
          <w:szCs w:val="18"/>
          <w:lang w:val="it-IT"/>
        </w:rPr>
        <w:t xml:space="preserve"> 50/2016;</w:t>
      </w:r>
    </w:p>
    <w:p w:rsidR="00B94930" w:rsidRPr="008741E3" w:rsidRDefault="00B94930" w:rsidP="00B94930">
      <w:pPr>
        <w:autoSpaceDE w:val="0"/>
        <w:autoSpaceDN w:val="0"/>
        <w:adjustRightInd w:val="0"/>
        <w:spacing w:line="360" w:lineRule="auto"/>
        <w:ind w:left="567" w:hanging="567"/>
        <w:jc w:val="both"/>
        <w:rPr>
          <w:sz w:val="18"/>
          <w:szCs w:val="18"/>
          <w:lang w:val="it-IT"/>
        </w:rPr>
      </w:pPr>
    </w:p>
    <w:p w:rsidR="00B94930" w:rsidRPr="008741E3" w:rsidRDefault="00B94930" w:rsidP="00B94930">
      <w:pPr>
        <w:pStyle w:val="StandardWeb"/>
        <w:spacing w:before="0" w:beforeAutospacing="0" w:after="0" w:line="360" w:lineRule="auto"/>
        <w:jc w:val="both"/>
        <w:rPr>
          <w:rFonts w:ascii="Arial" w:hAnsi="Arial" w:cs="Arial"/>
          <w:i/>
          <w:iCs/>
          <w:sz w:val="18"/>
          <w:szCs w:val="18"/>
        </w:rPr>
      </w:pPr>
      <w:r w:rsidRPr="008741E3">
        <w:rPr>
          <w:rFonts w:ascii="Arial" w:hAnsi="Arial" w:cs="Arial"/>
          <w:i/>
          <w:iCs/>
          <w:sz w:val="18"/>
          <w:szCs w:val="18"/>
        </w:rPr>
        <w:t xml:space="preserve">Il suddetto </w:t>
      </w:r>
      <w:proofErr w:type="gramStart"/>
      <w:r w:rsidRPr="008741E3">
        <w:rPr>
          <w:rFonts w:ascii="Arial" w:hAnsi="Arial" w:cs="Arial"/>
          <w:i/>
          <w:iCs/>
          <w:sz w:val="18"/>
          <w:szCs w:val="18"/>
        </w:rPr>
        <w:t xml:space="preserve">consorzio </w:t>
      </w:r>
      <w:r w:rsidRPr="008741E3">
        <w:rPr>
          <w:rFonts w:ascii="Arial" w:hAnsi="Arial" w:cs="Arial"/>
          <w:sz w:val="18"/>
          <w:szCs w:val="18"/>
          <w:lang w:eastAsia="ar-SA"/>
        </w:rPr>
        <w:fldChar w:fldCharType="begin">
          <w:ffData>
            <w:name w:val="Testo18"/>
            <w:enabled/>
            <w:calcOnExit w:val="0"/>
            <w:textInput/>
          </w:ffData>
        </w:fldChar>
      </w:r>
      <w:r w:rsidRPr="008741E3">
        <w:rPr>
          <w:rFonts w:ascii="Arial" w:hAnsi="Arial" w:cs="Arial"/>
          <w:sz w:val="18"/>
          <w:szCs w:val="18"/>
          <w:lang w:eastAsia="ar-SA"/>
        </w:rPr>
        <w:instrText xml:space="preserve"> FORMTEXT </w:instrText>
      </w:r>
      <w:r w:rsidRPr="008741E3">
        <w:rPr>
          <w:rFonts w:ascii="Arial" w:hAnsi="Arial" w:cs="Arial"/>
          <w:sz w:val="18"/>
          <w:szCs w:val="18"/>
          <w:lang w:eastAsia="ar-SA"/>
        </w:rPr>
      </w:r>
      <w:r w:rsidRPr="008741E3">
        <w:rPr>
          <w:rFonts w:ascii="Arial" w:hAnsi="Arial" w:cs="Arial"/>
          <w:sz w:val="18"/>
          <w:szCs w:val="18"/>
          <w:lang w:eastAsia="ar-SA"/>
        </w:rPr>
        <w:fldChar w:fldCharType="separate"/>
      </w:r>
      <w:r w:rsidRPr="008741E3">
        <w:rPr>
          <w:rFonts w:ascii="Arial" w:hAnsi="Arial" w:cs="Arial"/>
          <w:sz w:val="18"/>
          <w:szCs w:val="18"/>
          <w:lang w:eastAsia="ar-SA"/>
        </w:rPr>
        <w:t> </w:t>
      </w:r>
      <w:r w:rsidRPr="008741E3">
        <w:rPr>
          <w:rFonts w:ascii="Arial" w:hAnsi="Arial" w:cs="Arial"/>
          <w:sz w:val="18"/>
          <w:szCs w:val="18"/>
          <w:lang w:eastAsia="ar-SA"/>
        </w:rPr>
        <w:t> </w:t>
      </w:r>
      <w:r w:rsidRPr="008741E3">
        <w:rPr>
          <w:rFonts w:ascii="Arial" w:hAnsi="Arial" w:cs="Arial"/>
          <w:sz w:val="18"/>
          <w:szCs w:val="18"/>
          <w:lang w:eastAsia="ar-SA"/>
        </w:rPr>
        <w:t> </w:t>
      </w:r>
      <w:r w:rsidRPr="008741E3">
        <w:rPr>
          <w:rFonts w:ascii="Arial" w:hAnsi="Arial" w:cs="Arial"/>
          <w:sz w:val="18"/>
          <w:szCs w:val="18"/>
          <w:lang w:eastAsia="ar-SA"/>
        </w:rPr>
        <w:t> </w:t>
      </w:r>
      <w:r w:rsidRPr="008741E3">
        <w:rPr>
          <w:rFonts w:ascii="Arial" w:hAnsi="Arial" w:cs="Arial"/>
          <w:sz w:val="18"/>
          <w:szCs w:val="18"/>
          <w:lang w:eastAsia="ar-SA"/>
        </w:rPr>
        <w:t> </w:t>
      </w:r>
      <w:r w:rsidRPr="008741E3">
        <w:rPr>
          <w:rFonts w:ascii="Arial" w:hAnsi="Arial" w:cs="Arial"/>
          <w:sz w:val="18"/>
          <w:szCs w:val="18"/>
          <w:lang w:eastAsia="ar-SA"/>
        </w:rPr>
        <w:fldChar w:fldCharType="end"/>
      </w:r>
      <w:r w:rsidRPr="008741E3">
        <w:rPr>
          <w:rFonts w:ascii="Arial" w:hAnsi="Arial" w:cs="Arial"/>
          <w:i/>
          <w:iCs/>
          <w:sz w:val="18"/>
          <w:szCs w:val="18"/>
        </w:rPr>
        <w:t>,</w:t>
      </w:r>
      <w:proofErr w:type="gramEnd"/>
      <w:r w:rsidRPr="008741E3">
        <w:rPr>
          <w:rFonts w:ascii="Arial" w:hAnsi="Arial" w:cs="Arial"/>
          <w:i/>
          <w:iCs/>
          <w:sz w:val="18"/>
          <w:szCs w:val="18"/>
        </w:rPr>
        <w:t xml:space="preserve"> ai sensi di quanto stabilito dall’art. 48, comma 7 del </w:t>
      </w:r>
      <w:proofErr w:type="spellStart"/>
      <w:r w:rsidRPr="008741E3">
        <w:rPr>
          <w:rFonts w:ascii="Arial" w:hAnsi="Arial" w:cs="Arial"/>
          <w:i/>
          <w:iCs/>
          <w:sz w:val="18"/>
          <w:szCs w:val="18"/>
        </w:rPr>
        <w:t>D.Lgs.</w:t>
      </w:r>
      <w:proofErr w:type="spellEnd"/>
      <w:r w:rsidRPr="008741E3">
        <w:rPr>
          <w:rFonts w:ascii="Arial" w:hAnsi="Arial" w:cs="Arial"/>
          <w:i/>
          <w:iCs/>
          <w:sz w:val="18"/>
          <w:szCs w:val="18"/>
        </w:rPr>
        <w:t xml:space="preserve"> n. 50/2016 concorre con le seguenti imprese consorziate che eseguiranno le prestazioni</w:t>
      </w:r>
      <w:r w:rsidRPr="008741E3">
        <w:rPr>
          <w:rStyle w:val="Endnotenzeichen"/>
          <w:rFonts w:ascii="Arial" w:hAnsi="Arial"/>
          <w:i/>
          <w:iCs/>
          <w:sz w:val="18"/>
          <w:szCs w:val="18"/>
        </w:rPr>
        <w:endnoteReference w:id="8"/>
      </w:r>
      <w:r w:rsidRPr="008741E3">
        <w:rPr>
          <w:rFonts w:ascii="Arial" w:hAnsi="Arial" w:cs="Arial"/>
          <w:i/>
          <w:iCs/>
          <w:sz w:val="18"/>
          <w:szCs w:val="18"/>
        </w:rPr>
        <w:t>:</w:t>
      </w:r>
    </w:p>
    <w:p w:rsidR="00B94930" w:rsidRPr="008741E3" w:rsidRDefault="00B94930" w:rsidP="00B94930">
      <w:pPr>
        <w:spacing w:line="360" w:lineRule="auto"/>
        <w:jc w:val="both"/>
        <w:rPr>
          <w:sz w:val="18"/>
          <w:szCs w:val="18"/>
          <w:lang w:val="it-IT"/>
        </w:rPr>
      </w:pPr>
    </w:p>
    <w:tbl>
      <w:tblPr>
        <w:tblW w:w="10065" w:type="dxa"/>
        <w:tblInd w:w="-34" w:type="dxa"/>
        <w:tblLook w:val="01E0" w:firstRow="1" w:lastRow="1" w:firstColumn="1" w:lastColumn="1" w:noHBand="0" w:noVBand="0"/>
      </w:tblPr>
      <w:tblGrid>
        <w:gridCol w:w="10065"/>
      </w:tblGrid>
      <w:tr w:rsidR="00B94930" w:rsidRPr="008741E3" w:rsidTr="00190F46">
        <w:tc>
          <w:tcPr>
            <w:tcW w:w="10065" w:type="dxa"/>
            <w:tcBorders>
              <w:top w:val="single" w:sz="4" w:space="0" w:color="auto"/>
              <w:left w:val="single" w:sz="4" w:space="0" w:color="auto"/>
              <w:bottom w:val="single" w:sz="4" w:space="0" w:color="auto"/>
              <w:right w:val="single" w:sz="4" w:space="0" w:color="auto"/>
            </w:tcBorders>
            <w:shd w:val="clear" w:color="auto" w:fill="auto"/>
          </w:tcPr>
          <w:p w:rsidR="00B94930" w:rsidRPr="008741E3" w:rsidRDefault="00B94930" w:rsidP="00190F46">
            <w:pPr>
              <w:pStyle w:val="sche3"/>
              <w:spacing w:before="100" w:beforeAutospacing="1" w:after="100" w:afterAutospacing="1" w:line="360" w:lineRule="auto"/>
              <w:rPr>
                <w:b/>
                <w:bCs/>
                <w:iCs/>
                <w:sz w:val="18"/>
                <w:szCs w:val="18"/>
                <w:lang w:val="it-IT"/>
              </w:rPr>
            </w:pPr>
            <w:r w:rsidRPr="008741E3">
              <w:rPr>
                <w:b/>
                <w:bCs/>
                <w:iCs/>
                <w:sz w:val="18"/>
                <w:szCs w:val="18"/>
                <w:lang w:val="it-IT"/>
              </w:rPr>
              <w:t xml:space="preserve">Indicare le imprese consorziate esecutrici per </w:t>
            </w:r>
            <w:r w:rsidRPr="008741E3">
              <w:rPr>
                <w:b/>
                <w:bCs/>
                <w:sz w:val="18"/>
                <w:szCs w:val="18"/>
                <w:lang w:val="it-IT"/>
              </w:rPr>
              <w:t>la presente procedura</w:t>
            </w:r>
            <w:r w:rsidRPr="008741E3">
              <w:rPr>
                <w:sz w:val="24"/>
                <w:szCs w:val="24"/>
                <w:lang w:val="it-IT"/>
              </w:rPr>
              <w:t xml:space="preserve"> </w:t>
            </w:r>
            <w:r w:rsidRPr="008741E3">
              <w:rPr>
                <w:b/>
                <w:bCs/>
                <w:iCs/>
                <w:sz w:val="18"/>
                <w:szCs w:val="18"/>
                <w:lang w:val="it-IT"/>
              </w:rPr>
              <w:t xml:space="preserve">fornendo per </w:t>
            </w:r>
            <w:r w:rsidRPr="008741E3">
              <w:rPr>
                <w:b/>
                <w:bCs/>
                <w:iCs/>
                <w:sz w:val="18"/>
                <w:szCs w:val="18"/>
                <w:u w:val="single"/>
                <w:lang w:val="it-IT"/>
              </w:rPr>
              <w:t>ciascuna</w:t>
            </w:r>
            <w:r w:rsidRPr="008741E3">
              <w:rPr>
                <w:b/>
                <w:bCs/>
                <w:iCs/>
                <w:sz w:val="18"/>
                <w:szCs w:val="18"/>
                <w:lang w:val="it-IT"/>
              </w:rPr>
              <w:t xml:space="preserve"> impresa i seguenti dati:</w:t>
            </w:r>
          </w:p>
          <w:p w:rsidR="00B94930" w:rsidRPr="008741E3" w:rsidRDefault="00B94930" w:rsidP="00190F46">
            <w:pPr>
              <w:spacing w:line="360" w:lineRule="auto"/>
              <w:jc w:val="both"/>
              <w:rPr>
                <w:sz w:val="18"/>
                <w:szCs w:val="18"/>
                <w:lang w:val="it-IT"/>
              </w:rPr>
            </w:pPr>
            <w:r w:rsidRPr="008741E3">
              <w:rPr>
                <w:sz w:val="18"/>
                <w:szCs w:val="18"/>
                <w:lang w:val="it-IT"/>
              </w:rPr>
              <w:t xml:space="preserve">Denominazione o ragione sociale dell’impresa consorziata: </w:t>
            </w:r>
            <w:r w:rsidRPr="008741E3">
              <w:rPr>
                <w:sz w:val="18"/>
                <w:szCs w:val="18"/>
                <w:lang w:val="it-IT"/>
              </w:rPr>
              <w:fldChar w:fldCharType="begin">
                <w:ffData>
                  <w:name w:val="Testo18"/>
                  <w:enabled/>
                  <w:calcOnExit w:val="0"/>
                  <w:textInput/>
                </w:ffData>
              </w:fldChar>
            </w:r>
            <w:r w:rsidRPr="008741E3">
              <w:rPr>
                <w:sz w:val="18"/>
                <w:szCs w:val="18"/>
                <w:lang w:val="it-IT"/>
              </w:rPr>
              <w:instrText xml:space="preserve"> FORMTEXT </w:instrText>
            </w:r>
            <w:r w:rsidRPr="008741E3">
              <w:rPr>
                <w:sz w:val="18"/>
                <w:szCs w:val="18"/>
                <w:lang w:val="it-IT"/>
              </w:rPr>
            </w:r>
            <w:r w:rsidRPr="008741E3">
              <w:rPr>
                <w:sz w:val="18"/>
                <w:szCs w:val="18"/>
                <w:lang w:val="it-IT"/>
              </w:rPr>
              <w:fldChar w:fldCharType="separate"/>
            </w:r>
            <w:r w:rsidRPr="008741E3">
              <w:rPr>
                <w:sz w:val="18"/>
                <w:szCs w:val="18"/>
                <w:lang w:val="it-IT"/>
              </w:rPr>
              <w:t> </w:t>
            </w:r>
            <w:r w:rsidRPr="008741E3">
              <w:rPr>
                <w:sz w:val="18"/>
                <w:szCs w:val="18"/>
                <w:lang w:val="it-IT"/>
              </w:rPr>
              <w:t> </w:t>
            </w:r>
            <w:r w:rsidRPr="008741E3">
              <w:rPr>
                <w:sz w:val="18"/>
                <w:szCs w:val="18"/>
                <w:lang w:val="it-IT"/>
              </w:rPr>
              <w:t> </w:t>
            </w:r>
            <w:r w:rsidRPr="008741E3">
              <w:rPr>
                <w:sz w:val="18"/>
                <w:szCs w:val="18"/>
                <w:lang w:val="it-IT"/>
              </w:rPr>
              <w:t> </w:t>
            </w:r>
            <w:r w:rsidRPr="008741E3">
              <w:rPr>
                <w:sz w:val="18"/>
                <w:szCs w:val="18"/>
                <w:lang w:val="it-IT"/>
              </w:rPr>
              <w:t> </w:t>
            </w:r>
            <w:r w:rsidRPr="008741E3">
              <w:rPr>
                <w:sz w:val="18"/>
                <w:szCs w:val="18"/>
                <w:lang w:val="it-IT"/>
              </w:rPr>
              <w:fldChar w:fldCharType="end"/>
            </w:r>
          </w:p>
          <w:p w:rsidR="00B94930" w:rsidRPr="008741E3" w:rsidRDefault="00B94930" w:rsidP="00190F46">
            <w:pPr>
              <w:spacing w:line="360" w:lineRule="auto"/>
              <w:jc w:val="both"/>
              <w:rPr>
                <w:sz w:val="18"/>
                <w:szCs w:val="18"/>
                <w:lang w:val="it-IT"/>
              </w:rPr>
            </w:pPr>
            <w:r w:rsidRPr="008741E3">
              <w:rPr>
                <w:sz w:val="18"/>
                <w:szCs w:val="18"/>
                <w:lang w:val="it-IT"/>
              </w:rPr>
              <w:t>C.F.</w:t>
            </w:r>
            <w:proofErr w:type="gramStart"/>
            <w:r w:rsidRPr="008741E3">
              <w:rPr>
                <w:sz w:val="18"/>
                <w:szCs w:val="18"/>
                <w:lang w:val="it-IT"/>
              </w:rPr>
              <w:t xml:space="preserve">: </w:t>
            </w:r>
            <w:r w:rsidRPr="008741E3">
              <w:rPr>
                <w:sz w:val="18"/>
                <w:szCs w:val="18"/>
                <w:lang w:val="it-IT"/>
              </w:rPr>
              <w:fldChar w:fldCharType="begin">
                <w:ffData>
                  <w:name w:val="Testo58"/>
                  <w:enabled/>
                  <w:calcOnExit w:val="0"/>
                  <w:textInput/>
                </w:ffData>
              </w:fldChar>
            </w:r>
            <w:r w:rsidRPr="008741E3">
              <w:rPr>
                <w:sz w:val="18"/>
                <w:szCs w:val="18"/>
                <w:lang w:val="it-IT"/>
              </w:rPr>
              <w:instrText xml:space="preserve"> FORMTEXT </w:instrText>
            </w:r>
            <w:r w:rsidRPr="008741E3">
              <w:rPr>
                <w:sz w:val="18"/>
                <w:szCs w:val="18"/>
                <w:lang w:val="it-IT"/>
              </w:rPr>
            </w:r>
            <w:r w:rsidRPr="008741E3">
              <w:rPr>
                <w:sz w:val="18"/>
                <w:szCs w:val="18"/>
                <w:lang w:val="it-IT"/>
              </w:rPr>
              <w:fldChar w:fldCharType="separate"/>
            </w:r>
            <w:r w:rsidRPr="008741E3">
              <w:rPr>
                <w:sz w:val="18"/>
                <w:szCs w:val="18"/>
                <w:lang w:val="it-IT"/>
              </w:rPr>
              <w:t> </w:t>
            </w:r>
            <w:r w:rsidRPr="008741E3">
              <w:rPr>
                <w:sz w:val="18"/>
                <w:szCs w:val="18"/>
                <w:lang w:val="it-IT"/>
              </w:rPr>
              <w:t> </w:t>
            </w:r>
            <w:r w:rsidRPr="008741E3">
              <w:rPr>
                <w:sz w:val="18"/>
                <w:szCs w:val="18"/>
                <w:lang w:val="it-IT"/>
              </w:rPr>
              <w:t> </w:t>
            </w:r>
            <w:r w:rsidRPr="008741E3">
              <w:rPr>
                <w:sz w:val="18"/>
                <w:szCs w:val="18"/>
                <w:lang w:val="it-IT"/>
              </w:rPr>
              <w:t> </w:t>
            </w:r>
            <w:r w:rsidRPr="008741E3">
              <w:rPr>
                <w:sz w:val="18"/>
                <w:szCs w:val="18"/>
                <w:lang w:val="it-IT"/>
              </w:rPr>
              <w:t> </w:t>
            </w:r>
            <w:r w:rsidRPr="008741E3">
              <w:rPr>
                <w:sz w:val="18"/>
                <w:szCs w:val="18"/>
                <w:lang w:val="it-IT"/>
              </w:rPr>
              <w:fldChar w:fldCharType="end"/>
            </w:r>
            <w:r w:rsidRPr="008741E3">
              <w:rPr>
                <w:sz w:val="18"/>
                <w:szCs w:val="18"/>
                <w:lang w:val="it-IT"/>
              </w:rPr>
              <w:t>;</w:t>
            </w:r>
            <w:proofErr w:type="gramEnd"/>
            <w:r w:rsidRPr="008741E3">
              <w:rPr>
                <w:sz w:val="18"/>
                <w:szCs w:val="18"/>
                <w:lang w:val="it-IT"/>
              </w:rPr>
              <w:t xml:space="preserve"> </w:t>
            </w:r>
            <w:r w:rsidRPr="008741E3">
              <w:rPr>
                <w:sz w:val="18"/>
                <w:szCs w:val="18"/>
                <w:lang w:val="it-IT"/>
              </w:rPr>
              <w:tab/>
              <w:t xml:space="preserve">P.IVA: </w:t>
            </w:r>
            <w:r w:rsidRPr="008741E3">
              <w:rPr>
                <w:sz w:val="18"/>
                <w:szCs w:val="18"/>
                <w:lang w:val="it-IT"/>
              </w:rPr>
              <w:fldChar w:fldCharType="begin">
                <w:ffData>
                  <w:name w:val="Testo59"/>
                  <w:enabled/>
                  <w:calcOnExit w:val="0"/>
                  <w:textInput/>
                </w:ffData>
              </w:fldChar>
            </w:r>
            <w:r w:rsidRPr="008741E3">
              <w:rPr>
                <w:sz w:val="18"/>
                <w:szCs w:val="18"/>
                <w:lang w:val="it-IT"/>
              </w:rPr>
              <w:instrText xml:space="preserve"> FORMTEXT </w:instrText>
            </w:r>
            <w:r w:rsidRPr="008741E3">
              <w:rPr>
                <w:sz w:val="18"/>
                <w:szCs w:val="18"/>
                <w:lang w:val="it-IT"/>
              </w:rPr>
            </w:r>
            <w:r w:rsidRPr="008741E3">
              <w:rPr>
                <w:sz w:val="18"/>
                <w:szCs w:val="18"/>
                <w:lang w:val="it-IT"/>
              </w:rPr>
              <w:fldChar w:fldCharType="separate"/>
            </w:r>
            <w:r w:rsidRPr="008741E3">
              <w:rPr>
                <w:sz w:val="18"/>
                <w:szCs w:val="18"/>
                <w:lang w:val="it-IT"/>
              </w:rPr>
              <w:t> </w:t>
            </w:r>
            <w:r w:rsidRPr="008741E3">
              <w:rPr>
                <w:sz w:val="18"/>
                <w:szCs w:val="18"/>
                <w:lang w:val="it-IT"/>
              </w:rPr>
              <w:t> </w:t>
            </w:r>
            <w:r w:rsidRPr="008741E3">
              <w:rPr>
                <w:sz w:val="18"/>
                <w:szCs w:val="18"/>
                <w:lang w:val="it-IT"/>
              </w:rPr>
              <w:t> </w:t>
            </w:r>
            <w:r w:rsidRPr="008741E3">
              <w:rPr>
                <w:sz w:val="18"/>
                <w:szCs w:val="18"/>
                <w:lang w:val="it-IT"/>
              </w:rPr>
              <w:t> </w:t>
            </w:r>
            <w:r w:rsidRPr="008741E3">
              <w:rPr>
                <w:sz w:val="18"/>
                <w:szCs w:val="18"/>
                <w:lang w:val="it-IT"/>
              </w:rPr>
              <w:t> </w:t>
            </w:r>
            <w:r w:rsidRPr="008741E3">
              <w:rPr>
                <w:sz w:val="18"/>
                <w:szCs w:val="18"/>
                <w:lang w:val="it-IT"/>
              </w:rPr>
              <w:fldChar w:fldCharType="end"/>
            </w:r>
            <w:r w:rsidRPr="008741E3">
              <w:rPr>
                <w:sz w:val="18"/>
                <w:szCs w:val="18"/>
                <w:lang w:val="it-IT"/>
              </w:rPr>
              <w:t>;</w:t>
            </w:r>
          </w:p>
          <w:p w:rsidR="00B94930" w:rsidRPr="008741E3" w:rsidRDefault="00B94930" w:rsidP="00190F46">
            <w:pPr>
              <w:spacing w:line="360" w:lineRule="auto"/>
              <w:jc w:val="both"/>
              <w:rPr>
                <w:sz w:val="18"/>
                <w:szCs w:val="18"/>
                <w:lang w:val="it-IT"/>
              </w:rPr>
            </w:pPr>
            <w:proofErr w:type="gramStart"/>
            <w:r w:rsidRPr="008741E3">
              <w:rPr>
                <w:sz w:val="18"/>
                <w:szCs w:val="18"/>
                <w:lang w:val="it-IT"/>
              </w:rPr>
              <w:t>con</w:t>
            </w:r>
            <w:proofErr w:type="gramEnd"/>
            <w:r w:rsidRPr="008741E3">
              <w:rPr>
                <w:sz w:val="18"/>
                <w:szCs w:val="18"/>
                <w:lang w:val="it-IT"/>
              </w:rPr>
              <w:t xml:space="preserve"> sede legale nel Comune di </w:t>
            </w:r>
            <w:r w:rsidRPr="008741E3">
              <w:rPr>
                <w:sz w:val="18"/>
                <w:szCs w:val="18"/>
                <w:lang w:val="it-IT"/>
              </w:rPr>
              <w:fldChar w:fldCharType="begin">
                <w:ffData>
                  <w:name w:val="Testo8"/>
                  <w:enabled/>
                  <w:calcOnExit w:val="0"/>
                  <w:textInput/>
                </w:ffData>
              </w:fldChar>
            </w:r>
            <w:r w:rsidRPr="008741E3">
              <w:rPr>
                <w:sz w:val="18"/>
                <w:szCs w:val="18"/>
                <w:lang w:val="it-IT"/>
              </w:rPr>
              <w:instrText xml:space="preserve"> FORMTEXT </w:instrText>
            </w:r>
            <w:r w:rsidRPr="008741E3">
              <w:rPr>
                <w:sz w:val="18"/>
                <w:szCs w:val="18"/>
                <w:lang w:val="it-IT"/>
              </w:rPr>
            </w:r>
            <w:r w:rsidRPr="008741E3">
              <w:rPr>
                <w:sz w:val="18"/>
                <w:szCs w:val="18"/>
                <w:lang w:val="it-IT"/>
              </w:rPr>
              <w:fldChar w:fldCharType="separate"/>
            </w:r>
            <w:r w:rsidRPr="008741E3">
              <w:rPr>
                <w:sz w:val="18"/>
                <w:szCs w:val="18"/>
                <w:lang w:val="it-IT"/>
              </w:rPr>
              <w:t> </w:t>
            </w:r>
            <w:r w:rsidRPr="008741E3">
              <w:rPr>
                <w:sz w:val="18"/>
                <w:szCs w:val="18"/>
                <w:lang w:val="it-IT"/>
              </w:rPr>
              <w:t> </w:t>
            </w:r>
            <w:r w:rsidRPr="008741E3">
              <w:rPr>
                <w:sz w:val="18"/>
                <w:szCs w:val="18"/>
                <w:lang w:val="it-IT"/>
              </w:rPr>
              <w:t> </w:t>
            </w:r>
            <w:r w:rsidRPr="008741E3">
              <w:rPr>
                <w:sz w:val="18"/>
                <w:szCs w:val="18"/>
                <w:lang w:val="it-IT"/>
              </w:rPr>
              <w:t> </w:t>
            </w:r>
            <w:r w:rsidRPr="008741E3">
              <w:rPr>
                <w:sz w:val="18"/>
                <w:szCs w:val="18"/>
                <w:lang w:val="it-IT"/>
              </w:rPr>
              <w:t> </w:t>
            </w:r>
            <w:r w:rsidRPr="008741E3">
              <w:rPr>
                <w:sz w:val="18"/>
                <w:szCs w:val="18"/>
                <w:lang w:val="it-IT"/>
              </w:rPr>
              <w:fldChar w:fldCharType="end"/>
            </w:r>
            <w:r w:rsidRPr="008741E3">
              <w:rPr>
                <w:sz w:val="18"/>
                <w:szCs w:val="18"/>
                <w:lang w:val="it-IT"/>
              </w:rPr>
              <w:t>, prov. (</w:t>
            </w:r>
            <w:r w:rsidRPr="008741E3">
              <w:rPr>
                <w:sz w:val="18"/>
                <w:szCs w:val="18"/>
                <w:lang w:val="it-IT"/>
              </w:rPr>
              <w:fldChar w:fldCharType="begin">
                <w:ffData>
                  <w:name w:val="Testo14"/>
                  <w:enabled/>
                  <w:calcOnExit w:val="0"/>
                  <w:textInput/>
                </w:ffData>
              </w:fldChar>
            </w:r>
            <w:r w:rsidRPr="008741E3">
              <w:rPr>
                <w:sz w:val="18"/>
                <w:szCs w:val="18"/>
                <w:lang w:val="it-IT"/>
              </w:rPr>
              <w:instrText xml:space="preserve"> FORMTEXT </w:instrText>
            </w:r>
            <w:r w:rsidRPr="008741E3">
              <w:rPr>
                <w:sz w:val="18"/>
                <w:szCs w:val="18"/>
                <w:lang w:val="it-IT"/>
              </w:rPr>
            </w:r>
            <w:r w:rsidRPr="008741E3">
              <w:rPr>
                <w:sz w:val="18"/>
                <w:szCs w:val="18"/>
                <w:lang w:val="it-IT"/>
              </w:rPr>
              <w:fldChar w:fldCharType="separate"/>
            </w:r>
            <w:r w:rsidRPr="008741E3">
              <w:rPr>
                <w:sz w:val="18"/>
                <w:szCs w:val="18"/>
                <w:lang w:val="it-IT"/>
              </w:rPr>
              <w:t> </w:t>
            </w:r>
            <w:r w:rsidRPr="008741E3">
              <w:rPr>
                <w:sz w:val="18"/>
                <w:szCs w:val="18"/>
                <w:lang w:val="it-IT"/>
              </w:rPr>
              <w:t> </w:t>
            </w:r>
            <w:r w:rsidRPr="008741E3">
              <w:rPr>
                <w:sz w:val="18"/>
                <w:szCs w:val="18"/>
                <w:lang w:val="it-IT"/>
              </w:rPr>
              <w:t> </w:t>
            </w:r>
            <w:r w:rsidRPr="008741E3">
              <w:rPr>
                <w:sz w:val="18"/>
                <w:szCs w:val="18"/>
                <w:lang w:val="it-IT"/>
              </w:rPr>
              <w:t> </w:t>
            </w:r>
            <w:r w:rsidRPr="008741E3">
              <w:rPr>
                <w:sz w:val="18"/>
                <w:szCs w:val="18"/>
                <w:lang w:val="it-IT"/>
              </w:rPr>
              <w:t> </w:t>
            </w:r>
            <w:r w:rsidRPr="008741E3">
              <w:rPr>
                <w:sz w:val="18"/>
                <w:szCs w:val="18"/>
                <w:lang w:val="it-IT"/>
              </w:rPr>
              <w:fldChar w:fldCharType="end"/>
            </w:r>
            <w:r w:rsidRPr="008741E3">
              <w:rPr>
                <w:sz w:val="18"/>
                <w:szCs w:val="18"/>
                <w:lang w:val="it-IT"/>
              </w:rPr>
              <w:t xml:space="preserve">), </w:t>
            </w:r>
            <w:proofErr w:type="gramStart"/>
            <w:smartTag w:uri="urn:schemas-microsoft-com:office:smarttags" w:element="stockticker">
              <w:r w:rsidRPr="008741E3">
                <w:rPr>
                  <w:sz w:val="18"/>
                  <w:szCs w:val="18"/>
                  <w:lang w:val="it-IT"/>
                </w:rPr>
                <w:t>CAP</w:t>
              </w:r>
            </w:smartTag>
            <w:r w:rsidRPr="008741E3">
              <w:rPr>
                <w:sz w:val="18"/>
                <w:szCs w:val="18"/>
                <w:lang w:val="it-IT"/>
              </w:rPr>
              <w:t xml:space="preserve"> </w:t>
            </w:r>
            <w:r w:rsidRPr="008741E3">
              <w:rPr>
                <w:sz w:val="18"/>
                <w:szCs w:val="18"/>
                <w:lang w:val="it-IT"/>
              </w:rPr>
              <w:fldChar w:fldCharType="begin">
                <w:ffData>
                  <w:name w:val="Testo15"/>
                  <w:enabled/>
                  <w:calcOnExit w:val="0"/>
                  <w:textInput/>
                </w:ffData>
              </w:fldChar>
            </w:r>
            <w:r w:rsidRPr="008741E3">
              <w:rPr>
                <w:sz w:val="18"/>
                <w:szCs w:val="18"/>
                <w:lang w:val="it-IT"/>
              </w:rPr>
              <w:instrText xml:space="preserve"> FORMTEXT </w:instrText>
            </w:r>
            <w:r w:rsidRPr="008741E3">
              <w:rPr>
                <w:sz w:val="18"/>
                <w:szCs w:val="18"/>
                <w:lang w:val="it-IT"/>
              </w:rPr>
            </w:r>
            <w:r w:rsidRPr="008741E3">
              <w:rPr>
                <w:sz w:val="18"/>
                <w:szCs w:val="18"/>
                <w:lang w:val="it-IT"/>
              </w:rPr>
              <w:fldChar w:fldCharType="separate"/>
            </w:r>
            <w:r w:rsidRPr="008741E3">
              <w:rPr>
                <w:sz w:val="18"/>
                <w:szCs w:val="18"/>
                <w:lang w:val="it-IT"/>
              </w:rPr>
              <w:t> </w:t>
            </w:r>
            <w:r w:rsidRPr="008741E3">
              <w:rPr>
                <w:sz w:val="18"/>
                <w:szCs w:val="18"/>
                <w:lang w:val="it-IT"/>
              </w:rPr>
              <w:t> </w:t>
            </w:r>
            <w:r w:rsidRPr="008741E3">
              <w:rPr>
                <w:sz w:val="18"/>
                <w:szCs w:val="18"/>
                <w:lang w:val="it-IT"/>
              </w:rPr>
              <w:t> </w:t>
            </w:r>
            <w:r w:rsidRPr="008741E3">
              <w:rPr>
                <w:sz w:val="18"/>
                <w:szCs w:val="18"/>
                <w:lang w:val="it-IT"/>
              </w:rPr>
              <w:t> </w:t>
            </w:r>
            <w:r w:rsidRPr="008741E3">
              <w:rPr>
                <w:sz w:val="18"/>
                <w:szCs w:val="18"/>
                <w:lang w:val="it-IT"/>
              </w:rPr>
              <w:t> </w:t>
            </w:r>
            <w:r w:rsidRPr="008741E3">
              <w:rPr>
                <w:sz w:val="18"/>
                <w:szCs w:val="18"/>
                <w:lang w:val="it-IT"/>
              </w:rPr>
              <w:fldChar w:fldCharType="end"/>
            </w:r>
            <w:r w:rsidRPr="008741E3">
              <w:rPr>
                <w:sz w:val="18"/>
                <w:szCs w:val="18"/>
                <w:lang w:val="it-IT"/>
              </w:rPr>
              <w:t>,</w:t>
            </w:r>
            <w:proofErr w:type="gramEnd"/>
            <w:r w:rsidRPr="008741E3">
              <w:rPr>
                <w:sz w:val="18"/>
                <w:szCs w:val="18"/>
                <w:lang w:val="it-IT"/>
              </w:rPr>
              <w:t xml:space="preserve"> Stato </w:t>
            </w:r>
            <w:r w:rsidRPr="008741E3">
              <w:rPr>
                <w:sz w:val="18"/>
                <w:szCs w:val="18"/>
                <w:lang w:val="it-IT"/>
              </w:rPr>
              <w:fldChar w:fldCharType="begin">
                <w:ffData>
                  <w:name w:val="Testo8"/>
                  <w:enabled/>
                  <w:calcOnExit w:val="0"/>
                  <w:textInput/>
                </w:ffData>
              </w:fldChar>
            </w:r>
            <w:r w:rsidRPr="008741E3">
              <w:rPr>
                <w:sz w:val="18"/>
                <w:szCs w:val="18"/>
                <w:lang w:val="it-IT"/>
              </w:rPr>
              <w:instrText xml:space="preserve"> FORMTEXT </w:instrText>
            </w:r>
            <w:r w:rsidRPr="008741E3">
              <w:rPr>
                <w:sz w:val="18"/>
                <w:szCs w:val="18"/>
                <w:lang w:val="it-IT"/>
              </w:rPr>
            </w:r>
            <w:r w:rsidRPr="008741E3">
              <w:rPr>
                <w:sz w:val="18"/>
                <w:szCs w:val="18"/>
                <w:lang w:val="it-IT"/>
              </w:rPr>
              <w:fldChar w:fldCharType="separate"/>
            </w:r>
            <w:r w:rsidRPr="008741E3">
              <w:rPr>
                <w:sz w:val="18"/>
                <w:szCs w:val="18"/>
                <w:lang w:val="it-IT"/>
              </w:rPr>
              <w:t> </w:t>
            </w:r>
            <w:r w:rsidRPr="008741E3">
              <w:rPr>
                <w:sz w:val="18"/>
                <w:szCs w:val="18"/>
                <w:lang w:val="it-IT"/>
              </w:rPr>
              <w:t> </w:t>
            </w:r>
            <w:r w:rsidRPr="008741E3">
              <w:rPr>
                <w:sz w:val="18"/>
                <w:szCs w:val="18"/>
                <w:lang w:val="it-IT"/>
              </w:rPr>
              <w:t> </w:t>
            </w:r>
            <w:r w:rsidRPr="008741E3">
              <w:rPr>
                <w:sz w:val="18"/>
                <w:szCs w:val="18"/>
                <w:lang w:val="it-IT"/>
              </w:rPr>
              <w:t> </w:t>
            </w:r>
            <w:r w:rsidRPr="008741E3">
              <w:rPr>
                <w:sz w:val="18"/>
                <w:szCs w:val="18"/>
                <w:lang w:val="it-IT"/>
              </w:rPr>
              <w:t> </w:t>
            </w:r>
            <w:r w:rsidRPr="008741E3">
              <w:rPr>
                <w:sz w:val="18"/>
                <w:szCs w:val="18"/>
                <w:lang w:val="it-IT"/>
              </w:rPr>
              <w:fldChar w:fldCharType="end"/>
            </w:r>
            <w:r w:rsidRPr="008741E3">
              <w:rPr>
                <w:sz w:val="18"/>
                <w:szCs w:val="18"/>
                <w:lang w:val="it-IT"/>
              </w:rPr>
              <w:t>;</w:t>
            </w:r>
          </w:p>
          <w:p w:rsidR="00B94930" w:rsidRPr="008741E3" w:rsidRDefault="00B94930" w:rsidP="00190F46">
            <w:pPr>
              <w:spacing w:line="360" w:lineRule="auto"/>
              <w:jc w:val="both"/>
              <w:rPr>
                <w:sz w:val="18"/>
                <w:szCs w:val="18"/>
                <w:lang w:val="it-IT"/>
              </w:rPr>
            </w:pPr>
            <w:proofErr w:type="gramStart"/>
            <w:r w:rsidRPr="008741E3">
              <w:rPr>
                <w:sz w:val="18"/>
                <w:szCs w:val="18"/>
                <w:lang w:val="it-IT"/>
              </w:rPr>
              <w:t>via</w:t>
            </w:r>
            <w:proofErr w:type="gramEnd"/>
            <w:r w:rsidRPr="008741E3">
              <w:rPr>
                <w:sz w:val="18"/>
                <w:szCs w:val="18"/>
                <w:lang w:val="it-IT"/>
              </w:rPr>
              <w:t xml:space="preserve">/piazza, ecc. </w:t>
            </w:r>
            <w:r w:rsidRPr="008741E3">
              <w:rPr>
                <w:sz w:val="18"/>
                <w:szCs w:val="18"/>
                <w:lang w:val="it-IT"/>
              </w:rPr>
              <w:fldChar w:fldCharType="begin">
                <w:ffData>
                  <w:name w:val="Testo17"/>
                  <w:enabled/>
                  <w:calcOnExit w:val="0"/>
                  <w:textInput/>
                </w:ffData>
              </w:fldChar>
            </w:r>
            <w:r w:rsidRPr="008741E3">
              <w:rPr>
                <w:sz w:val="18"/>
                <w:szCs w:val="18"/>
                <w:lang w:val="it-IT"/>
              </w:rPr>
              <w:instrText xml:space="preserve"> FORMTEXT </w:instrText>
            </w:r>
            <w:r w:rsidRPr="008741E3">
              <w:rPr>
                <w:sz w:val="18"/>
                <w:szCs w:val="18"/>
                <w:lang w:val="it-IT"/>
              </w:rPr>
            </w:r>
            <w:r w:rsidRPr="008741E3">
              <w:rPr>
                <w:sz w:val="18"/>
                <w:szCs w:val="18"/>
                <w:lang w:val="it-IT"/>
              </w:rPr>
              <w:fldChar w:fldCharType="separate"/>
            </w:r>
            <w:r w:rsidRPr="008741E3">
              <w:rPr>
                <w:sz w:val="18"/>
                <w:szCs w:val="18"/>
                <w:lang w:val="it-IT"/>
              </w:rPr>
              <w:t> </w:t>
            </w:r>
            <w:r w:rsidRPr="008741E3">
              <w:rPr>
                <w:sz w:val="18"/>
                <w:szCs w:val="18"/>
                <w:lang w:val="it-IT"/>
              </w:rPr>
              <w:t> </w:t>
            </w:r>
            <w:r w:rsidRPr="008741E3">
              <w:rPr>
                <w:sz w:val="18"/>
                <w:szCs w:val="18"/>
                <w:lang w:val="it-IT"/>
              </w:rPr>
              <w:t> </w:t>
            </w:r>
            <w:r w:rsidRPr="008741E3">
              <w:rPr>
                <w:sz w:val="18"/>
                <w:szCs w:val="18"/>
                <w:lang w:val="it-IT"/>
              </w:rPr>
              <w:t> </w:t>
            </w:r>
            <w:r w:rsidRPr="008741E3">
              <w:rPr>
                <w:sz w:val="18"/>
                <w:szCs w:val="18"/>
                <w:lang w:val="it-IT"/>
              </w:rPr>
              <w:t> </w:t>
            </w:r>
            <w:r w:rsidRPr="008741E3">
              <w:rPr>
                <w:sz w:val="18"/>
                <w:szCs w:val="18"/>
                <w:lang w:val="it-IT"/>
              </w:rPr>
              <w:fldChar w:fldCharType="end"/>
            </w:r>
            <w:r w:rsidRPr="008741E3">
              <w:rPr>
                <w:sz w:val="18"/>
                <w:szCs w:val="18"/>
                <w:lang w:val="it-IT"/>
              </w:rPr>
              <w:t>;</w:t>
            </w:r>
          </w:p>
        </w:tc>
      </w:tr>
    </w:tbl>
    <w:p w:rsidR="00B94930" w:rsidRPr="00B94930" w:rsidRDefault="00B94930" w:rsidP="00B94930">
      <w:pPr>
        <w:pStyle w:val="sche3"/>
        <w:spacing w:line="360" w:lineRule="auto"/>
        <w:rPr>
          <w:b/>
          <w:bCs/>
          <w:i/>
          <w:iCs/>
          <w:sz w:val="18"/>
          <w:szCs w:val="18"/>
          <w:highlight w:val="yellow"/>
          <w:lang w:val="it-IT"/>
        </w:rPr>
      </w:pPr>
    </w:p>
    <w:p w:rsidR="00B94930" w:rsidRPr="00B94930" w:rsidRDefault="00B94930" w:rsidP="00B94930">
      <w:pPr>
        <w:pStyle w:val="sche3"/>
        <w:autoSpaceDE/>
        <w:autoSpaceDN w:val="0"/>
        <w:spacing w:line="360" w:lineRule="auto"/>
        <w:rPr>
          <w:b/>
          <w:bCs/>
          <w:caps/>
          <w:sz w:val="18"/>
          <w:szCs w:val="18"/>
          <w:highlight w:val="yellow"/>
          <w:lang w:val="it-IT"/>
        </w:rPr>
      </w:pPr>
    </w:p>
    <w:p w:rsidR="00B94930" w:rsidRPr="00B94930" w:rsidRDefault="00B94930" w:rsidP="00B94930">
      <w:pPr>
        <w:pStyle w:val="sche3"/>
        <w:autoSpaceDE/>
        <w:autoSpaceDN w:val="0"/>
        <w:spacing w:line="360" w:lineRule="auto"/>
        <w:jc w:val="center"/>
        <w:rPr>
          <w:b/>
          <w:bCs/>
          <w:caps/>
          <w:strike/>
          <w:sz w:val="18"/>
          <w:szCs w:val="18"/>
          <w:highlight w:val="yellow"/>
          <w:lang w:val="it-IT"/>
        </w:rPr>
      </w:pPr>
      <w:bookmarkStart w:id="7" w:name="_Hlk506373666"/>
    </w:p>
    <w:bookmarkEnd w:id="7"/>
    <w:p w:rsidR="00B94930" w:rsidRPr="00B94930" w:rsidRDefault="00B94930" w:rsidP="00B94930">
      <w:pPr>
        <w:pStyle w:val="sche3"/>
        <w:autoSpaceDE/>
        <w:autoSpaceDN w:val="0"/>
        <w:spacing w:line="360" w:lineRule="auto"/>
        <w:jc w:val="center"/>
        <w:rPr>
          <w:b/>
          <w:bCs/>
          <w:caps/>
          <w:sz w:val="18"/>
          <w:szCs w:val="18"/>
          <w:lang w:val="it-IT"/>
        </w:rPr>
      </w:pPr>
      <w:r w:rsidRPr="00B94930">
        <w:rPr>
          <w:b/>
          <w:bCs/>
          <w:i/>
          <w:iCs/>
          <w:sz w:val="18"/>
          <w:szCs w:val="18"/>
          <w:highlight w:val="yellow"/>
          <w:lang w:val="it-IT"/>
        </w:rPr>
        <w:br w:type="page"/>
      </w:r>
      <w:bookmarkStart w:id="8" w:name="_Hlk506373715"/>
      <w:r w:rsidRPr="00B94930">
        <w:rPr>
          <w:b/>
          <w:bCs/>
          <w:caps/>
          <w:sz w:val="18"/>
          <w:szCs w:val="18"/>
          <w:lang w:val="it-IT"/>
        </w:rPr>
        <w:lastRenderedPageBreak/>
        <w:t>In caso di raggruppamento costituendo il dichiarante ai sensi DELL’ART. 48 Comma 8 d.lgS. 50/2016,</w:t>
      </w:r>
      <w:bookmarkEnd w:id="8"/>
      <w:r w:rsidRPr="00B94930">
        <w:rPr>
          <w:b/>
          <w:bCs/>
          <w:caps/>
          <w:sz w:val="18"/>
          <w:szCs w:val="18"/>
          <w:lang w:val="it-IT"/>
        </w:rPr>
        <w:t xml:space="preserve"> si impegna</w:t>
      </w:r>
    </w:p>
    <w:p w:rsidR="00B94930" w:rsidRPr="00B94930" w:rsidRDefault="00B94930" w:rsidP="00B94930">
      <w:pPr>
        <w:pStyle w:val="Stile1"/>
        <w:spacing w:line="360" w:lineRule="auto"/>
        <w:rPr>
          <w:rFonts w:ascii="Arial" w:hAnsi="Arial" w:cs="Arial"/>
          <w:sz w:val="18"/>
          <w:szCs w:val="18"/>
          <w:lang w:val="it-IT"/>
        </w:rPr>
      </w:pPr>
    </w:p>
    <w:p w:rsidR="00B94930" w:rsidRPr="009602A8" w:rsidRDefault="00B94930" w:rsidP="00B94930">
      <w:pPr>
        <w:tabs>
          <w:tab w:val="left" w:pos="284"/>
        </w:tabs>
        <w:spacing w:line="360" w:lineRule="auto"/>
        <w:ind w:left="284" w:hanging="284"/>
        <w:jc w:val="both"/>
        <w:rPr>
          <w:sz w:val="18"/>
          <w:szCs w:val="18"/>
          <w:lang w:val="it-IT"/>
        </w:rPr>
      </w:pPr>
      <w:r w:rsidRPr="00B94930">
        <w:rPr>
          <w:sz w:val="18"/>
          <w:szCs w:val="18"/>
          <w:lang w:val="it-IT"/>
        </w:rPr>
        <w:t>-</w:t>
      </w:r>
      <w:r w:rsidRPr="00B94930">
        <w:rPr>
          <w:sz w:val="18"/>
          <w:szCs w:val="18"/>
          <w:lang w:val="it-IT"/>
        </w:rPr>
        <w:tab/>
        <w:t>a provvedere, se il raggruppamento dovesse risultare aggiudicatario della gara, alla produzione tempestiva del mandato collettivo speciale con rappresentanza risultante da scrittura privata autenticata o copia di esso autenticata;</w:t>
      </w:r>
    </w:p>
    <w:p w:rsidR="00B94930" w:rsidRPr="009602A8" w:rsidRDefault="00B94930" w:rsidP="00B94930">
      <w:pPr>
        <w:pStyle w:val="Stile1"/>
        <w:spacing w:line="360" w:lineRule="auto"/>
        <w:rPr>
          <w:rFonts w:ascii="Arial" w:hAnsi="Arial" w:cs="Arial"/>
          <w:sz w:val="18"/>
          <w:szCs w:val="18"/>
          <w:lang w:val="it-IT"/>
        </w:rPr>
      </w:pPr>
    </w:p>
    <w:p w:rsidR="00202485" w:rsidRPr="009602A8" w:rsidRDefault="00B94930" w:rsidP="00202485">
      <w:pPr>
        <w:tabs>
          <w:tab w:val="left" w:pos="568"/>
        </w:tabs>
        <w:spacing w:line="360" w:lineRule="auto"/>
        <w:jc w:val="both"/>
        <w:rPr>
          <w:sz w:val="18"/>
          <w:szCs w:val="18"/>
          <w:lang w:val="it-IT"/>
        </w:rPr>
      </w:pPr>
      <w:r w:rsidRPr="009602A8">
        <w:rPr>
          <w:b/>
          <w:bCs/>
          <w:i/>
          <w:iCs/>
          <w:sz w:val="18"/>
          <w:szCs w:val="18"/>
          <w:lang w:val="it-IT"/>
        </w:rPr>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Sez. II</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GENERALITÀ </w:t>
      </w:r>
      <w:smartTag w:uri="urn:schemas-microsoft-com:office:smarttags" w:element="stockticker">
        <w:r w:rsidRPr="009602A8">
          <w:rPr>
            <w:b/>
            <w:bCs/>
            <w:i/>
            <w:iCs/>
            <w:sz w:val="18"/>
            <w:szCs w:val="18"/>
            <w:lang w:val="it-IT"/>
          </w:rPr>
          <w:t>DELL</w:t>
        </w:r>
      </w:smartTag>
      <w:r w:rsidRPr="009602A8">
        <w:rPr>
          <w:b/>
          <w:bCs/>
          <w:i/>
          <w:iCs/>
          <w:sz w:val="18"/>
          <w:szCs w:val="18"/>
          <w:lang w:val="it-IT"/>
        </w:rPr>
        <w:t>’IMPRESA DICHIARANTE</w:t>
      </w:r>
      <w:r w:rsidRPr="009602A8">
        <w:rPr>
          <w:rStyle w:val="Caratterenotadichiusura"/>
          <w:rFonts w:cs="Arial"/>
          <w:b/>
          <w:bCs/>
          <w:i/>
          <w:iCs/>
          <w:sz w:val="18"/>
          <w:szCs w:val="18"/>
          <w:lang w:val="it-IT"/>
        </w:rPr>
        <w:endnoteReference w:id="9"/>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202485" w:rsidRPr="009602A8" w:rsidRDefault="00202485" w:rsidP="00202485">
      <w:pPr>
        <w:pStyle w:val="sche3"/>
        <w:spacing w:line="360" w:lineRule="auto"/>
        <w:ind w:left="992" w:hanging="340"/>
        <w:rPr>
          <w:b/>
          <w:bCs/>
          <w:sz w:val="18"/>
          <w:szCs w:val="18"/>
          <w:lang w:val="it-IT"/>
        </w:rPr>
      </w:pPr>
    </w:p>
    <w:p w:rsidR="00202485" w:rsidRPr="009602A8" w:rsidRDefault="00202485" w:rsidP="00202485">
      <w:pPr>
        <w:pStyle w:val="sche3"/>
        <w:autoSpaceDE/>
        <w:spacing w:line="360" w:lineRule="auto"/>
        <w:jc w:val="center"/>
        <w:rPr>
          <w:b/>
          <w:bCs/>
          <w:sz w:val="18"/>
          <w:szCs w:val="18"/>
          <w:lang w:val="it-IT"/>
        </w:rPr>
      </w:pPr>
      <w:r w:rsidRPr="009602A8">
        <w:rPr>
          <w:b/>
          <w:bCs/>
          <w:sz w:val="18"/>
          <w:szCs w:val="18"/>
          <w:lang w:val="it-IT"/>
        </w:rPr>
        <w:t>DICHIARA</w:t>
      </w:r>
      <w:r w:rsidRPr="009602A8">
        <w:rPr>
          <w:rStyle w:val="Endnotenzeichen"/>
          <w:rFonts w:cs="Arial"/>
          <w:b/>
          <w:bCs/>
          <w:sz w:val="18"/>
          <w:szCs w:val="18"/>
          <w:lang w:val="it-IT"/>
        </w:rPr>
        <w:endnoteReference w:id="10"/>
      </w:r>
    </w:p>
    <w:p w:rsidR="00202485" w:rsidRPr="009602A8" w:rsidRDefault="00202485" w:rsidP="00202485">
      <w:pPr>
        <w:autoSpaceDE w:val="0"/>
        <w:spacing w:line="360" w:lineRule="auto"/>
        <w:ind w:left="426" w:hanging="426"/>
        <w:jc w:val="both"/>
        <w:rPr>
          <w:sz w:val="18"/>
          <w:szCs w:val="18"/>
          <w:shd w:val="clear" w:color="auto" w:fill="FFFF00"/>
          <w:lang w:val="it-IT"/>
        </w:rPr>
      </w:pPr>
    </w:p>
    <w:bookmarkStart w:id="9" w:name="Controllo59"/>
    <w:p w:rsidR="00202485"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59"/>
            <w:enabled/>
            <w:calcOnExit w:val="0"/>
            <w:checkBox>
              <w:sizeAuto/>
              <w:default w:val="0"/>
              <w:checked w:val="0"/>
            </w:checkBox>
          </w:ffData>
        </w:fldChar>
      </w:r>
      <w:r w:rsidRPr="009602A8">
        <w:rPr>
          <w:sz w:val="18"/>
          <w:szCs w:val="18"/>
          <w:lang w:val="it-IT"/>
        </w:rPr>
        <w:instrText xml:space="preserve"> FORMCHECKBOX </w:instrText>
      </w:r>
      <w:r w:rsidRPr="009602A8">
        <w:rPr>
          <w:sz w:val="18"/>
          <w:szCs w:val="18"/>
          <w:lang w:val="it-IT"/>
        </w:rPr>
      </w:r>
      <w:r w:rsidRPr="009602A8">
        <w:rPr>
          <w:sz w:val="18"/>
          <w:szCs w:val="18"/>
          <w:lang w:val="it-IT"/>
        </w:rPr>
        <w:fldChar w:fldCharType="end"/>
      </w:r>
      <w:bookmarkEnd w:id="9"/>
      <w:r w:rsidRPr="009602A8">
        <w:rPr>
          <w:sz w:val="18"/>
          <w:szCs w:val="18"/>
          <w:lang w:val="it-IT"/>
        </w:rPr>
        <w:tab/>
        <w:t>(</w:t>
      </w:r>
      <w:proofErr w:type="gramStart"/>
      <w:r w:rsidRPr="009602A8">
        <w:rPr>
          <w:sz w:val="18"/>
          <w:szCs w:val="18"/>
          <w:lang w:val="it-IT"/>
        </w:rPr>
        <w:t>nel</w:t>
      </w:r>
      <w:proofErr w:type="gramEnd"/>
      <w:r w:rsidRPr="009602A8">
        <w:rPr>
          <w:sz w:val="18"/>
          <w:szCs w:val="18"/>
          <w:lang w:val="it-IT"/>
        </w:rPr>
        <w:t xml:space="preserve"> caso di impresa con sede in Italia) di essere iscritta presso la Camera di Commercio, Industria, Artigianato e Agricoltura di </w:t>
      </w:r>
      <w:r w:rsidRPr="009602A8">
        <w:rPr>
          <w:sz w:val="18"/>
          <w:szCs w:val="18"/>
          <w:lang w:val="it-IT"/>
        </w:rPr>
        <w:fldChar w:fldCharType="begin">
          <w:ffData>
            <w:name w:val="Testo90"/>
            <w:enabled/>
            <w:calcOnExit w:val="0"/>
            <w:textInput/>
          </w:ffData>
        </w:fldChar>
      </w:r>
      <w:bookmarkStart w:id="10" w:name="Testo9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0"/>
      <w:r w:rsidRPr="009602A8">
        <w:rPr>
          <w:sz w:val="18"/>
          <w:szCs w:val="18"/>
          <w:lang w:val="it-IT"/>
        </w:rPr>
        <w:t xml:space="preserve"> (</w:t>
      </w:r>
      <w:r w:rsidRPr="009602A8">
        <w:rPr>
          <w:sz w:val="18"/>
          <w:szCs w:val="18"/>
          <w:lang w:val="it-IT"/>
        </w:rPr>
        <w:fldChar w:fldCharType="begin">
          <w:ffData>
            <w:name w:val="Testo91"/>
            <w:enabled/>
            <w:calcOnExit w:val="0"/>
            <w:textInput/>
          </w:ffData>
        </w:fldChar>
      </w:r>
      <w:bookmarkStart w:id="11" w:name="Testo91"/>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1"/>
      <w:r w:rsidRPr="009602A8">
        <w:rPr>
          <w:sz w:val="18"/>
          <w:szCs w:val="18"/>
          <w:lang w:val="it-IT"/>
        </w:rPr>
        <w:t xml:space="preserve">) per l’attività di </w:t>
      </w:r>
      <w:r w:rsidRPr="009602A8">
        <w:rPr>
          <w:sz w:val="18"/>
          <w:szCs w:val="18"/>
          <w:lang w:val="it-IT"/>
        </w:rPr>
        <w:fldChar w:fldCharType="begin">
          <w:ffData>
            <w:name w:val="Testo92"/>
            <w:enabled/>
            <w:calcOnExit w:val="0"/>
            <w:textInput/>
          </w:ffData>
        </w:fldChar>
      </w:r>
      <w:bookmarkStart w:id="12" w:name="Testo92"/>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2"/>
      <w:r w:rsidRPr="009602A8">
        <w:rPr>
          <w:sz w:val="18"/>
          <w:szCs w:val="18"/>
          <w:lang w:val="it-IT"/>
        </w:rPr>
        <w:t xml:space="preserve"> coincidente con quella oggetto del presente appalto;</w:t>
      </w:r>
    </w:p>
    <w:p w:rsidR="00752DE0" w:rsidRDefault="00752DE0" w:rsidP="00202485">
      <w:pPr>
        <w:autoSpaceDE w:val="0"/>
        <w:spacing w:line="360" w:lineRule="auto"/>
        <w:ind w:left="426" w:hanging="426"/>
        <w:jc w:val="both"/>
        <w:rPr>
          <w:sz w:val="18"/>
          <w:szCs w:val="18"/>
          <w:lang w:val="it-IT"/>
        </w:rPr>
      </w:pPr>
    </w:p>
    <w:p w:rsidR="00752DE0" w:rsidRPr="0072234D" w:rsidRDefault="00752DE0" w:rsidP="00752DE0">
      <w:pPr>
        <w:autoSpaceDE w:val="0"/>
        <w:spacing w:line="360" w:lineRule="auto"/>
        <w:ind w:left="426" w:hanging="426"/>
        <w:jc w:val="both"/>
        <w:rPr>
          <w:sz w:val="18"/>
          <w:szCs w:val="18"/>
          <w:lang w:val="it-IT"/>
        </w:rPr>
      </w:pPr>
      <w:r w:rsidRPr="00462CD3">
        <w:rPr>
          <w:sz w:val="18"/>
          <w:szCs w:val="18"/>
          <w:lang w:val="it-IT"/>
        </w:rPr>
        <w:fldChar w:fldCharType="begin">
          <w:ffData>
            <w:name w:val="Controllo59"/>
            <w:enabled/>
            <w:calcOnExit w:val="0"/>
            <w:checkBox>
              <w:sizeAuto/>
              <w:default w:val="0"/>
              <w:checked w:val="0"/>
            </w:checkBox>
          </w:ffData>
        </w:fldChar>
      </w:r>
      <w:r w:rsidRPr="00462CD3">
        <w:rPr>
          <w:sz w:val="18"/>
          <w:szCs w:val="18"/>
          <w:lang w:val="it-IT"/>
        </w:rPr>
        <w:instrText xml:space="preserve"> FORMCHECKBOX </w:instrText>
      </w:r>
      <w:r w:rsidRPr="00462CD3">
        <w:rPr>
          <w:sz w:val="18"/>
          <w:szCs w:val="18"/>
          <w:lang w:val="it-IT"/>
        </w:rPr>
      </w:r>
      <w:r w:rsidRPr="00462CD3">
        <w:rPr>
          <w:sz w:val="18"/>
          <w:szCs w:val="18"/>
          <w:lang w:val="it-IT"/>
        </w:rPr>
        <w:fldChar w:fldCharType="end"/>
      </w:r>
      <w:r w:rsidR="002F716C" w:rsidRPr="00462CD3">
        <w:rPr>
          <w:sz w:val="18"/>
          <w:szCs w:val="18"/>
          <w:lang w:val="it-IT"/>
        </w:rPr>
        <w:tab/>
      </w:r>
      <w:proofErr w:type="gramStart"/>
      <w:r w:rsidRPr="00462CD3">
        <w:rPr>
          <w:sz w:val="18"/>
          <w:szCs w:val="18"/>
          <w:lang w:val="it-IT"/>
        </w:rPr>
        <w:t>di</w:t>
      </w:r>
      <w:proofErr w:type="gramEnd"/>
      <w:r w:rsidRPr="00462CD3">
        <w:rPr>
          <w:sz w:val="18"/>
          <w:szCs w:val="18"/>
          <w:lang w:val="it-IT"/>
        </w:rPr>
        <w:t xml:space="preserve"> essere iscritto nel registro provinciale degli enti cooperativi: </w:t>
      </w:r>
      <w:r w:rsidRPr="00462CD3">
        <w:rPr>
          <w:sz w:val="18"/>
          <w:szCs w:val="18"/>
          <w:lang w:val="it-IT"/>
        </w:rPr>
        <w:fldChar w:fldCharType="begin">
          <w:ffData>
            <w:name w:val="Testo93"/>
            <w:enabled/>
            <w:calcOnExit w:val="0"/>
            <w:textInput/>
          </w:ffData>
        </w:fldChar>
      </w:r>
      <w:r w:rsidRPr="00462CD3">
        <w:rPr>
          <w:sz w:val="18"/>
          <w:szCs w:val="18"/>
          <w:lang w:val="it-IT"/>
        </w:rPr>
        <w:instrText xml:space="preserve"> FORMTEXT </w:instrText>
      </w:r>
      <w:r w:rsidRPr="00462CD3">
        <w:rPr>
          <w:sz w:val="18"/>
          <w:szCs w:val="18"/>
          <w:lang w:val="it-IT"/>
        </w:rPr>
      </w:r>
      <w:r w:rsidRPr="00462CD3">
        <w:rPr>
          <w:sz w:val="18"/>
          <w:szCs w:val="18"/>
          <w:lang w:val="it-IT"/>
        </w:rPr>
        <w:fldChar w:fldCharType="separate"/>
      </w:r>
      <w:r w:rsidRPr="00462CD3">
        <w:rPr>
          <w:sz w:val="18"/>
          <w:szCs w:val="18"/>
          <w:lang w:val="it-IT"/>
        </w:rPr>
        <w:t> </w:t>
      </w:r>
      <w:r w:rsidRPr="00462CD3">
        <w:rPr>
          <w:sz w:val="18"/>
          <w:szCs w:val="18"/>
          <w:lang w:val="it-IT"/>
        </w:rPr>
        <w:t> </w:t>
      </w:r>
      <w:r w:rsidRPr="00462CD3">
        <w:rPr>
          <w:sz w:val="18"/>
          <w:szCs w:val="18"/>
          <w:lang w:val="it-IT"/>
        </w:rPr>
        <w:t> </w:t>
      </w:r>
      <w:r w:rsidRPr="00462CD3">
        <w:rPr>
          <w:sz w:val="18"/>
          <w:szCs w:val="18"/>
          <w:lang w:val="it-IT"/>
        </w:rPr>
        <w:t> </w:t>
      </w:r>
      <w:r w:rsidRPr="00462CD3">
        <w:rPr>
          <w:sz w:val="18"/>
          <w:szCs w:val="18"/>
          <w:lang w:val="it-IT"/>
        </w:rPr>
        <w:t> </w:t>
      </w:r>
      <w:r w:rsidRPr="00462CD3">
        <w:rPr>
          <w:sz w:val="18"/>
          <w:szCs w:val="18"/>
          <w:lang w:val="it-IT"/>
        </w:rPr>
        <w:fldChar w:fldCharType="end"/>
      </w:r>
    </w:p>
    <w:p w:rsidR="00202485" w:rsidRPr="009602A8" w:rsidRDefault="00202485" w:rsidP="00752DE0">
      <w:pPr>
        <w:autoSpaceDE w:val="0"/>
        <w:spacing w:line="360" w:lineRule="auto"/>
        <w:jc w:val="both"/>
        <w:rPr>
          <w:sz w:val="18"/>
          <w:szCs w:val="18"/>
          <w:lang w:val="it-IT"/>
        </w:rPr>
      </w:pPr>
    </w:p>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143"/>
            <w:enabled/>
            <w:calcOnExit w:val="0"/>
            <w:checkBox>
              <w:sizeAuto/>
              <w:default w:val="0"/>
            </w:checkBox>
          </w:ffData>
        </w:fldChar>
      </w:r>
      <w:bookmarkStart w:id="13" w:name="Controllo143"/>
      <w:r w:rsidRPr="009602A8">
        <w:rPr>
          <w:sz w:val="18"/>
          <w:szCs w:val="18"/>
          <w:lang w:val="it-IT"/>
        </w:rPr>
        <w:instrText xml:space="preserve"> FORMCHECKBOX </w:instrText>
      </w:r>
      <w:r w:rsidRPr="009602A8">
        <w:rPr>
          <w:sz w:val="18"/>
          <w:szCs w:val="18"/>
          <w:lang w:val="it-IT"/>
        </w:rPr>
      </w:r>
      <w:r w:rsidRPr="009602A8">
        <w:rPr>
          <w:sz w:val="18"/>
          <w:szCs w:val="18"/>
          <w:lang w:val="it-IT"/>
        </w:rPr>
        <w:fldChar w:fldCharType="end"/>
      </w:r>
      <w:bookmarkEnd w:id="13"/>
      <w:r w:rsidRPr="009602A8">
        <w:rPr>
          <w:sz w:val="18"/>
          <w:szCs w:val="18"/>
          <w:lang w:val="it-IT"/>
        </w:rPr>
        <w:tab/>
        <w:t>(</w:t>
      </w:r>
      <w:proofErr w:type="gramStart"/>
      <w:r w:rsidRPr="009602A8">
        <w:rPr>
          <w:sz w:val="18"/>
          <w:szCs w:val="18"/>
          <w:lang w:val="it-IT"/>
        </w:rPr>
        <w:t>nel</w:t>
      </w:r>
      <w:proofErr w:type="gramEnd"/>
      <w:r w:rsidRPr="009602A8">
        <w:rPr>
          <w:sz w:val="18"/>
          <w:szCs w:val="18"/>
          <w:lang w:val="it-IT"/>
        </w:rPr>
        <w:t xml:space="preserve"> caso di ONLUS) di essere iscritto nel seguente registro delle ONLUS: </w:t>
      </w:r>
      <w:r w:rsidRPr="009602A8">
        <w:rPr>
          <w:sz w:val="18"/>
          <w:szCs w:val="18"/>
          <w:lang w:val="it-IT"/>
        </w:rPr>
        <w:fldChar w:fldCharType="begin">
          <w:ffData>
            <w:name w:val="Testo93"/>
            <w:enabled/>
            <w:calcOnExit w:val="0"/>
            <w:textInput/>
          </w:ffData>
        </w:fldChar>
      </w:r>
      <w:bookmarkStart w:id="14" w:name="Testo93"/>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4"/>
      <w:r w:rsidRPr="009602A8">
        <w:rPr>
          <w:sz w:val="18"/>
          <w:szCs w:val="18"/>
          <w:lang w:val="it-IT"/>
        </w:rPr>
        <w:t>;</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both"/>
        <w:rPr>
          <w:sz w:val="18"/>
          <w:szCs w:val="18"/>
          <w:lang w:val="it-IT"/>
        </w:rPr>
      </w:pPr>
      <w:r w:rsidRPr="009602A8">
        <w:rPr>
          <w:sz w:val="18"/>
          <w:szCs w:val="18"/>
          <w:lang w:val="it-IT"/>
        </w:rPr>
        <w:fldChar w:fldCharType="begin">
          <w:ffData>
            <w:name w:val="Controllo144"/>
            <w:enabled/>
            <w:calcOnExit w:val="0"/>
            <w:checkBox>
              <w:sizeAuto/>
              <w:default w:val="0"/>
            </w:checkBox>
          </w:ffData>
        </w:fldChar>
      </w:r>
      <w:bookmarkStart w:id="15" w:name="Controllo144"/>
      <w:r w:rsidRPr="009602A8">
        <w:rPr>
          <w:sz w:val="18"/>
          <w:szCs w:val="18"/>
          <w:lang w:val="it-IT"/>
        </w:rPr>
        <w:instrText xml:space="preserve"> FORMCHECKBOX </w:instrText>
      </w:r>
      <w:r w:rsidRPr="009602A8">
        <w:rPr>
          <w:sz w:val="18"/>
          <w:szCs w:val="18"/>
          <w:lang w:val="it-IT"/>
        </w:rPr>
      </w:r>
      <w:r w:rsidRPr="009602A8">
        <w:rPr>
          <w:sz w:val="18"/>
          <w:szCs w:val="18"/>
          <w:lang w:val="it-IT"/>
        </w:rPr>
        <w:fldChar w:fldCharType="end"/>
      </w:r>
      <w:bookmarkEnd w:id="15"/>
      <w:r w:rsidRPr="009602A8">
        <w:rPr>
          <w:sz w:val="18"/>
          <w:szCs w:val="18"/>
          <w:lang w:val="it-IT"/>
        </w:rPr>
        <w:tab/>
        <w:t>(</w:t>
      </w:r>
      <w:proofErr w:type="gramStart"/>
      <w:r w:rsidRPr="009602A8">
        <w:rPr>
          <w:sz w:val="18"/>
          <w:szCs w:val="18"/>
          <w:lang w:val="it-IT"/>
        </w:rPr>
        <w:t>nel</w:t>
      </w:r>
      <w:proofErr w:type="gramEnd"/>
      <w:r w:rsidRPr="009602A8">
        <w:rPr>
          <w:sz w:val="18"/>
          <w:szCs w:val="18"/>
          <w:lang w:val="it-IT"/>
        </w:rPr>
        <w:t xml:space="preserve"> caso di impresa con sede all’estero) di essere iscritta nel seguente albo o lista ufficiale dello Stato di appartenenza;</w:t>
      </w: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center"/>
        <w:rPr>
          <w:b/>
          <w:sz w:val="18"/>
          <w:szCs w:val="18"/>
          <w:lang w:val="it-IT"/>
        </w:rPr>
      </w:pPr>
      <w:r w:rsidRPr="009602A8">
        <w:rPr>
          <w:b/>
          <w:sz w:val="18"/>
          <w:szCs w:val="18"/>
          <w:lang w:val="it-IT"/>
        </w:rPr>
        <w:t>ATTESTA I SEGUENTI DATI</w:t>
      </w:r>
    </w:p>
    <w:p w:rsidR="00202485" w:rsidRPr="009602A8" w:rsidRDefault="00202485" w:rsidP="00202485">
      <w:pPr>
        <w:autoSpaceDE w:val="0"/>
        <w:spacing w:line="360" w:lineRule="auto"/>
        <w:rPr>
          <w:sz w:val="18"/>
          <w:szCs w:val="18"/>
          <w:lang w:val="it-IT"/>
        </w:rPr>
      </w:pPr>
      <w:r w:rsidRPr="009602A8">
        <w:rPr>
          <w:sz w:val="18"/>
          <w:szCs w:val="18"/>
          <w:lang w:val="it-IT"/>
        </w:rPr>
        <w:t>Numero di iscrizione</w:t>
      </w:r>
      <w:proofErr w:type="gramStart"/>
      <w:r w:rsidRPr="009602A8">
        <w:rPr>
          <w:sz w:val="18"/>
          <w:szCs w:val="18"/>
          <w:lang w:val="it-IT"/>
        </w:rPr>
        <w:t xml:space="preserve">: </w:t>
      </w:r>
      <w:r w:rsidRPr="009602A8">
        <w:rPr>
          <w:sz w:val="18"/>
          <w:szCs w:val="18"/>
          <w:lang w:val="it-IT"/>
        </w:rPr>
        <w:fldChar w:fldCharType="begin">
          <w:ffData>
            <w:name w:val="Testo94"/>
            <w:enabled/>
            <w:calcOnExit w:val="0"/>
            <w:textInput/>
          </w:ffData>
        </w:fldChar>
      </w:r>
      <w:bookmarkStart w:id="16" w:name="Testo94"/>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6"/>
      <w:r w:rsidRPr="009602A8">
        <w:rPr>
          <w:sz w:val="18"/>
          <w:szCs w:val="18"/>
          <w:lang w:val="it-IT"/>
        </w:rPr>
        <w:t>;</w:t>
      </w:r>
      <w:proofErr w:type="gramEnd"/>
    </w:p>
    <w:p w:rsidR="00202485" w:rsidRPr="009602A8" w:rsidRDefault="00202485" w:rsidP="00202485">
      <w:pPr>
        <w:autoSpaceDE w:val="0"/>
        <w:spacing w:line="360" w:lineRule="auto"/>
        <w:rPr>
          <w:sz w:val="18"/>
          <w:szCs w:val="18"/>
          <w:lang w:val="it-IT"/>
        </w:rPr>
      </w:pPr>
      <w:proofErr w:type="gramStart"/>
      <w:r w:rsidRPr="009602A8">
        <w:rPr>
          <w:sz w:val="18"/>
          <w:szCs w:val="18"/>
          <w:lang w:val="it-IT"/>
        </w:rPr>
        <w:t>data</w:t>
      </w:r>
      <w:proofErr w:type="gramEnd"/>
      <w:r w:rsidRPr="009602A8">
        <w:rPr>
          <w:sz w:val="18"/>
          <w:szCs w:val="18"/>
          <w:lang w:val="it-IT"/>
        </w:rPr>
        <w:t xml:space="preserve"> di iscrizione: </w:t>
      </w:r>
      <w:r w:rsidRPr="009602A8">
        <w:rPr>
          <w:sz w:val="18"/>
          <w:szCs w:val="18"/>
          <w:lang w:val="it-IT"/>
        </w:rPr>
        <w:fldChar w:fldCharType="begin">
          <w:ffData>
            <w:name w:val="Testo95"/>
            <w:enabled/>
            <w:calcOnExit w:val="0"/>
            <w:textInput/>
          </w:ffData>
        </w:fldChar>
      </w:r>
      <w:bookmarkStart w:id="17" w:name="Testo9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7"/>
      <w:r w:rsidRPr="009602A8">
        <w:rPr>
          <w:sz w:val="18"/>
          <w:szCs w:val="18"/>
          <w:lang w:val="it-IT"/>
        </w:rPr>
        <w:t>;</w:t>
      </w:r>
    </w:p>
    <w:p w:rsidR="00202485" w:rsidRPr="009602A8" w:rsidRDefault="00202485" w:rsidP="00202485">
      <w:pPr>
        <w:autoSpaceDE w:val="0"/>
        <w:spacing w:line="360" w:lineRule="auto"/>
        <w:rPr>
          <w:sz w:val="18"/>
          <w:szCs w:val="18"/>
          <w:lang w:val="it-IT"/>
        </w:rPr>
      </w:pPr>
      <w:proofErr w:type="gramStart"/>
      <w:r w:rsidRPr="009602A8">
        <w:rPr>
          <w:sz w:val="18"/>
          <w:szCs w:val="18"/>
          <w:lang w:val="it-IT"/>
        </w:rPr>
        <w:t>durata</w:t>
      </w:r>
      <w:proofErr w:type="gramEnd"/>
      <w:r w:rsidRPr="009602A8">
        <w:rPr>
          <w:sz w:val="18"/>
          <w:szCs w:val="18"/>
          <w:lang w:val="it-IT"/>
        </w:rPr>
        <w:t xml:space="preserve"> della ditta/data termine: </w:t>
      </w:r>
      <w:r w:rsidRPr="009602A8">
        <w:rPr>
          <w:sz w:val="18"/>
          <w:szCs w:val="18"/>
          <w:lang w:val="it-IT"/>
        </w:rPr>
        <w:fldChar w:fldCharType="begin">
          <w:ffData>
            <w:name w:val="Testo96"/>
            <w:enabled/>
            <w:calcOnExit w:val="0"/>
            <w:textInput/>
          </w:ffData>
        </w:fldChar>
      </w:r>
      <w:bookmarkStart w:id="18" w:name="Testo96"/>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8"/>
      <w:r w:rsidRPr="009602A8">
        <w:rPr>
          <w:sz w:val="18"/>
          <w:szCs w:val="18"/>
          <w:lang w:val="it-IT"/>
        </w:rPr>
        <w:t>;</w:t>
      </w:r>
    </w:p>
    <w:p w:rsidR="00202485" w:rsidRDefault="00202485" w:rsidP="00202485">
      <w:pPr>
        <w:autoSpaceDE w:val="0"/>
        <w:spacing w:line="360" w:lineRule="auto"/>
        <w:rPr>
          <w:sz w:val="18"/>
          <w:szCs w:val="18"/>
          <w:lang w:val="it-IT"/>
        </w:rPr>
      </w:pPr>
      <w:proofErr w:type="gramStart"/>
      <w:r w:rsidRPr="009602A8">
        <w:rPr>
          <w:sz w:val="18"/>
          <w:szCs w:val="18"/>
          <w:lang w:val="it-IT"/>
        </w:rPr>
        <w:t>ragione</w:t>
      </w:r>
      <w:proofErr w:type="gramEnd"/>
      <w:r w:rsidRPr="009602A8">
        <w:rPr>
          <w:sz w:val="18"/>
          <w:szCs w:val="18"/>
          <w:lang w:val="it-IT"/>
        </w:rPr>
        <w:t xml:space="preserve"> sociale: </w:t>
      </w:r>
      <w:r w:rsidRPr="009602A8">
        <w:rPr>
          <w:sz w:val="18"/>
          <w:szCs w:val="18"/>
          <w:lang w:val="it-IT"/>
        </w:rPr>
        <w:fldChar w:fldCharType="begin">
          <w:ffData>
            <w:name w:val="Testo97"/>
            <w:enabled/>
            <w:calcOnExit w:val="0"/>
            <w:textInput/>
          </w:ffData>
        </w:fldChar>
      </w:r>
      <w:bookmarkStart w:id="19" w:name="Testo9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19"/>
      <w:r w:rsidR="00C234C1">
        <w:rPr>
          <w:sz w:val="18"/>
          <w:szCs w:val="18"/>
          <w:lang w:val="it-IT"/>
        </w:rPr>
        <w:t>;</w:t>
      </w:r>
    </w:p>
    <w:p w:rsidR="005D7A13" w:rsidRDefault="005D7A13" w:rsidP="00202485">
      <w:pPr>
        <w:autoSpaceDE w:val="0"/>
        <w:spacing w:line="360" w:lineRule="auto"/>
        <w:rPr>
          <w:sz w:val="18"/>
          <w:szCs w:val="18"/>
          <w:lang w:val="it-IT"/>
        </w:rPr>
      </w:pPr>
    </w:p>
    <w:p w:rsidR="005D7A13" w:rsidRDefault="005D7A13" w:rsidP="00202485">
      <w:pPr>
        <w:autoSpaceDE w:val="0"/>
        <w:spacing w:line="360" w:lineRule="auto"/>
        <w:rPr>
          <w:sz w:val="18"/>
          <w:szCs w:val="18"/>
          <w:lang w:val="it-IT"/>
        </w:rPr>
      </w:pPr>
    </w:p>
    <w:p w:rsidR="005D7A13" w:rsidRPr="008741E3" w:rsidRDefault="008741E3" w:rsidP="008741E3">
      <w:pPr>
        <w:pStyle w:val="sche3"/>
        <w:autoSpaceDE/>
        <w:spacing w:line="360" w:lineRule="auto"/>
        <w:jc w:val="center"/>
        <w:rPr>
          <w:b/>
          <w:bCs/>
          <w:sz w:val="18"/>
          <w:szCs w:val="18"/>
          <w:lang w:val="it-IT"/>
        </w:rPr>
      </w:pPr>
      <w:r>
        <w:rPr>
          <w:b/>
          <w:bCs/>
          <w:sz w:val="18"/>
          <w:szCs w:val="18"/>
          <w:lang w:val="it-IT"/>
        </w:rPr>
        <w:t>E DICHIARA</w:t>
      </w:r>
    </w:p>
    <w:p w:rsidR="00447A2B" w:rsidRPr="00A56D0F" w:rsidRDefault="00447A2B" w:rsidP="00447A2B">
      <w:pPr>
        <w:pStyle w:val="sche3"/>
        <w:spacing w:line="360" w:lineRule="auto"/>
        <w:rPr>
          <w:strike/>
          <w:sz w:val="18"/>
          <w:szCs w:val="18"/>
          <w:lang w:val="it-IT"/>
        </w:rPr>
      </w:pPr>
    </w:p>
    <w:p w:rsidR="00447A2B" w:rsidRPr="008741E3" w:rsidRDefault="00447A2B" w:rsidP="00447A2B">
      <w:pPr>
        <w:autoSpaceDE w:val="0"/>
        <w:spacing w:line="360" w:lineRule="auto"/>
        <w:ind w:left="426" w:hanging="426"/>
        <w:jc w:val="both"/>
        <w:rPr>
          <w:rFonts w:ascii="Calibri" w:hAnsi="Calibri" w:cs="Calibri"/>
          <w:sz w:val="18"/>
          <w:szCs w:val="18"/>
          <w:lang w:val="it-IT" w:eastAsia="it-IT"/>
        </w:rPr>
      </w:pPr>
      <w:r w:rsidRPr="008741E3">
        <w:rPr>
          <w:rFonts w:eastAsia="Arial Unicode MS"/>
          <w:sz w:val="18"/>
          <w:szCs w:val="18"/>
          <w:lang w:val="it-IT"/>
        </w:rPr>
        <w:fldChar w:fldCharType="begin">
          <w:ffData>
            <w:name w:val="Controllo59"/>
            <w:enabled/>
            <w:calcOnExit w:val="0"/>
            <w:checkBox>
              <w:sizeAuto/>
              <w:default w:val="0"/>
              <w:checked w:val="0"/>
            </w:checkBox>
          </w:ffData>
        </w:fldChar>
      </w:r>
      <w:r w:rsidRPr="008741E3">
        <w:rPr>
          <w:rFonts w:eastAsia="Arial Unicode MS"/>
          <w:sz w:val="18"/>
          <w:szCs w:val="18"/>
          <w:lang w:val="it-IT"/>
        </w:rPr>
        <w:instrText xml:space="preserve"> FORMCHECKBOX </w:instrText>
      </w:r>
      <w:r w:rsidRPr="008741E3">
        <w:rPr>
          <w:rFonts w:eastAsia="Arial Unicode MS"/>
          <w:sz w:val="18"/>
          <w:szCs w:val="18"/>
          <w:lang w:val="it-IT"/>
        </w:rPr>
      </w:r>
      <w:r w:rsidRPr="008741E3">
        <w:rPr>
          <w:rFonts w:eastAsia="Arial Unicode MS"/>
          <w:sz w:val="18"/>
          <w:szCs w:val="18"/>
          <w:lang w:val="it-IT"/>
        </w:rPr>
        <w:fldChar w:fldCharType="separate"/>
      </w:r>
      <w:r w:rsidRPr="008741E3">
        <w:rPr>
          <w:rFonts w:eastAsia="Arial Unicode MS"/>
          <w:sz w:val="18"/>
          <w:szCs w:val="18"/>
          <w:lang w:val="it-IT"/>
        </w:rPr>
        <w:fldChar w:fldCharType="end"/>
      </w:r>
      <w:r w:rsidRPr="008741E3">
        <w:rPr>
          <w:rFonts w:eastAsia="Arial Unicode MS"/>
          <w:sz w:val="18"/>
          <w:szCs w:val="18"/>
          <w:lang w:val="it-IT"/>
        </w:rPr>
        <w:tab/>
      </w:r>
      <w:proofErr w:type="gramStart"/>
      <w:r w:rsidRPr="008741E3">
        <w:rPr>
          <w:sz w:val="18"/>
          <w:szCs w:val="18"/>
          <w:lang w:val="it-IT"/>
        </w:rPr>
        <w:t>di</w:t>
      </w:r>
      <w:proofErr w:type="gramEnd"/>
      <w:r w:rsidRPr="008741E3">
        <w:rPr>
          <w:sz w:val="18"/>
          <w:szCs w:val="18"/>
          <w:lang w:val="it-IT"/>
        </w:rPr>
        <w:t xml:space="preserve"> essere una micro, piccola, media impresa ai sensi della Raccomandazione n. 2003/361/CE della Commissione del 6 maggio 2003 relativa alla definizione delle microimprese, piccole e medie imprese (se si occupano meno di 250 persone e il fatturato annuo non supera i 50 mln di Euro oppure il bilancio annuo non supera i 43 mln di Euro barrare la casella).</w:t>
      </w:r>
    </w:p>
    <w:p w:rsidR="00447A2B" w:rsidRPr="008741E3" w:rsidRDefault="00447A2B" w:rsidP="00447A2B">
      <w:pPr>
        <w:pStyle w:val="sche3"/>
        <w:autoSpaceDE/>
        <w:spacing w:line="360" w:lineRule="auto"/>
        <w:rPr>
          <w:sz w:val="18"/>
          <w:szCs w:val="18"/>
          <w:lang w:val="it-IT"/>
        </w:rPr>
      </w:pPr>
    </w:p>
    <w:tbl>
      <w:tblPr>
        <w:tblW w:w="0" w:type="auto"/>
        <w:tblLook w:val="01E0" w:firstRow="1" w:lastRow="1" w:firstColumn="1" w:lastColumn="1" w:noHBand="0" w:noVBand="0"/>
      </w:tblPr>
      <w:tblGrid>
        <w:gridCol w:w="9778"/>
      </w:tblGrid>
      <w:tr w:rsidR="00447A2B" w:rsidRPr="00630501" w:rsidTr="00190F46">
        <w:tc>
          <w:tcPr>
            <w:tcW w:w="9778" w:type="dxa"/>
            <w:tcBorders>
              <w:top w:val="single" w:sz="4" w:space="0" w:color="auto"/>
              <w:left w:val="single" w:sz="4" w:space="0" w:color="auto"/>
              <w:bottom w:val="single" w:sz="4" w:space="0" w:color="auto"/>
              <w:right w:val="single" w:sz="4" w:space="0" w:color="auto"/>
            </w:tcBorders>
            <w:shd w:val="clear" w:color="auto" w:fill="auto"/>
          </w:tcPr>
          <w:p w:rsidR="00447A2B" w:rsidRPr="008741E3" w:rsidRDefault="00447A2B" w:rsidP="00190F46">
            <w:pPr>
              <w:pStyle w:val="sche3"/>
              <w:snapToGrid w:val="0"/>
              <w:spacing w:line="360" w:lineRule="auto"/>
              <w:rPr>
                <w:b/>
                <w:i/>
                <w:sz w:val="18"/>
                <w:szCs w:val="18"/>
                <w:lang w:val="it-IT"/>
              </w:rPr>
            </w:pPr>
          </w:p>
          <w:p w:rsidR="00447A2B" w:rsidRPr="008741E3" w:rsidRDefault="00447A2B" w:rsidP="00190F46">
            <w:pPr>
              <w:pStyle w:val="sche3"/>
              <w:spacing w:line="360" w:lineRule="auto"/>
              <w:rPr>
                <w:b/>
                <w:i/>
                <w:sz w:val="18"/>
                <w:szCs w:val="18"/>
                <w:lang w:val="it-IT"/>
              </w:rPr>
            </w:pPr>
            <w:r w:rsidRPr="008741E3">
              <w:rPr>
                <w:b/>
                <w:i/>
                <w:sz w:val="18"/>
                <w:szCs w:val="18"/>
                <w:lang w:val="it-IT"/>
              </w:rPr>
              <w:t>ANNOTAZIONI</w:t>
            </w:r>
          </w:p>
          <w:p w:rsidR="00447A2B" w:rsidRDefault="00447A2B" w:rsidP="00190F46">
            <w:pPr>
              <w:pStyle w:val="sche3"/>
              <w:spacing w:line="360" w:lineRule="auto"/>
              <w:rPr>
                <w:sz w:val="18"/>
                <w:szCs w:val="18"/>
                <w:lang w:val="it-IT"/>
              </w:rPr>
            </w:pPr>
            <w:r w:rsidRPr="008741E3">
              <w:rPr>
                <w:sz w:val="18"/>
                <w:szCs w:val="18"/>
                <w:lang w:val="it-IT"/>
              </w:rPr>
              <w:fldChar w:fldCharType="begin">
                <w:ffData>
                  <w:name w:val="Testo93"/>
                  <w:enabled/>
                  <w:calcOnExit w:val="0"/>
                  <w:textInput/>
                </w:ffData>
              </w:fldChar>
            </w:r>
            <w:r w:rsidRPr="008741E3">
              <w:rPr>
                <w:sz w:val="18"/>
                <w:szCs w:val="18"/>
                <w:lang w:val="it-IT"/>
              </w:rPr>
              <w:instrText xml:space="preserve"> FORMTEXT </w:instrText>
            </w:r>
            <w:r w:rsidRPr="008741E3">
              <w:rPr>
                <w:sz w:val="18"/>
                <w:szCs w:val="18"/>
                <w:lang w:val="it-IT"/>
              </w:rPr>
            </w:r>
            <w:r w:rsidRPr="008741E3">
              <w:rPr>
                <w:sz w:val="18"/>
                <w:szCs w:val="18"/>
                <w:lang w:val="it-IT"/>
              </w:rPr>
              <w:fldChar w:fldCharType="separate"/>
            </w:r>
            <w:r w:rsidRPr="008741E3">
              <w:rPr>
                <w:noProof/>
                <w:sz w:val="18"/>
                <w:szCs w:val="18"/>
                <w:lang w:val="it-IT"/>
              </w:rPr>
              <w:t> </w:t>
            </w:r>
            <w:r w:rsidRPr="008741E3">
              <w:rPr>
                <w:noProof/>
                <w:sz w:val="18"/>
                <w:szCs w:val="18"/>
                <w:lang w:val="it-IT"/>
              </w:rPr>
              <w:t> </w:t>
            </w:r>
            <w:r w:rsidRPr="008741E3">
              <w:rPr>
                <w:noProof/>
                <w:sz w:val="18"/>
                <w:szCs w:val="18"/>
                <w:lang w:val="it-IT"/>
              </w:rPr>
              <w:t> </w:t>
            </w:r>
            <w:r w:rsidRPr="008741E3">
              <w:rPr>
                <w:noProof/>
                <w:sz w:val="18"/>
                <w:szCs w:val="18"/>
                <w:lang w:val="it-IT"/>
              </w:rPr>
              <w:t> </w:t>
            </w:r>
            <w:r w:rsidRPr="008741E3">
              <w:rPr>
                <w:noProof/>
                <w:sz w:val="18"/>
                <w:szCs w:val="18"/>
                <w:lang w:val="it-IT"/>
              </w:rPr>
              <w:t> </w:t>
            </w:r>
            <w:r w:rsidRPr="008741E3">
              <w:rPr>
                <w:sz w:val="18"/>
                <w:szCs w:val="18"/>
                <w:lang w:val="it-IT"/>
              </w:rPr>
              <w:fldChar w:fldCharType="end"/>
            </w:r>
          </w:p>
          <w:p w:rsidR="008741E3" w:rsidRPr="00630501" w:rsidRDefault="008741E3" w:rsidP="00190F46">
            <w:pPr>
              <w:pStyle w:val="sche3"/>
              <w:spacing w:line="360" w:lineRule="auto"/>
              <w:rPr>
                <w:sz w:val="18"/>
                <w:szCs w:val="18"/>
                <w:lang w:val="it-IT"/>
              </w:rPr>
            </w:pPr>
          </w:p>
        </w:tc>
      </w:tr>
    </w:tbl>
    <w:p w:rsidR="00447A2B" w:rsidRDefault="00447A2B" w:rsidP="008741E3">
      <w:pPr>
        <w:autoSpaceDE w:val="0"/>
        <w:spacing w:line="360" w:lineRule="auto"/>
        <w:jc w:val="both"/>
        <w:rPr>
          <w:rFonts w:eastAsia="Arial Unicode MS"/>
          <w:sz w:val="18"/>
          <w:szCs w:val="18"/>
          <w:lang w:val="it-IT"/>
        </w:rPr>
      </w:pPr>
    </w:p>
    <w:p w:rsidR="005D7A13" w:rsidRPr="009602A8" w:rsidRDefault="005D7A13" w:rsidP="00202485">
      <w:pPr>
        <w:autoSpaceDE w:val="0"/>
        <w:spacing w:line="360" w:lineRule="auto"/>
        <w:rPr>
          <w:sz w:val="18"/>
          <w:szCs w:val="18"/>
          <w:lang w:val="it-IT"/>
        </w:rPr>
      </w:pPr>
    </w:p>
    <w:p w:rsidR="00202485" w:rsidRPr="009602A8" w:rsidRDefault="00202485" w:rsidP="00202485">
      <w:pPr>
        <w:autoSpaceDE w:val="0"/>
        <w:spacing w:line="360" w:lineRule="auto"/>
        <w:rPr>
          <w:b/>
          <w:bCs/>
          <w:sz w:val="18"/>
          <w:szCs w:val="18"/>
          <w:lang w:val="it-IT"/>
        </w:rPr>
      </w:pPr>
      <w:r w:rsidRPr="009602A8">
        <w:rPr>
          <w:b/>
          <w:bCs/>
          <w:i/>
          <w:iCs/>
          <w:sz w:val="18"/>
          <w:szCs w:val="18"/>
          <w:lang w:val="it-IT"/>
        </w:rPr>
        <w:br w:type="page"/>
      </w: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9602A8">
        <w:rPr>
          <w:b/>
          <w:bCs/>
          <w:i/>
          <w:iCs/>
          <w:sz w:val="18"/>
          <w:szCs w:val="18"/>
          <w:lang w:val="it-IT"/>
        </w:rPr>
        <w:t>Sez. III</w:t>
      </w:r>
    </w:p>
    <w:p w:rsidR="00202485" w:rsidRPr="009602A8"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DICHIARAZIONI OBBLIGATORIE IN CASO DI AVVALIMENTO</w:t>
      </w:r>
    </w:p>
    <w:p w:rsidR="00202485" w:rsidRDefault="00202485"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roofErr w:type="gramStart"/>
      <w:r w:rsidRPr="009602A8">
        <w:rPr>
          <w:b/>
          <w:bCs/>
          <w:i/>
          <w:iCs/>
          <w:sz w:val="18"/>
          <w:szCs w:val="18"/>
          <w:lang w:val="it-IT"/>
        </w:rPr>
        <w:t>ai</w:t>
      </w:r>
      <w:proofErr w:type="gramEnd"/>
      <w:r w:rsidRPr="009602A8">
        <w:rPr>
          <w:b/>
          <w:bCs/>
          <w:i/>
          <w:iCs/>
          <w:sz w:val="18"/>
          <w:szCs w:val="18"/>
          <w:lang w:val="it-IT"/>
        </w:rPr>
        <w:t xml:space="preserve"> sensi dell’art. 89 D.Lgs. 50/2016</w:t>
      </w:r>
    </w:p>
    <w:p w:rsidR="005C1143" w:rsidRPr="009602A8" w:rsidRDefault="005C1143"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tabs>
          <w:tab w:val="left" w:pos="540"/>
        </w:tabs>
        <w:spacing w:line="360" w:lineRule="auto"/>
        <w:ind w:left="720"/>
        <w:jc w:val="center"/>
        <w:rPr>
          <w:b/>
          <w:sz w:val="18"/>
          <w:szCs w:val="18"/>
          <w:lang w:val="it-IT"/>
        </w:rPr>
      </w:pPr>
      <w:r w:rsidRPr="009602A8">
        <w:rPr>
          <w:b/>
          <w:sz w:val="18"/>
          <w:szCs w:val="18"/>
          <w:lang w:val="it-IT"/>
        </w:rPr>
        <w:t>DICHIARA</w:t>
      </w:r>
      <w:r w:rsidRPr="009602A8">
        <w:rPr>
          <w:rStyle w:val="Endnotenzeichen"/>
          <w:rFonts w:cs="Arial"/>
          <w:sz w:val="18"/>
          <w:szCs w:val="18"/>
          <w:lang w:val="it-IT"/>
        </w:rPr>
        <w:endnoteReference w:id="11"/>
      </w:r>
    </w:p>
    <w:p w:rsidR="00202485" w:rsidRPr="009602A8" w:rsidRDefault="00202485" w:rsidP="00202485">
      <w:pPr>
        <w:pStyle w:val="sche3"/>
        <w:tabs>
          <w:tab w:val="left" w:pos="540"/>
        </w:tabs>
        <w:spacing w:line="360" w:lineRule="auto"/>
        <w:ind w:left="720"/>
        <w:jc w:val="center"/>
        <w:rPr>
          <w:sz w:val="18"/>
          <w:szCs w:val="18"/>
          <w:highlight w:val="green"/>
          <w:lang w:val="it-IT"/>
        </w:rPr>
      </w:pPr>
    </w:p>
    <w:p w:rsidR="00202485" w:rsidRPr="009602A8" w:rsidRDefault="00202485" w:rsidP="00202485">
      <w:pPr>
        <w:pStyle w:val="sche3"/>
        <w:spacing w:line="360" w:lineRule="auto"/>
        <w:ind w:left="567" w:hanging="567"/>
        <w:rPr>
          <w:b/>
          <w:bCs/>
          <w:sz w:val="18"/>
          <w:szCs w:val="18"/>
          <w:lang w:val="it-IT"/>
        </w:rPr>
      </w:pPr>
      <w:r w:rsidRPr="009602A8">
        <w:rPr>
          <w:b/>
          <w:bCs/>
          <w:sz w:val="18"/>
          <w:szCs w:val="18"/>
          <w:lang w:val="it-IT"/>
        </w:rPr>
        <w:fldChar w:fldCharType="begin">
          <w:ffData>
            <w:name w:val="Controllo151"/>
            <w:enabled/>
            <w:calcOnExit w:val="0"/>
            <w:checkBox>
              <w:sizeAuto/>
              <w:default w:val="0"/>
            </w:checkBox>
          </w:ffData>
        </w:fldChar>
      </w:r>
      <w:bookmarkStart w:id="20" w:name="Controllo151"/>
      <w:r w:rsidRPr="009602A8">
        <w:rPr>
          <w:b/>
          <w:bCs/>
          <w:sz w:val="18"/>
          <w:szCs w:val="18"/>
          <w:lang w:val="it-IT"/>
        </w:rPr>
        <w:instrText xml:space="preserve"> FORMCHECKBOX </w:instrText>
      </w:r>
      <w:r w:rsidRPr="009602A8">
        <w:rPr>
          <w:b/>
          <w:bCs/>
          <w:sz w:val="18"/>
          <w:szCs w:val="18"/>
          <w:lang w:val="it-IT"/>
        </w:rPr>
      </w:r>
      <w:r w:rsidRPr="009602A8">
        <w:rPr>
          <w:b/>
          <w:bCs/>
          <w:sz w:val="18"/>
          <w:szCs w:val="18"/>
          <w:lang w:val="it-IT"/>
        </w:rPr>
        <w:fldChar w:fldCharType="end"/>
      </w:r>
      <w:bookmarkEnd w:id="20"/>
      <w:r w:rsidRPr="009602A8">
        <w:rPr>
          <w:b/>
          <w:bCs/>
          <w:sz w:val="18"/>
          <w:szCs w:val="18"/>
          <w:lang w:val="it-IT"/>
        </w:rPr>
        <w:tab/>
      </w:r>
      <w:proofErr w:type="gramStart"/>
      <w:r w:rsidRPr="009602A8">
        <w:rPr>
          <w:bCs/>
          <w:sz w:val="18"/>
          <w:szCs w:val="18"/>
          <w:lang w:val="it-IT"/>
        </w:rPr>
        <w:t>di</w:t>
      </w:r>
      <w:proofErr w:type="gramEnd"/>
      <w:r w:rsidRPr="009602A8">
        <w:rPr>
          <w:bCs/>
          <w:sz w:val="18"/>
          <w:szCs w:val="18"/>
          <w:lang w:val="it-IT"/>
        </w:rPr>
        <w:t xml:space="preserve"> </w:t>
      </w:r>
      <w:r w:rsidRPr="009602A8">
        <w:rPr>
          <w:b/>
          <w:bCs/>
          <w:sz w:val="18"/>
          <w:szCs w:val="18"/>
          <w:lang w:val="it-IT"/>
        </w:rPr>
        <w:t xml:space="preserve">NON </w:t>
      </w:r>
      <w:r w:rsidRPr="009602A8">
        <w:rPr>
          <w:bCs/>
          <w:sz w:val="18"/>
          <w:szCs w:val="18"/>
          <w:lang w:val="it-IT"/>
        </w:rPr>
        <w:t>possedere i seguenti requisiti di ordine speciale</w:t>
      </w:r>
      <w:r w:rsidRPr="009602A8">
        <w:rPr>
          <w:sz w:val="18"/>
          <w:szCs w:val="18"/>
          <w:lang w:val="it-IT"/>
        </w:rPr>
        <w:t xml:space="preserve">: </w:t>
      </w:r>
      <w:r w:rsidRPr="009602A8">
        <w:rPr>
          <w:sz w:val="18"/>
          <w:szCs w:val="18"/>
          <w:lang w:val="it-IT"/>
        </w:rPr>
        <w:fldChar w:fldCharType="begin">
          <w:ffData>
            <w:name w:val="Testo129"/>
            <w:enabled/>
            <w:calcOnExit w:val="0"/>
            <w:textInput/>
          </w:ffData>
        </w:fldChar>
      </w:r>
      <w:bookmarkStart w:id="21" w:name="Testo129"/>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1"/>
      <w:r w:rsidRPr="009602A8">
        <w:rPr>
          <w:sz w:val="18"/>
          <w:szCs w:val="18"/>
          <w:lang w:val="it-IT"/>
        </w:rPr>
        <w:t>;</w:t>
      </w:r>
      <w:r w:rsidRPr="009602A8">
        <w:rPr>
          <w:rStyle w:val="Endnotenzeichen"/>
          <w:rFonts w:cs="Arial"/>
          <w:sz w:val="18"/>
          <w:szCs w:val="18"/>
          <w:lang w:val="it-IT"/>
        </w:rPr>
        <w:endnoteReference w:id="12"/>
      </w: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spacing w:line="360" w:lineRule="auto"/>
        <w:jc w:val="center"/>
        <w:rPr>
          <w:b/>
          <w:sz w:val="18"/>
          <w:szCs w:val="18"/>
          <w:lang w:val="it-IT"/>
        </w:rPr>
      </w:pPr>
      <w:r w:rsidRPr="009602A8">
        <w:rPr>
          <w:b/>
          <w:sz w:val="18"/>
          <w:szCs w:val="18"/>
          <w:lang w:val="it-IT"/>
        </w:rPr>
        <w:t>CONSEGUENTEMENTE DICHIARA</w:t>
      </w:r>
    </w:p>
    <w:p w:rsidR="00202485" w:rsidRPr="009602A8" w:rsidRDefault="00202485" w:rsidP="00202485">
      <w:pPr>
        <w:pStyle w:val="sche3"/>
        <w:spacing w:line="360" w:lineRule="auto"/>
        <w:jc w:val="center"/>
        <w:rPr>
          <w:b/>
          <w:sz w:val="18"/>
          <w:szCs w:val="18"/>
          <w:lang w:val="it-IT"/>
        </w:rPr>
      </w:pPr>
    </w:p>
    <w:bookmarkStart w:id="22" w:name="Controllo152"/>
    <w:p w:rsidR="00202485" w:rsidRPr="009602A8" w:rsidRDefault="00202485" w:rsidP="00202485">
      <w:pPr>
        <w:pStyle w:val="sche3"/>
        <w:spacing w:line="360" w:lineRule="auto"/>
        <w:ind w:left="567" w:hanging="567"/>
        <w:rPr>
          <w:sz w:val="18"/>
          <w:szCs w:val="18"/>
          <w:lang w:val="it-IT"/>
        </w:rPr>
      </w:pPr>
      <w:r w:rsidRPr="009602A8">
        <w:rPr>
          <w:sz w:val="18"/>
          <w:szCs w:val="18"/>
          <w:lang w:val="it-IT"/>
        </w:rPr>
        <w:fldChar w:fldCharType="begin">
          <w:ffData>
            <w:name w:val="Controllo152"/>
            <w:enabled/>
            <w:calcOnExit w:val="0"/>
            <w:checkBox>
              <w:sizeAuto/>
              <w:default w:val="0"/>
            </w:checkBox>
          </w:ffData>
        </w:fldChar>
      </w:r>
      <w:r w:rsidRPr="009602A8">
        <w:rPr>
          <w:sz w:val="18"/>
          <w:szCs w:val="18"/>
          <w:lang w:val="it-IT"/>
        </w:rPr>
        <w:instrText xml:space="preserve"> FORMCHECKBOX </w:instrText>
      </w:r>
      <w:r w:rsidRPr="009602A8">
        <w:rPr>
          <w:sz w:val="18"/>
          <w:szCs w:val="18"/>
          <w:lang w:val="it-IT"/>
        </w:rPr>
      </w:r>
      <w:r w:rsidRPr="009602A8">
        <w:rPr>
          <w:sz w:val="18"/>
          <w:szCs w:val="18"/>
          <w:lang w:val="it-IT"/>
        </w:rPr>
        <w:fldChar w:fldCharType="end"/>
      </w:r>
      <w:bookmarkEnd w:id="22"/>
      <w:r w:rsidRPr="009602A8">
        <w:rPr>
          <w:sz w:val="18"/>
          <w:szCs w:val="18"/>
          <w:lang w:val="it-IT"/>
        </w:rPr>
        <w:tab/>
      </w:r>
      <w:proofErr w:type="gramStart"/>
      <w:r w:rsidRPr="009602A8">
        <w:rPr>
          <w:sz w:val="18"/>
          <w:szCs w:val="18"/>
          <w:lang w:val="it-IT"/>
        </w:rPr>
        <w:t>di</w:t>
      </w:r>
      <w:proofErr w:type="gramEnd"/>
      <w:r w:rsidRPr="009602A8">
        <w:rPr>
          <w:sz w:val="18"/>
          <w:szCs w:val="18"/>
          <w:lang w:val="it-IT"/>
        </w:rPr>
        <w:t xml:space="preserve"> </w:t>
      </w:r>
      <w:r w:rsidRPr="009602A8">
        <w:rPr>
          <w:b/>
          <w:bCs/>
          <w:sz w:val="18"/>
          <w:szCs w:val="18"/>
          <w:lang w:val="it-IT"/>
        </w:rPr>
        <w:t>avvalersi</w:t>
      </w:r>
      <w:r w:rsidRPr="009602A8">
        <w:rPr>
          <w:sz w:val="18"/>
          <w:szCs w:val="18"/>
          <w:lang w:val="it-IT"/>
        </w:rPr>
        <w:t xml:space="preserve">, ai sensi dell’art. 89 del D.Lgs. 50/2016, per detti requisiti, dei corrispondenti </w:t>
      </w:r>
      <w:r w:rsidRPr="009602A8">
        <w:rPr>
          <w:b/>
          <w:bCs/>
          <w:sz w:val="18"/>
          <w:szCs w:val="18"/>
          <w:lang w:val="it-IT"/>
        </w:rPr>
        <w:t>requisiti di ordine speciale</w:t>
      </w:r>
      <w:r w:rsidRPr="009602A8">
        <w:rPr>
          <w:sz w:val="18"/>
          <w:szCs w:val="18"/>
          <w:lang w:val="it-IT"/>
        </w:rPr>
        <w:t xml:space="preserve"> posseduti dalla/e seguente/i impresa/e</w:t>
      </w:r>
      <w:r w:rsidRPr="009602A8">
        <w:rPr>
          <w:rStyle w:val="Endnotenzeichen"/>
          <w:rFonts w:cs="Arial"/>
          <w:sz w:val="18"/>
          <w:szCs w:val="18"/>
          <w:lang w:val="it-IT"/>
        </w:rPr>
        <w:endnoteReference w:id="13"/>
      </w:r>
      <w:r w:rsidRPr="009602A8">
        <w:rPr>
          <w:sz w:val="18"/>
          <w:szCs w:val="18"/>
          <w:lang w:val="it-IT"/>
        </w:rPr>
        <w:t>:</w:t>
      </w:r>
    </w:p>
    <w:p w:rsidR="00202485" w:rsidRPr="009602A8" w:rsidRDefault="00202485" w:rsidP="00202485">
      <w:pPr>
        <w:spacing w:line="360" w:lineRule="auto"/>
        <w:ind w:left="567"/>
        <w:jc w:val="both"/>
        <w:rPr>
          <w:sz w:val="18"/>
          <w:szCs w:val="18"/>
          <w:lang w:val="it-IT"/>
        </w:rPr>
      </w:pPr>
      <w:proofErr w:type="gramStart"/>
      <w:r w:rsidRPr="009602A8">
        <w:rPr>
          <w:sz w:val="18"/>
          <w:szCs w:val="18"/>
          <w:lang w:val="it-IT"/>
        </w:rPr>
        <w:t>per</w:t>
      </w:r>
      <w:proofErr w:type="gramEnd"/>
      <w:r w:rsidRPr="009602A8">
        <w:rPr>
          <w:sz w:val="18"/>
          <w:szCs w:val="18"/>
          <w:lang w:val="it-IT"/>
        </w:rPr>
        <w:t xml:space="preserve"> il requisito o parte del seguente requisito: </w:t>
      </w:r>
      <w:r w:rsidRPr="009602A8">
        <w:rPr>
          <w:sz w:val="18"/>
          <w:szCs w:val="18"/>
          <w:lang w:val="it-IT"/>
        </w:rPr>
        <w:fldChar w:fldCharType="begin">
          <w:ffData>
            <w:name w:val="Testo120"/>
            <w:enabled/>
            <w:calcOnExit w:val="0"/>
            <w:textInput/>
          </w:ffData>
        </w:fldChar>
      </w:r>
      <w:bookmarkStart w:id="23" w:name="Testo120"/>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3"/>
    </w:p>
    <w:p w:rsidR="00202485" w:rsidRPr="009602A8" w:rsidRDefault="00202485" w:rsidP="00202485">
      <w:pPr>
        <w:spacing w:line="360" w:lineRule="auto"/>
        <w:ind w:left="567"/>
        <w:jc w:val="both"/>
        <w:rPr>
          <w:sz w:val="18"/>
          <w:szCs w:val="18"/>
          <w:lang w:val="it-IT"/>
        </w:rPr>
      </w:pPr>
      <w:proofErr w:type="gramStart"/>
      <w:r w:rsidRPr="009602A8">
        <w:rPr>
          <w:sz w:val="18"/>
          <w:szCs w:val="18"/>
          <w:lang w:val="it-IT"/>
        </w:rPr>
        <w:t>l’impresa</w:t>
      </w:r>
      <w:proofErr w:type="gramEnd"/>
      <w:r w:rsidRPr="009602A8">
        <w:rPr>
          <w:sz w:val="18"/>
          <w:szCs w:val="18"/>
          <w:lang w:val="it-IT"/>
        </w:rPr>
        <w:t xml:space="preserve">: </w:t>
      </w:r>
      <w:bookmarkStart w:id="24" w:name="Testo112"/>
      <w:r w:rsidRPr="009602A8">
        <w:rPr>
          <w:b/>
          <w:sz w:val="18"/>
          <w:szCs w:val="18"/>
          <w:lang w:val="it-IT"/>
        </w:rPr>
        <w:fldChar w:fldCharType="begin">
          <w:ffData>
            <w:name w:val="Testo112"/>
            <w:enabled/>
            <w:calcOnExit w:val="0"/>
            <w:textInput/>
          </w:ffData>
        </w:fldChar>
      </w:r>
      <w:r w:rsidRPr="009602A8">
        <w:rPr>
          <w:b/>
          <w:sz w:val="18"/>
          <w:szCs w:val="18"/>
          <w:lang w:val="it-IT"/>
        </w:rPr>
        <w:instrText xml:space="preserve"> FORMTEXT </w:instrText>
      </w:r>
      <w:r w:rsidRPr="009602A8">
        <w:rPr>
          <w:b/>
          <w:sz w:val="18"/>
          <w:szCs w:val="18"/>
          <w:lang w:val="it-IT"/>
        </w:rPr>
      </w:r>
      <w:r w:rsidRPr="009602A8">
        <w:rPr>
          <w:b/>
          <w:sz w:val="18"/>
          <w:szCs w:val="18"/>
          <w:lang w:val="it-IT"/>
        </w:rPr>
        <w:fldChar w:fldCharType="separate"/>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fldChar w:fldCharType="end"/>
      </w:r>
      <w:bookmarkEnd w:id="24"/>
    </w:p>
    <w:p w:rsidR="00202485" w:rsidRPr="009602A8" w:rsidRDefault="00202485" w:rsidP="00202485">
      <w:pPr>
        <w:spacing w:line="360" w:lineRule="auto"/>
        <w:ind w:left="567"/>
        <w:jc w:val="both"/>
        <w:rPr>
          <w:sz w:val="18"/>
          <w:szCs w:val="18"/>
          <w:lang w:val="it-IT"/>
        </w:rPr>
      </w:pPr>
      <w:r w:rsidRPr="009602A8">
        <w:rPr>
          <w:sz w:val="18"/>
          <w:szCs w:val="18"/>
          <w:lang w:val="it-IT"/>
        </w:rPr>
        <w:t>C.F</w:t>
      </w:r>
      <w:proofErr w:type="gramStart"/>
      <w:r w:rsidRPr="009602A8">
        <w:rPr>
          <w:sz w:val="18"/>
          <w:szCs w:val="18"/>
          <w:lang w:val="it-IT"/>
        </w:rPr>
        <w:t xml:space="preserve">: </w:t>
      </w:r>
      <w:r w:rsidRPr="009602A8">
        <w:rPr>
          <w:sz w:val="18"/>
          <w:szCs w:val="18"/>
          <w:lang w:val="it-IT"/>
        </w:rPr>
        <w:fldChar w:fldCharType="begin">
          <w:ffData>
            <w:name w:val="Testo113"/>
            <w:enabled/>
            <w:calcOnExit w:val="0"/>
            <w:textInput/>
          </w:ffData>
        </w:fldChar>
      </w:r>
      <w:bookmarkStart w:id="25" w:name="Testo113"/>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5"/>
      <w:r w:rsidRPr="009602A8">
        <w:rPr>
          <w:sz w:val="18"/>
          <w:szCs w:val="18"/>
          <w:lang w:val="it-IT"/>
        </w:rPr>
        <w:t>;</w:t>
      </w:r>
      <w:proofErr w:type="gramEnd"/>
      <w:r w:rsidRPr="009602A8">
        <w:rPr>
          <w:sz w:val="18"/>
          <w:szCs w:val="18"/>
          <w:lang w:val="it-IT"/>
        </w:rPr>
        <w:t xml:space="preserve"> P.IVA: </w:t>
      </w:r>
      <w:bookmarkStart w:id="26" w:name="Testo114"/>
      <w:r w:rsidRPr="009602A8">
        <w:rPr>
          <w:sz w:val="18"/>
          <w:szCs w:val="18"/>
          <w:lang w:val="it-IT"/>
        </w:rPr>
        <w:fldChar w:fldCharType="begin">
          <w:ffData>
            <w:name w:val="Testo11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6"/>
      <w:r w:rsidRPr="009602A8">
        <w:rPr>
          <w:sz w:val="18"/>
          <w:szCs w:val="18"/>
          <w:lang w:val="it-IT"/>
        </w:rPr>
        <w:t>;</w:t>
      </w:r>
    </w:p>
    <w:p w:rsidR="00202485" w:rsidRPr="009602A8" w:rsidRDefault="00202485" w:rsidP="00202485">
      <w:pPr>
        <w:spacing w:line="360" w:lineRule="auto"/>
        <w:ind w:left="567"/>
        <w:jc w:val="both"/>
        <w:rPr>
          <w:sz w:val="18"/>
          <w:szCs w:val="18"/>
          <w:lang w:val="it-IT"/>
        </w:rPr>
      </w:pPr>
      <w:proofErr w:type="gramStart"/>
      <w:r w:rsidRPr="009602A8">
        <w:rPr>
          <w:sz w:val="18"/>
          <w:szCs w:val="18"/>
          <w:lang w:val="it-IT"/>
        </w:rPr>
        <w:t>con</w:t>
      </w:r>
      <w:proofErr w:type="gramEnd"/>
      <w:r w:rsidRPr="009602A8">
        <w:rPr>
          <w:sz w:val="18"/>
          <w:szCs w:val="18"/>
          <w:lang w:val="it-IT"/>
        </w:rPr>
        <w:t xml:space="preserve"> sede legale nel Comune di </w:t>
      </w:r>
      <w:r w:rsidRPr="009602A8">
        <w:rPr>
          <w:sz w:val="18"/>
          <w:szCs w:val="18"/>
          <w:lang w:val="it-IT"/>
        </w:rPr>
        <w:fldChar w:fldCharType="begin">
          <w:ffData>
            <w:name w:val="Testo115"/>
            <w:enabled/>
            <w:calcOnExit w:val="0"/>
            <w:textInput/>
          </w:ffData>
        </w:fldChar>
      </w:r>
      <w:bookmarkStart w:id="27" w:name="Testo115"/>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7"/>
      <w:r w:rsidRPr="009602A8">
        <w:rPr>
          <w:sz w:val="18"/>
          <w:szCs w:val="18"/>
          <w:lang w:val="it-IT"/>
        </w:rPr>
        <w:t xml:space="preserve">, </w:t>
      </w:r>
      <w:smartTag w:uri="urn:schemas-microsoft-com:office:smarttags" w:element="stockticker">
        <w:r w:rsidRPr="009602A8">
          <w:rPr>
            <w:sz w:val="18"/>
            <w:szCs w:val="18"/>
            <w:lang w:val="it-IT"/>
          </w:rPr>
          <w:t>CAP</w:t>
        </w:r>
      </w:smartTag>
      <w:r w:rsidRPr="009602A8">
        <w:rPr>
          <w:sz w:val="18"/>
          <w:szCs w:val="18"/>
          <w:lang w:val="it-IT"/>
        </w:rPr>
        <w:t xml:space="preserve"> </w:t>
      </w:r>
      <w:bookmarkStart w:id="28" w:name="Testo116"/>
      <w:r w:rsidRPr="009602A8">
        <w:rPr>
          <w:sz w:val="18"/>
          <w:szCs w:val="18"/>
          <w:lang w:val="it-IT"/>
        </w:rPr>
        <w:fldChar w:fldCharType="begin">
          <w:ffData>
            <w:name w:val="Testo116"/>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8"/>
      <w:r w:rsidRPr="009602A8">
        <w:rPr>
          <w:sz w:val="18"/>
          <w:szCs w:val="18"/>
          <w:lang w:val="it-IT"/>
        </w:rPr>
        <w:t>, prov. (</w:t>
      </w:r>
      <w:bookmarkStart w:id="29" w:name="Testo117"/>
      <w:r w:rsidRPr="009602A8">
        <w:rPr>
          <w:sz w:val="18"/>
          <w:szCs w:val="18"/>
          <w:lang w:val="it-IT"/>
        </w:rPr>
        <w:fldChar w:fldCharType="begin">
          <w:ffData>
            <w:name w:val="Testo117"/>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29"/>
      <w:r w:rsidRPr="009602A8">
        <w:rPr>
          <w:sz w:val="18"/>
          <w:szCs w:val="18"/>
          <w:lang w:val="it-IT"/>
        </w:rPr>
        <w:t xml:space="preserve">), </w:t>
      </w:r>
      <w:proofErr w:type="gramStart"/>
      <w:r w:rsidRPr="009602A8">
        <w:rPr>
          <w:sz w:val="18"/>
          <w:szCs w:val="18"/>
          <w:lang w:val="it-IT"/>
        </w:rPr>
        <w:t xml:space="preserve">Stato </w:t>
      </w:r>
      <w:bookmarkStart w:id="30" w:name="Testo118"/>
      <w:r w:rsidRPr="009602A8">
        <w:rPr>
          <w:sz w:val="18"/>
          <w:szCs w:val="18"/>
          <w:lang w:val="it-IT"/>
        </w:rPr>
        <w:fldChar w:fldCharType="begin">
          <w:ffData>
            <w:name w:val="Testo118"/>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0"/>
      <w:r w:rsidRPr="009602A8">
        <w:rPr>
          <w:sz w:val="18"/>
          <w:szCs w:val="18"/>
          <w:lang w:val="it-IT"/>
        </w:rPr>
        <w:t>;</w:t>
      </w:r>
      <w:proofErr w:type="gramEnd"/>
    </w:p>
    <w:p w:rsidR="00202485" w:rsidRPr="009602A8" w:rsidRDefault="00202485" w:rsidP="00202485">
      <w:pPr>
        <w:spacing w:line="360" w:lineRule="auto"/>
        <w:ind w:left="567"/>
        <w:jc w:val="both"/>
        <w:rPr>
          <w:sz w:val="18"/>
          <w:szCs w:val="18"/>
          <w:lang w:val="it-IT"/>
        </w:rPr>
      </w:pPr>
      <w:proofErr w:type="gramStart"/>
      <w:r w:rsidRPr="009602A8">
        <w:rPr>
          <w:sz w:val="18"/>
          <w:szCs w:val="18"/>
          <w:lang w:val="it-IT"/>
        </w:rPr>
        <w:t>via</w:t>
      </w:r>
      <w:proofErr w:type="gramEnd"/>
      <w:r w:rsidRPr="009602A8">
        <w:rPr>
          <w:sz w:val="18"/>
          <w:szCs w:val="18"/>
          <w:lang w:val="it-IT"/>
        </w:rPr>
        <w:t xml:space="preserve">/piazza, ecc. </w:t>
      </w:r>
      <w:bookmarkStart w:id="31" w:name="Testo119"/>
      <w:r w:rsidRPr="009602A8">
        <w:rPr>
          <w:sz w:val="18"/>
          <w:szCs w:val="18"/>
          <w:lang w:val="it-IT"/>
        </w:rPr>
        <w:fldChar w:fldCharType="begin">
          <w:ffData>
            <w:name w:val="Testo11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31"/>
      <w:r w:rsidRPr="009602A8">
        <w:rPr>
          <w:sz w:val="18"/>
          <w:szCs w:val="18"/>
          <w:lang w:val="it-IT"/>
        </w:rPr>
        <w:t>;</w:t>
      </w:r>
    </w:p>
    <w:p w:rsidR="00202485" w:rsidRPr="009602A8" w:rsidRDefault="00202485" w:rsidP="00202485">
      <w:pPr>
        <w:spacing w:line="360" w:lineRule="auto"/>
        <w:ind w:left="567"/>
        <w:jc w:val="both"/>
        <w:rPr>
          <w:sz w:val="18"/>
          <w:szCs w:val="18"/>
          <w:lang w:val="it-IT"/>
        </w:rPr>
      </w:pPr>
      <w:proofErr w:type="gramStart"/>
      <w:r w:rsidRPr="009602A8">
        <w:rPr>
          <w:sz w:val="18"/>
          <w:szCs w:val="18"/>
          <w:lang w:val="it-IT"/>
        </w:rPr>
        <w:t>il</w:t>
      </w:r>
      <w:proofErr w:type="gramEnd"/>
      <w:r w:rsidRPr="009602A8">
        <w:rPr>
          <w:sz w:val="18"/>
          <w:szCs w:val="18"/>
          <w:lang w:val="it-IT"/>
        </w:rPr>
        <w:t xml:space="preserve"> cui legale rappresentante è </w:t>
      </w:r>
      <w:r w:rsidRPr="009602A8">
        <w:rPr>
          <w:sz w:val="18"/>
          <w:szCs w:val="18"/>
          <w:lang w:val="it-IT"/>
        </w:rPr>
        <w:fldChar w:fldCharType="begin">
          <w:ffData>
            <w:name w:val="Testo54"/>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202485" w:rsidP="00202485">
      <w:pPr>
        <w:spacing w:line="360" w:lineRule="auto"/>
        <w:jc w:val="both"/>
        <w:rPr>
          <w:sz w:val="18"/>
          <w:szCs w:val="18"/>
          <w:highlight w:val="yellow"/>
          <w:lang w:val="it-IT" w:eastAsia="de-DE"/>
        </w:rPr>
      </w:pPr>
    </w:p>
    <w:p w:rsidR="00202485" w:rsidRPr="009602A8" w:rsidRDefault="005B115C" w:rsidP="00202485">
      <w:pPr>
        <w:spacing w:line="360" w:lineRule="auto"/>
        <w:ind w:left="567" w:hanging="567"/>
        <w:jc w:val="both"/>
        <w:rPr>
          <w:sz w:val="18"/>
          <w:szCs w:val="18"/>
          <w:lang w:val="it-IT"/>
        </w:rPr>
      </w:pPr>
      <w:r>
        <w:rPr>
          <w:sz w:val="18"/>
          <w:szCs w:val="18"/>
          <w:lang w:val="it-IT" w:eastAsia="de-DE"/>
        </w:rPr>
        <w:t>-</w:t>
      </w:r>
      <w:r w:rsidR="00202485" w:rsidRPr="009602A8">
        <w:rPr>
          <w:sz w:val="18"/>
          <w:szCs w:val="18"/>
          <w:lang w:val="it-IT" w:eastAsia="de-DE"/>
        </w:rPr>
        <w:tab/>
      </w:r>
      <w:r w:rsidR="00447A2B" w:rsidRPr="009602A8">
        <w:rPr>
          <w:sz w:val="18"/>
          <w:szCs w:val="18"/>
          <w:lang w:val="it-IT" w:eastAsia="de-DE"/>
        </w:rPr>
        <w:t xml:space="preserve">e che, se i requisiti dei quali si avvale riguardano, ai sensi dell´art. 89 comma 1 </w:t>
      </w:r>
      <w:proofErr w:type="spellStart"/>
      <w:r w:rsidR="00447A2B" w:rsidRPr="009602A8">
        <w:rPr>
          <w:sz w:val="18"/>
          <w:szCs w:val="18"/>
          <w:lang w:val="it-IT" w:eastAsia="de-DE"/>
        </w:rPr>
        <w:t>D.Lgs.</w:t>
      </w:r>
      <w:proofErr w:type="spellEnd"/>
      <w:r w:rsidR="00447A2B" w:rsidRPr="009602A8">
        <w:rPr>
          <w:sz w:val="18"/>
          <w:szCs w:val="18"/>
          <w:lang w:val="it-IT" w:eastAsia="de-DE"/>
        </w:rPr>
        <w:t xml:space="preserve"> 50/2016 i criteri relativi all’indicazione dei titoli di studio e professionali di cui all’allegato XVII, parte II, lettera f) o le esperienze professionali pertinenti, i soggetti della cui capacità l´impresa concorrente si avvale eseguiranno direttamente le prestazioni per cui tali capacità sono richieste</w:t>
      </w:r>
      <w:r w:rsidR="00202485" w:rsidRPr="009602A8">
        <w:rPr>
          <w:sz w:val="18"/>
          <w:szCs w:val="18"/>
          <w:lang w:val="it-IT" w:eastAsia="de-DE"/>
        </w:rPr>
        <w:t>.</w:t>
      </w:r>
    </w:p>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9602A8">
        <w:rPr>
          <w:b/>
          <w:sz w:val="18"/>
          <w:szCs w:val="18"/>
          <w:lang w:val="it-IT"/>
        </w:rPr>
        <w:t>Aggiungere i dati di tutte le eventuali altre ausiliarie e I relativi requisiti oggetto di avvalimento:</w:t>
      </w:r>
    </w:p>
    <w:p w:rsidR="00202485" w:rsidRPr="009602A8" w:rsidRDefault="00202485"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9602A8">
        <w:rPr>
          <w:b/>
          <w:sz w:val="18"/>
          <w:szCs w:val="18"/>
          <w:lang w:val="it-IT"/>
        </w:rPr>
        <w:fldChar w:fldCharType="begin">
          <w:ffData>
            <w:name w:val="Text1"/>
            <w:enabled/>
            <w:calcOnExit w:val="0"/>
            <w:textInput/>
          </w:ffData>
        </w:fldChar>
      </w:r>
      <w:bookmarkStart w:id="32" w:name="Text1"/>
      <w:r w:rsidRPr="009602A8">
        <w:rPr>
          <w:b/>
          <w:sz w:val="18"/>
          <w:szCs w:val="18"/>
          <w:lang w:val="it-IT"/>
        </w:rPr>
        <w:instrText xml:space="preserve"> FORMTEXT </w:instrText>
      </w:r>
      <w:r w:rsidRPr="009602A8">
        <w:rPr>
          <w:b/>
          <w:sz w:val="18"/>
          <w:szCs w:val="18"/>
          <w:lang w:val="it-IT"/>
        </w:rPr>
      </w:r>
      <w:r w:rsidRPr="009602A8">
        <w:rPr>
          <w:b/>
          <w:sz w:val="18"/>
          <w:szCs w:val="18"/>
          <w:lang w:val="it-IT"/>
        </w:rPr>
        <w:fldChar w:fldCharType="separate"/>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t> </w:t>
      </w:r>
      <w:r w:rsidRPr="009602A8">
        <w:rPr>
          <w:b/>
          <w:sz w:val="18"/>
          <w:szCs w:val="18"/>
          <w:lang w:val="it-IT"/>
        </w:rPr>
        <w:fldChar w:fldCharType="end"/>
      </w:r>
      <w:bookmarkEnd w:id="32"/>
    </w:p>
    <w:p w:rsidR="008741E3" w:rsidRDefault="008741E3" w:rsidP="00202485">
      <w:pPr>
        <w:spacing w:line="360" w:lineRule="auto"/>
        <w:ind w:left="709" w:hanging="283"/>
        <w:jc w:val="center"/>
        <w:rPr>
          <w:b/>
          <w:sz w:val="18"/>
          <w:szCs w:val="18"/>
          <w:lang w:val="it-IT"/>
        </w:rPr>
      </w:pPr>
    </w:p>
    <w:p w:rsidR="00202485" w:rsidRPr="009602A8" w:rsidRDefault="00202485" w:rsidP="00202485">
      <w:pPr>
        <w:spacing w:line="360" w:lineRule="auto"/>
        <w:ind w:left="709" w:hanging="283"/>
        <w:jc w:val="center"/>
        <w:rPr>
          <w:b/>
          <w:sz w:val="18"/>
          <w:szCs w:val="18"/>
          <w:lang w:val="it-IT"/>
        </w:rPr>
      </w:pPr>
      <w:r w:rsidRPr="009602A8">
        <w:rPr>
          <w:b/>
          <w:sz w:val="18"/>
          <w:szCs w:val="18"/>
          <w:lang w:val="it-IT"/>
        </w:rPr>
        <w:t>E ALLEGA</w:t>
      </w:r>
    </w:p>
    <w:p w:rsidR="00202485" w:rsidRPr="009602A8" w:rsidRDefault="00202485" w:rsidP="00202485">
      <w:pPr>
        <w:spacing w:line="360" w:lineRule="auto"/>
        <w:ind w:left="709" w:hanging="283"/>
        <w:jc w:val="center"/>
        <w:rPr>
          <w:b/>
          <w:sz w:val="18"/>
          <w:szCs w:val="18"/>
          <w:lang w:val="it-IT"/>
        </w:rPr>
      </w:pPr>
    </w:p>
    <w:p w:rsidR="00447A2B" w:rsidRPr="009602A8" w:rsidRDefault="00447A2B" w:rsidP="00447A2B">
      <w:pPr>
        <w:numPr>
          <w:ilvl w:val="0"/>
          <w:numId w:val="14"/>
        </w:numPr>
        <w:tabs>
          <w:tab w:val="clear" w:pos="720"/>
        </w:tabs>
        <w:spacing w:line="360" w:lineRule="auto"/>
        <w:ind w:left="709" w:hanging="283"/>
        <w:jc w:val="both"/>
        <w:rPr>
          <w:sz w:val="18"/>
          <w:szCs w:val="18"/>
          <w:lang w:val="it-IT"/>
        </w:rPr>
      </w:pPr>
      <w:proofErr w:type="gramStart"/>
      <w:r w:rsidRPr="009602A8">
        <w:rPr>
          <w:sz w:val="18"/>
          <w:szCs w:val="18"/>
          <w:lang w:val="it-IT"/>
        </w:rPr>
        <w:t>gli</w:t>
      </w:r>
      <w:proofErr w:type="gramEnd"/>
      <w:r w:rsidRPr="009602A8">
        <w:rPr>
          <w:sz w:val="18"/>
          <w:szCs w:val="18"/>
          <w:lang w:val="it-IT"/>
        </w:rPr>
        <w:t xml:space="preserve"> </w:t>
      </w:r>
      <w:r w:rsidRPr="009602A8">
        <w:rPr>
          <w:b/>
          <w:sz w:val="18"/>
          <w:szCs w:val="18"/>
          <w:u w:val="single"/>
          <w:lang w:val="it-IT"/>
        </w:rPr>
        <w:t>allegati A1-ter</w:t>
      </w:r>
      <w:r w:rsidRPr="009602A8">
        <w:rPr>
          <w:sz w:val="18"/>
          <w:szCs w:val="18"/>
          <w:lang w:val="it-IT"/>
        </w:rPr>
        <w:t xml:space="preserve"> tanti quanti sono le imprese ausiliarie contenenti le dichiarazioni sottoscritte da parte di queste ultime e attestanti il possesso da parte loro dei requisiti generali di cui all’art. 80 </w:t>
      </w:r>
      <w:proofErr w:type="spellStart"/>
      <w:r w:rsidRPr="009602A8">
        <w:rPr>
          <w:sz w:val="18"/>
          <w:szCs w:val="18"/>
          <w:lang w:val="it-IT"/>
        </w:rPr>
        <w:t>D.Lgs.</w:t>
      </w:r>
      <w:proofErr w:type="spellEnd"/>
      <w:r w:rsidRPr="009602A8">
        <w:rPr>
          <w:sz w:val="18"/>
          <w:szCs w:val="18"/>
          <w:lang w:val="it-IT"/>
        </w:rPr>
        <w:t xml:space="preserve">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rsidR="00447A2B" w:rsidRPr="009602A8" w:rsidRDefault="00447A2B" w:rsidP="00447A2B">
      <w:pPr>
        <w:spacing w:line="360" w:lineRule="auto"/>
        <w:ind w:left="426"/>
        <w:jc w:val="both"/>
        <w:rPr>
          <w:sz w:val="18"/>
          <w:szCs w:val="18"/>
          <w:lang w:val="it-IT"/>
        </w:rPr>
      </w:pPr>
    </w:p>
    <w:p w:rsidR="00447A2B" w:rsidRPr="009602A8" w:rsidRDefault="00447A2B" w:rsidP="00447A2B">
      <w:pPr>
        <w:numPr>
          <w:ilvl w:val="0"/>
          <w:numId w:val="14"/>
        </w:numPr>
        <w:tabs>
          <w:tab w:val="clear" w:pos="720"/>
        </w:tabs>
        <w:spacing w:line="360" w:lineRule="auto"/>
        <w:ind w:left="709" w:hanging="283"/>
        <w:jc w:val="both"/>
        <w:rPr>
          <w:sz w:val="18"/>
          <w:szCs w:val="18"/>
          <w:lang w:val="it-IT"/>
        </w:rPr>
      </w:pPr>
      <w:proofErr w:type="gramStart"/>
      <w:r w:rsidRPr="009602A8">
        <w:rPr>
          <w:sz w:val="18"/>
          <w:szCs w:val="18"/>
          <w:lang w:val="it-IT"/>
        </w:rPr>
        <w:t>il</w:t>
      </w:r>
      <w:proofErr w:type="gramEnd"/>
      <w:r w:rsidRPr="009602A8">
        <w:rPr>
          <w:sz w:val="18"/>
          <w:szCs w:val="18"/>
          <w:lang w:val="it-IT"/>
        </w:rPr>
        <w:t xml:space="preserve"> contratto in originale o copia autentica in virtù del quale l’impresa ausiliaria si obbliga nei confronti del concorrente a fornire i requisiti e a mettere a disposizione le risorse necessarie per tutta la durata dell’appalto;</w:t>
      </w:r>
    </w:p>
    <w:p w:rsidR="00447A2B" w:rsidRPr="009602A8" w:rsidRDefault="00447A2B" w:rsidP="00447A2B">
      <w:pPr>
        <w:spacing w:line="360" w:lineRule="auto"/>
        <w:jc w:val="both"/>
        <w:rPr>
          <w:sz w:val="18"/>
          <w:szCs w:val="18"/>
          <w:lang w:val="it-IT"/>
        </w:rPr>
      </w:pPr>
    </w:p>
    <w:p w:rsidR="00202485" w:rsidRPr="009602A8" w:rsidRDefault="00447A2B" w:rsidP="00447A2B">
      <w:pPr>
        <w:numPr>
          <w:ilvl w:val="0"/>
          <w:numId w:val="14"/>
        </w:numPr>
        <w:tabs>
          <w:tab w:val="clear" w:pos="720"/>
        </w:tabs>
        <w:spacing w:line="360" w:lineRule="auto"/>
        <w:ind w:left="709" w:hanging="283"/>
        <w:jc w:val="both"/>
        <w:rPr>
          <w:sz w:val="18"/>
          <w:szCs w:val="18"/>
          <w:lang w:val="it-IT"/>
        </w:rPr>
      </w:pPr>
      <w:proofErr w:type="gramStart"/>
      <w:r w:rsidRPr="009602A8">
        <w:rPr>
          <w:sz w:val="18"/>
          <w:szCs w:val="18"/>
          <w:lang w:val="it-IT"/>
        </w:rPr>
        <w:t>gli</w:t>
      </w:r>
      <w:proofErr w:type="gramEnd"/>
      <w:r w:rsidRPr="009602A8">
        <w:rPr>
          <w:sz w:val="18"/>
          <w:szCs w:val="18"/>
          <w:lang w:val="it-IT"/>
        </w:rPr>
        <w:t xml:space="preserve"> ulteriori documenti prescritti dall’art. 89 </w:t>
      </w:r>
      <w:proofErr w:type="spellStart"/>
      <w:r w:rsidRPr="009602A8">
        <w:rPr>
          <w:sz w:val="18"/>
          <w:szCs w:val="18"/>
          <w:lang w:val="it-IT"/>
        </w:rPr>
        <w:t>D.Lgs.</w:t>
      </w:r>
      <w:proofErr w:type="spellEnd"/>
      <w:r w:rsidRPr="009602A8">
        <w:rPr>
          <w:sz w:val="18"/>
          <w:szCs w:val="18"/>
          <w:lang w:val="it-IT"/>
        </w:rPr>
        <w:t xml:space="preserve"> 50/2016 e dalla documentazione di gara</w:t>
      </w:r>
      <w:r w:rsidR="00202485" w:rsidRPr="009602A8">
        <w:rPr>
          <w:sz w:val="18"/>
          <w:szCs w:val="18"/>
          <w:lang w:val="it-IT"/>
        </w:rPr>
        <w:t>.</w:t>
      </w:r>
    </w:p>
    <w:p w:rsidR="00202485" w:rsidRPr="009602A8" w:rsidRDefault="00202485" w:rsidP="00202485">
      <w:pPr>
        <w:pStyle w:val="sche3"/>
        <w:spacing w:line="360" w:lineRule="auto"/>
        <w:rPr>
          <w:sz w:val="18"/>
          <w:szCs w:val="18"/>
          <w:lang w:val="it-IT"/>
        </w:rPr>
      </w:pPr>
    </w:p>
    <w:tbl>
      <w:tblPr>
        <w:tblW w:w="0" w:type="auto"/>
        <w:tblInd w:w="108" w:type="dxa"/>
        <w:tblLayout w:type="fixed"/>
        <w:tblLook w:val="0000" w:firstRow="0" w:lastRow="0" w:firstColumn="0" w:lastColumn="0" w:noHBand="0" w:noVBand="0"/>
      </w:tblPr>
      <w:tblGrid>
        <w:gridCol w:w="9680"/>
      </w:tblGrid>
      <w:tr w:rsidR="00202485" w:rsidRPr="009602A8" w:rsidTr="0046086A">
        <w:tc>
          <w:tcPr>
            <w:tcW w:w="9680" w:type="dxa"/>
            <w:tcBorders>
              <w:top w:val="single" w:sz="4" w:space="0" w:color="000000"/>
              <w:left w:val="single" w:sz="4" w:space="0" w:color="000000"/>
              <w:bottom w:val="single" w:sz="4" w:space="0" w:color="000000"/>
              <w:right w:val="single" w:sz="4" w:space="0" w:color="000000"/>
            </w:tcBorders>
          </w:tcPr>
          <w:p w:rsidR="00202485" w:rsidRPr="009602A8" w:rsidRDefault="00202485" w:rsidP="0046086A">
            <w:pPr>
              <w:pStyle w:val="sche3"/>
              <w:snapToGrid w:val="0"/>
              <w:spacing w:line="360" w:lineRule="auto"/>
              <w:rPr>
                <w:b/>
                <w:bCs/>
                <w:i/>
                <w:iCs/>
                <w:sz w:val="18"/>
                <w:szCs w:val="18"/>
                <w:lang w:val="it-IT"/>
              </w:rPr>
            </w:pPr>
          </w:p>
          <w:p w:rsidR="00202485" w:rsidRPr="009602A8" w:rsidRDefault="00202485" w:rsidP="0046086A">
            <w:pPr>
              <w:pStyle w:val="sche3"/>
              <w:spacing w:line="360" w:lineRule="auto"/>
              <w:rPr>
                <w:b/>
                <w:bCs/>
                <w:i/>
                <w:iCs/>
                <w:sz w:val="18"/>
                <w:szCs w:val="18"/>
                <w:lang w:val="it-IT"/>
              </w:rPr>
            </w:pPr>
            <w:r w:rsidRPr="009602A8">
              <w:rPr>
                <w:b/>
                <w:bCs/>
                <w:i/>
                <w:iCs/>
                <w:sz w:val="18"/>
                <w:szCs w:val="18"/>
                <w:lang w:val="it-IT"/>
              </w:rPr>
              <w:t>ANNOTAZIONI</w:t>
            </w:r>
          </w:p>
          <w:p w:rsidR="000E3064" w:rsidRDefault="00202485" w:rsidP="0046086A">
            <w:pPr>
              <w:pStyle w:val="sche3"/>
              <w:spacing w:line="360" w:lineRule="auto"/>
              <w:rPr>
                <w:sz w:val="18"/>
                <w:szCs w:val="18"/>
                <w:lang w:val="it-IT"/>
              </w:rPr>
            </w:pP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8741E3" w:rsidRPr="009602A8" w:rsidRDefault="008741E3" w:rsidP="0046086A">
            <w:pPr>
              <w:pStyle w:val="sche3"/>
              <w:spacing w:line="360" w:lineRule="auto"/>
              <w:rPr>
                <w:sz w:val="18"/>
                <w:szCs w:val="18"/>
                <w:lang w:val="it-IT"/>
              </w:rPr>
            </w:pPr>
          </w:p>
        </w:tc>
      </w:tr>
    </w:tbl>
    <w:p w:rsidR="00202485" w:rsidRPr="009602A8" w:rsidRDefault="00202485" w:rsidP="00202485">
      <w:pPr>
        <w:pStyle w:val="sche3"/>
        <w:spacing w:line="360" w:lineRule="auto"/>
        <w:rPr>
          <w:sz w:val="18"/>
          <w:szCs w:val="18"/>
          <w:lang w:val="it-IT"/>
        </w:rPr>
      </w:pPr>
    </w:p>
    <w:p w:rsidR="00202485" w:rsidRPr="009602A8" w:rsidRDefault="00202485" w:rsidP="00202485">
      <w:pPr>
        <w:pStyle w:val="sche3"/>
        <w:spacing w:line="360" w:lineRule="auto"/>
        <w:ind w:left="567" w:hanging="567"/>
        <w:rPr>
          <w:sz w:val="18"/>
          <w:szCs w:val="18"/>
          <w:lang w:val="it-IT"/>
        </w:rPr>
      </w:pPr>
      <w:r w:rsidRPr="009602A8">
        <w:rPr>
          <w:sz w:val="18"/>
          <w:szCs w:val="18"/>
          <w:lang w:val="it-IT"/>
        </w:rPr>
        <w:br w:type="page"/>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9602A8">
        <w:rPr>
          <w:b/>
          <w:bCs/>
          <w:i/>
          <w:iCs/>
          <w:sz w:val="18"/>
          <w:szCs w:val="18"/>
          <w:lang w:val="it-IT"/>
        </w:rPr>
        <w:t>Sez. IV</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9602A8">
        <w:rPr>
          <w:b/>
          <w:bCs/>
          <w:i/>
          <w:iCs/>
          <w:sz w:val="18"/>
          <w:szCs w:val="18"/>
          <w:lang w:val="it-IT"/>
        </w:rPr>
        <w:t>EVENTUALE DICHIARAZIONE AGGIUNTIVA AI SENSI DELLA LEGGE FALLIMENTARE</w:t>
      </w:r>
      <w:r w:rsidRPr="009602A8">
        <w:rPr>
          <w:rStyle w:val="Endnotenzeichen"/>
          <w:rFonts w:cs="Arial"/>
          <w:b/>
          <w:sz w:val="18"/>
          <w:szCs w:val="18"/>
          <w:lang w:val="it-IT"/>
        </w:rPr>
        <w:endnoteReference w:id="14"/>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202485" w:rsidRPr="009602A8" w:rsidRDefault="00202485" w:rsidP="00202485">
      <w:pPr>
        <w:autoSpaceDE w:val="0"/>
        <w:spacing w:line="360" w:lineRule="auto"/>
        <w:ind w:left="426" w:hanging="426"/>
        <w:jc w:val="both"/>
        <w:rPr>
          <w:sz w:val="18"/>
          <w:szCs w:val="18"/>
          <w:lang w:val="it-IT"/>
        </w:rPr>
      </w:pPr>
    </w:p>
    <w:p w:rsidR="00202485" w:rsidRPr="009602A8" w:rsidRDefault="00202485" w:rsidP="00202485">
      <w:pPr>
        <w:autoSpaceDE w:val="0"/>
        <w:spacing w:line="360" w:lineRule="auto"/>
        <w:ind w:left="426" w:hanging="426"/>
        <w:jc w:val="center"/>
        <w:rPr>
          <w:b/>
          <w:sz w:val="18"/>
          <w:szCs w:val="18"/>
          <w:lang w:val="it-IT"/>
        </w:rPr>
      </w:pPr>
      <w:r w:rsidRPr="009602A8">
        <w:rPr>
          <w:b/>
          <w:sz w:val="18"/>
          <w:szCs w:val="18"/>
          <w:lang w:val="it-IT"/>
        </w:rPr>
        <w:t>DICHIARA</w:t>
      </w:r>
    </w:p>
    <w:p w:rsidR="00202485" w:rsidRPr="009602A8" w:rsidRDefault="00202485" w:rsidP="00202485">
      <w:pPr>
        <w:autoSpaceDE w:val="0"/>
        <w:spacing w:line="360" w:lineRule="auto"/>
        <w:ind w:left="426" w:hanging="426"/>
        <w:jc w:val="center"/>
        <w:rPr>
          <w:b/>
          <w:sz w:val="18"/>
          <w:szCs w:val="18"/>
          <w:lang w:val="it-IT"/>
        </w:rPr>
      </w:pPr>
    </w:p>
    <w:p w:rsidR="00C20AF7" w:rsidRPr="009602A8" w:rsidRDefault="00202485" w:rsidP="00C20AF7">
      <w:pPr>
        <w:spacing w:line="360" w:lineRule="auto"/>
        <w:ind w:left="284" w:hanging="284"/>
        <w:rPr>
          <w:sz w:val="18"/>
          <w:szCs w:val="18"/>
          <w:lang w:val="it-IT"/>
        </w:rPr>
      </w:pPr>
      <w:r w:rsidRPr="009602A8">
        <w:rPr>
          <w:sz w:val="18"/>
          <w:szCs w:val="18"/>
          <w:lang w:val="it-IT"/>
        </w:rPr>
        <w:fldChar w:fldCharType="begin">
          <w:ffData>
            <w:name w:val="Controllo152"/>
            <w:enabled/>
            <w:calcOnExit w:val="0"/>
            <w:checkBox>
              <w:sizeAuto/>
              <w:default w:val="0"/>
            </w:checkBox>
          </w:ffData>
        </w:fldChar>
      </w:r>
      <w:r w:rsidRPr="009602A8">
        <w:rPr>
          <w:sz w:val="18"/>
          <w:szCs w:val="18"/>
          <w:lang w:val="it-IT"/>
        </w:rPr>
        <w:instrText xml:space="preserve"> FORMCHECKBOX </w:instrText>
      </w:r>
      <w:r w:rsidRPr="009602A8">
        <w:rPr>
          <w:sz w:val="18"/>
          <w:szCs w:val="18"/>
          <w:lang w:val="it-IT"/>
        </w:rPr>
      </w:r>
      <w:r w:rsidRPr="009602A8">
        <w:rPr>
          <w:sz w:val="18"/>
          <w:szCs w:val="18"/>
          <w:lang w:val="it-IT"/>
        </w:rPr>
        <w:fldChar w:fldCharType="end"/>
      </w:r>
      <w:r w:rsidRPr="009602A8">
        <w:rPr>
          <w:sz w:val="18"/>
          <w:szCs w:val="18"/>
          <w:lang w:val="it-IT"/>
        </w:rPr>
        <w:t xml:space="preserve"> </w:t>
      </w:r>
      <w:proofErr w:type="gramStart"/>
      <w:r w:rsidR="00C20AF7" w:rsidRPr="009602A8">
        <w:rPr>
          <w:sz w:val="18"/>
          <w:szCs w:val="18"/>
          <w:lang w:val="it-IT"/>
        </w:rPr>
        <w:t>che</w:t>
      </w:r>
      <w:proofErr w:type="gramEnd"/>
      <w:r w:rsidR="00C20AF7" w:rsidRPr="009602A8">
        <w:rPr>
          <w:sz w:val="18"/>
          <w:szCs w:val="18"/>
          <w:lang w:val="it-IT"/>
        </w:rPr>
        <w:t xml:space="preserve"> l’impresa dichiarante ha proposto ricorso per l’ammissione al concordato preventivo con continuità aziendale ai sensi dell’art. 186-bis L.F. (anche nel caso di presentazione di ricorso “in bianco”) ed ha ottenuto l’autorizzazione alla partecipazione a procedure di affidamento di contratti pubblici da parte del Tribunale di </w:t>
      </w:r>
      <w:r w:rsidR="00C20AF7" w:rsidRPr="009602A8">
        <w:rPr>
          <w:sz w:val="18"/>
          <w:szCs w:val="18"/>
          <w:lang w:val="it-IT"/>
        </w:rPr>
        <w:fldChar w:fldCharType="begin">
          <w:ffData>
            <w:name w:val="Testo69"/>
            <w:enabled/>
            <w:calcOnExit w:val="0"/>
            <w:textInput/>
          </w:ffData>
        </w:fldChar>
      </w:r>
      <w:r w:rsidR="00C20AF7" w:rsidRPr="009602A8">
        <w:rPr>
          <w:sz w:val="18"/>
          <w:szCs w:val="18"/>
          <w:lang w:val="it-IT"/>
        </w:rPr>
        <w:instrText xml:space="preserve"> FORMTEXT </w:instrText>
      </w:r>
      <w:r w:rsidR="00C20AF7" w:rsidRPr="009602A8">
        <w:rPr>
          <w:sz w:val="18"/>
          <w:szCs w:val="18"/>
          <w:lang w:val="it-IT"/>
        </w:rPr>
      </w:r>
      <w:r w:rsidR="00C20AF7" w:rsidRPr="009602A8">
        <w:rPr>
          <w:sz w:val="18"/>
          <w:szCs w:val="18"/>
          <w:lang w:val="it-IT"/>
        </w:rPr>
        <w:fldChar w:fldCharType="separate"/>
      </w:r>
      <w:r w:rsidR="00C20AF7" w:rsidRPr="009602A8">
        <w:rPr>
          <w:sz w:val="18"/>
          <w:szCs w:val="18"/>
          <w:lang w:val="it-IT"/>
        </w:rPr>
        <w:t> </w:t>
      </w:r>
      <w:r w:rsidR="00C20AF7" w:rsidRPr="009602A8">
        <w:rPr>
          <w:sz w:val="18"/>
          <w:szCs w:val="18"/>
          <w:lang w:val="it-IT"/>
        </w:rPr>
        <w:t> </w:t>
      </w:r>
      <w:r w:rsidR="00C20AF7" w:rsidRPr="009602A8">
        <w:rPr>
          <w:sz w:val="18"/>
          <w:szCs w:val="18"/>
          <w:lang w:val="it-IT"/>
        </w:rPr>
        <w:t> </w:t>
      </w:r>
      <w:r w:rsidR="00C20AF7" w:rsidRPr="009602A8">
        <w:rPr>
          <w:sz w:val="18"/>
          <w:szCs w:val="18"/>
          <w:lang w:val="it-IT"/>
        </w:rPr>
        <w:t> </w:t>
      </w:r>
      <w:r w:rsidR="00C20AF7" w:rsidRPr="009602A8">
        <w:rPr>
          <w:sz w:val="18"/>
          <w:szCs w:val="18"/>
          <w:lang w:val="it-IT"/>
        </w:rPr>
        <w:t> </w:t>
      </w:r>
      <w:r w:rsidR="00C20AF7" w:rsidRPr="009602A8">
        <w:rPr>
          <w:sz w:val="18"/>
          <w:szCs w:val="18"/>
          <w:lang w:val="it-IT"/>
        </w:rPr>
        <w:fldChar w:fldCharType="end"/>
      </w:r>
      <w:r w:rsidR="00C20AF7" w:rsidRPr="009602A8">
        <w:rPr>
          <w:sz w:val="18"/>
          <w:szCs w:val="18"/>
          <w:lang w:val="it-IT"/>
        </w:rPr>
        <w:t xml:space="preserve"> in data </w:t>
      </w:r>
      <w:r w:rsidR="00C20AF7" w:rsidRPr="009602A8">
        <w:rPr>
          <w:sz w:val="18"/>
          <w:szCs w:val="18"/>
          <w:lang w:val="it-IT"/>
        </w:rPr>
        <w:fldChar w:fldCharType="begin">
          <w:ffData>
            <w:name w:val="Testo69"/>
            <w:enabled/>
            <w:calcOnExit w:val="0"/>
            <w:textInput/>
          </w:ffData>
        </w:fldChar>
      </w:r>
      <w:r w:rsidR="00C20AF7" w:rsidRPr="009602A8">
        <w:rPr>
          <w:sz w:val="18"/>
          <w:szCs w:val="18"/>
          <w:lang w:val="it-IT"/>
        </w:rPr>
        <w:instrText xml:space="preserve"> FORMTEXT </w:instrText>
      </w:r>
      <w:r w:rsidR="00C20AF7" w:rsidRPr="009602A8">
        <w:rPr>
          <w:sz w:val="18"/>
          <w:szCs w:val="18"/>
          <w:lang w:val="it-IT"/>
        </w:rPr>
      </w:r>
      <w:r w:rsidR="00C20AF7" w:rsidRPr="009602A8">
        <w:rPr>
          <w:sz w:val="18"/>
          <w:szCs w:val="18"/>
          <w:lang w:val="it-IT"/>
        </w:rPr>
        <w:fldChar w:fldCharType="separate"/>
      </w:r>
      <w:r w:rsidR="00C20AF7" w:rsidRPr="009602A8">
        <w:rPr>
          <w:sz w:val="18"/>
          <w:szCs w:val="18"/>
          <w:lang w:val="it-IT"/>
        </w:rPr>
        <w:t> </w:t>
      </w:r>
      <w:r w:rsidR="00C20AF7" w:rsidRPr="009602A8">
        <w:rPr>
          <w:sz w:val="18"/>
          <w:szCs w:val="18"/>
          <w:lang w:val="it-IT"/>
        </w:rPr>
        <w:t> </w:t>
      </w:r>
      <w:r w:rsidR="00C20AF7" w:rsidRPr="009602A8">
        <w:rPr>
          <w:sz w:val="18"/>
          <w:szCs w:val="18"/>
          <w:lang w:val="it-IT"/>
        </w:rPr>
        <w:t> </w:t>
      </w:r>
      <w:r w:rsidR="00C20AF7" w:rsidRPr="009602A8">
        <w:rPr>
          <w:sz w:val="18"/>
          <w:szCs w:val="18"/>
          <w:lang w:val="it-IT"/>
        </w:rPr>
        <w:t> </w:t>
      </w:r>
      <w:r w:rsidR="00C20AF7" w:rsidRPr="009602A8">
        <w:rPr>
          <w:sz w:val="18"/>
          <w:szCs w:val="18"/>
          <w:lang w:val="it-IT"/>
        </w:rPr>
        <w:t> </w:t>
      </w:r>
      <w:r w:rsidR="00C20AF7" w:rsidRPr="009602A8">
        <w:rPr>
          <w:sz w:val="18"/>
          <w:szCs w:val="18"/>
          <w:lang w:val="it-IT"/>
        </w:rPr>
        <w:fldChar w:fldCharType="end"/>
      </w:r>
      <w:r w:rsidR="00C20AF7" w:rsidRPr="009602A8">
        <w:rPr>
          <w:sz w:val="18"/>
          <w:szCs w:val="18"/>
          <w:lang w:val="it-IT"/>
        </w:rPr>
        <w:t xml:space="preserve"> con provvedimento n. </w:t>
      </w:r>
      <w:r w:rsidR="00C20AF7" w:rsidRPr="009602A8">
        <w:rPr>
          <w:sz w:val="18"/>
          <w:szCs w:val="18"/>
          <w:lang w:val="it-IT"/>
        </w:rPr>
        <w:fldChar w:fldCharType="begin">
          <w:ffData>
            <w:name w:val="Testo69"/>
            <w:enabled/>
            <w:calcOnExit w:val="0"/>
            <w:textInput/>
          </w:ffData>
        </w:fldChar>
      </w:r>
      <w:r w:rsidR="00C20AF7" w:rsidRPr="009602A8">
        <w:rPr>
          <w:sz w:val="18"/>
          <w:szCs w:val="18"/>
          <w:lang w:val="it-IT"/>
        </w:rPr>
        <w:instrText xml:space="preserve"> FORMTEXT </w:instrText>
      </w:r>
      <w:r w:rsidR="00C20AF7" w:rsidRPr="009602A8">
        <w:rPr>
          <w:sz w:val="18"/>
          <w:szCs w:val="18"/>
          <w:lang w:val="it-IT"/>
        </w:rPr>
      </w:r>
      <w:r w:rsidR="00C20AF7" w:rsidRPr="009602A8">
        <w:rPr>
          <w:sz w:val="18"/>
          <w:szCs w:val="18"/>
          <w:lang w:val="it-IT"/>
        </w:rPr>
        <w:fldChar w:fldCharType="separate"/>
      </w:r>
      <w:r w:rsidR="00C20AF7" w:rsidRPr="009602A8">
        <w:rPr>
          <w:sz w:val="18"/>
          <w:szCs w:val="18"/>
          <w:lang w:val="it-IT"/>
        </w:rPr>
        <w:t> </w:t>
      </w:r>
      <w:r w:rsidR="00C20AF7" w:rsidRPr="009602A8">
        <w:rPr>
          <w:sz w:val="18"/>
          <w:szCs w:val="18"/>
          <w:lang w:val="it-IT"/>
        </w:rPr>
        <w:t> </w:t>
      </w:r>
      <w:r w:rsidR="00C20AF7" w:rsidRPr="009602A8">
        <w:rPr>
          <w:sz w:val="18"/>
          <w:szCs w:val="18"/>
          <w:lang w:val="it-IT"/>
        </w:rPr>
        <w:t> </w:t>
      </w:r>
      <w:r w:rsidR="00C20AF7" w:rsidRPr="009602A8">
        <w:rPr>
          <w:sz w:val="18"/>
          <w:szCs w:val="18"/>
          <w:lang w:val="it-IT"/>
        </w:rPr>
        <w:t> </w:t>
      </w:r>
      <w:r w:rsidR="00C20AF7" w:rsidRPr="009602A8">
        <w:rPr>
          <w:sz w:val="18"/>
          <w:szCs w:val="18"/>
          <w:lang w:val="it-IT"/>
        </w:rPr>
        <w:t> </w:t>
      </w:r>
      <w:r w:rsidR="00C20AF7" w:rsidRPr="009602A8">
        <w:rPr>
          <w:sz w:val="18"/>
          <w:szCs w:val="18"/>
          <w:lang w:val="it-IT"/>
        </w:rPr>
        <w:fldChar w:fldCharType="end"/>
      </w:r>
      <w:r w:rsidR="00C20AF7" w:rsidRPr="009602A8">
        <w:rPr>
          <w:sz w:val="18"/>
          <w:szCs w:val="18"/>
          <w:lang w:val="it-IT"/>
        </w:rPr>
        <w:t>, e allega copia del provvedimento di autorizzazione;</w:t>
      </w:r>
    </w:p>
    <w:p w:rsidR="00C20AF7" w:rsidRPr="009602A8" w:rsidRDefault="00C20AF7" w:rsidP="00C20AF7">
      <w:pPr>
        <w:rPr>
          <w:sz w:val="18"/>
          <w:szCs w:val="18"/>
          <w:lang w:val="it-IT"/>
        </w:rPr>
      </w:pPr>
    </w:p>
    <w:p w:rsidR="00C20AF7" w:rsidRPr="009602A8" w:rsidRDefault="00C20AF7" w:rsidP="00C20AF7">
      <w:pPr>
        <w:spacing w:line="360" w:lineRule="auto"/>
        <w:rPr>
          <w:b/>
          <w:sz w:val="18"/>
          <w:szCs w:val="18"/>
          <w:lang w:val="it-IT"/>
        </w:rPr>
      </w:pPr>
      <w:r w:rsidRPr="009602A8">
        <w:rPr>
          <w:b/>
          <w:sz w:val="18"/>
          <w:szCs w:val="18"/>
          <w:lang w:val="it-IT"/>
        </w:rPr>
        <w:t>OVVERO</w:t>
      </w:r>
    </w:p>
    <w:p w:rsidR="00C20AF7" w:rsidRPr="009602A8" w:rsidRDefault="00C20AF7" w:rsidP="00C20AF7">
      <w:pPr>
        <w:spacing w:line="360" w:lineRule="auto"/>
        <w:rPr>
          <w:sz w:val="18"/>
          <w:szCs w:val="18"/>
          <w:highlight w:val="yellow"/>
          <w:lang w:val="it-IT"/>
        </w:rPr>
      </w:pPr>
    </w:p>
    <w:p w:rsidR="00C20AF7" w:rsidRPr="009602A8" w:rsidRDefault="00C20AF7" w:rsidP="00C20AF7">
      <w:pPr>
        <w:spacing w:line="360" w:lineRule="auto"/>
        <w:ind w:left="284" w:hanging="284"/>
        <w:rPr>
          <w:sz w:val="18"/>
          <w:szCs w:val="18"/>
          <w:lang w:val="it-IT"/>
        </w:rPr>
      </w:pPr>
      <w:r w:rsidRPr="009602A8">
        <w:rPr>
          <w:sz w:val="18"/>
          <w:szCs w:val="18"/>
          <w:lang w:val="it-IT"/>
        </w:rPr>
        <w:fldChar w:fldCharType="begin">
          <w:ffData>
            <w:name w:val="Controllo152"/>
            <w:enabled/>
            <w:calcOnExit w:val="0"/>
            <w:checkBox>
              <w:sizeAuto/>
              <w:default w:val="0"/>
            </w:checkBox>
          </w:ffData>
        </w:fldChar>
      </w:r>
      <w:r w:rsidRPr="009602A8">
        <w:rPr>
          <w:sz w:val="18"/>
          <w:szCs w:val="18"/>
          <w:lang w:val="it-IT"/>
        </w:rPr>
        <w:instrText xml:space="preserve"> FORMCHECKBOX </w:instrText>
      </w:r>
      <w:r>
        <w:rPr>
          <w:sz w:val="18"/>
          <w:szCs w:val="18"/>
          <w:lang w:val="it-IT"/>
        </w:rPr>
      </w:r>
      <w:r>
        <w:rPr>
          <w:sz w:val="18"/>
          <w:szCs w:val="18"/>
          <w:lang w:val="it-IT"/>
        </w:rPr>
        <w:fldChar w:fldCharType="separate"/>
      </w:r>
      <w:r w:rsidRPr="009602A8">
        <w:rPr>
          <w:sz w:val="18"/>
          <w:szCs w:val="18"/>
          <w:lang w:val="it-IT"/>
        </w:rPr>
        <w:fldChar w:fldCharType="end"/>
      </w:r>
      <w:r w:rsidRPr="009602A8">
        <w:rPr>
          <w:sz w:val="18"/>
          <w:szCs w:val="18"/>
          <w:lang w:val="it-IT"/>
        </w:rPr>
        <w:t xml:space="preserve"> </w:t>
      </w:r>
      <w:proofErr w:type="gramStart"/>
      <w:r w:rsidRPr="009602A8">
        <w:rPr>
          <w:sz w:val="18"/>
          <w:szCs w:val="18"/>
          <w:lang w:val="it-IT"/>
        </w:rPr>
        <w:t>che</w:t>
      </w:r>
      <w:proofErr w:type="gramEnd"/>
      <w:r w:rsidRPr="009602A8">
        <w:rPr>
          <w:sz w:val="18"/>
          <w:szCs w:val="18"/>
          <w:lang w:val="it-IT"/>
        </w:rPr>
        <w:t xml:space="preserve"> l’impresa dichiarante è stata ammessa al concordato preventivo con continuità aziendale, di cui all’art. 186-bis del Regio Decreto 16/03/1942 n. 267, dichiarato con decreto n.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proofErr w:type="gramStart"/>
      <w:r w:rsidRPr="009602A8">
        <w:rPr>
          <w:sz w:val="18"/>
          <w:szCs w:val="18"/>
          <w:lang w:val="it-IT"/>
        </w:rPr>
        <w:t>del</w:t>
      </w:r>
      <w:proofErr w:type="gramEnd"/>
      <w:r w:rsidRPr="009602A8">
        <w:rPr>
          <w:sz w:val="18"/>
          <w:szCs w:val="18"/>
          <w:lang w:val="it-IT"/>
        </w:rPr>
        <w:t xml:space="preserve"> Tribunale di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emesso in data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e sentita l’ANAC ai sensi dell’art. 110, comma 3, </w:t>
      </w:r>
      <w:proofErr w:type="spellStart"/>
      <w:r w:rsidRPr="009602A8">
        <w:rPr>
          <w:sz w:val="18"/>
          <w:szCs w:val="18"/>
          <w:lang w:val="it-IT"/>
        </w:rPr>
        <w:t>D.Lgs.</w:t>
      </w:r>
      <w:proofErr w:type="spellEnd"/>
      <w:r w:rsidRPr="009602A8">
        <w:rPr>
          <w:sz w:val="18"/>
          <w:szCs w:val="18"/>
          <w:lang w:val="it-IT"/>
        </w:rPr>
        <w:t xml:space="preserve"> n. 50/2016 e allega copia del provvedimento del Tribunale.</w:t>
      </w:r>
    </w:p>
    <w:p w:rsidR="00C20AF7" w:rsidRPr="009602A8" w:rsidRDefault="00C20AF7" w:rsidP="00C20AF7">
      <w:pPr>
        <w:spacing w:line="360" w:lineRule="auto"/>
        <w:ind w:left="284" w:hanging="284"/>
        <w:rPr>
          <w:sz w:val="18"/>
          <w:szCs w:val="18"/>
          <w:lang w:val="it-IT"/>
        </w:rPr>
      </w:pPr>
    </w:p>
    <w:p w:rsidR="00C20AF7" w:rsidRPr="009602A8" w:rsidRDefault="00C20AF7" w:rsidP="00C20AF7">
      <w:pPr>
        <w:spacing w:line="360" w:lineRule="auto"/>
        <w:ind w:left="567"/>
        <w:rPr>
          <w:sz w:val="18"/>
          <w:szCs w:val="18"/>
          <w:lang w:val="it-IT"/>
        </w:rPr>
      </w:pPr>
      <w:r w:rsidRPr="009602A8">
        <w:rPr>
          <w:sz w:val="18"/>
          <w:szCs w:val="18"/>
          <w:lang w:val="it-IT"/>
        </w:rPr>
        <w:fldChar w:fldCharType="begin">
          <w:ffData>
            <w:name w:val="Controllo152"/>
            <w:enabled/>
            <w:calcOnExit w:val="0"/>
            <w:checkBox>
              <w:sizeAuto/>
              <w:default w:val="0"/>
            </w:checkBox>
          </w:ffData>
        </w:fldChar>
      </w:r>
      <w:r w:rsidRPr="009602A8">
        <w:rPr>
          <w:sz w:val="18"/>
          <w:szCs w:val="18"/>
          <w:lang w:val="it-IT"/>
        </w:rPr>
        <w:instrText xml:space="preserve"> FORMCHECKBOX </w:instrText>
      </w:r>
      <w:r>
        <w:rPr>
          <w:sz w:val="18"/>
          <w:szCs w:val="18"/>
          <w:lang w:val="it-IT"/>
        </w:rPr>
      </w:r>
      <w:r>
        <w:rPr>
          <w:sz w:val="18"/>
          <w:szCs w:val="18"/>
          <w:lang w:val="it-IT"/>
        </w:rPr>
        <w:fldChar w:fldCharType="separate"/>
      </w:r>
      <w:r w:rsidRPr="009602A8">
        <w:rPr>
          <w:sz w:val="18"/>
          <w:szCs w:val="18"/>
          <w:lang w:val="it-IT"/>
        </w:rPr>
        <w:fldChar w:fldCharType="end"/>
      </w:r>
      <w:r w:rsidRPr="009602A8">
        <w:rPr>
          <w:sz w:val="18"/>
          <w:szCs w:val="18"/>
          <w:lang w:val="it-IT"/>
        </w:rPr>
        <w:t xml:space="preserve"> </w:t>
      </w:r>
      <w:r w:rsidRPr="009602A8">
        <w:rPr>
          <w:i/>
          <w:sz w:val="18"/>
          <w:szCs w:val="18"/>
          <w:lang w:val="it-IT"/>
        </w:rPr>
        <w:t>(</w:t>
      </w:r>
      <w:proofErr w:type="gramStart"/>
      <w:r w:rsidRPr="009602A8">
        <w:rPr>
          <w:i/>
          <w:sz w:val="18"/>
          <w:szCs w:val="18"/>
          <w:lang w:val="it-IT"/>
        </w:rPr>
        <w:t>nel</w:t>
      </w:r>
      <w:proofErr w:type="gramEnd"/>
      <w:r w:rsidRPr="009602A8">
        <w:rPr>
          <w:i/>
          <w:sz w:val="18"/>
          <w:szCs w:val="18"/>
          <w:lang w:val="it-IT"/>
        </w:rPr>
        <w:t xml:space="preserve"> caso in cui ANAC abbia subordinato la partecipazione alla necessità di avvalersi dei requisiti di altro operatore economico)</w:t>
      </w:r>
      <w:r w:rsidRPr="009602A8">
        <w:rPr>
          <w:sz w:val="18"/>
          <w:szCs w:val="18"/>
          <w:lang w:val="it-IT"/>
        </w:rPr>
        <w:t xml:space="preserve"> di avvalersi ai sensi e per gli effetti dell’art. 186-bis comma 4, lettera b), L.F. della seguente impresa[ii]:</w:t>
      </w:r>
    </w:p>
    <w:p w:rsidR="00C20AF7" w:rsidRPr="009602A8" w:rsidRDefault="00C20AF7" w:rsidP="00C20AF7">
      <w:pPr>
        <w:spacing w:line="360" w:lineRule="auto"/>
        <w:ind w:left="567"/>
        <w:rPr>
          <w:sz w:val="18"/>
          <w:szCs w:val="18"/>
          <w:lang w:val="it-IT"/>
        </w:rPr>
      </w:pPr>
      <w:r w:rsidRPr="009602A8">
        <w:rPr>
          <w:sz w:val="18"/>
          <w:szCs w:val="18"/>
          <w:lang w:val="it-IT"/>
        </w:rPr>
        <w:t xml:space="preserve">Impresa: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C20AF7" w:rsidRPr="009602A8" w:rsidRDefault="00C20AF7" w:rsidP="00C20AF7">
      <w:pPr>
        <w:spacing w:line="360" w:lineRule="auto"/>
        <w:ind w:left="567"/>
        <w:rPr>
          <w:sz w:val="18"/>
          <w:szCs w:val="18"/>
          <w:lang w:val="it-IT"/>
        </w:rPr>
      </w:pPr>
      <w:proofErr w:type="gramStart"/>
      <w:r w:rsidRPr="009602A8">
        <w:rPr>
          <w:sz w:val="18"/>
          <w:szCs w:val="18"/>
          <w:lang w:val="it-IT"/>
        </w:rPr>
        <w:t xml:space="preserve">C.F.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proofErr w:type="gramEnd"/>
      <w:r w:rsidRPr="009602A8">
        <w:rPr>
          <w:sz w:val="18"/>
          <w:szCs w:val="18"/>
          <w:lang w:val="it-IT"/>
        </w:rPr>
        <w:t xml:space="preserve"> P.IVA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p>
    <w:p w:rsidR="00C20AF7" w:rsidRPr="009602A8" w:rsidRDefault="00C20AF7" w:rsidP="00C20AF7">
      <w:pPr>
        <w:spacing w:line="360" w:lineRule="auto"/>
        <w:ind w:left="567"/>
        <w:rPr>
          <w:sz w:val="18"/>
          <w:szCs w:val="18"/>
          <w:lang w:val="it-IT"/>
        </w:rPr>
      </w:pPr>
      <w:proofErr w:type="gramStart"/>
      <w:r w:rsidRPr="009602A8">
        <w:rPr>
          <w:sz w:val="18"/>
          <w:szCs w:val="18"/>
          <w:lang w:val="it-IT"/>
        </w:rPr>
        <w:t>con</w:t>
      </w:r>
      <w:proofErr w:type="gramEnd"/>
      <w:r w:rsidRPr="009602A8">
        <w:rPr>
          <w:sz w:val="18"/>
          <w:szCs w:val="18"/>
          <w:lang w:val="it-IT"/>
        </w:rPr>
        <w:t xml:space="preserve"> sede legale nel Comune di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 CAP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 prov.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proofErr w:type="gramStart"/>
      <w:r w:rsidRPr="009602A8">
        <w:rPr>
          <w:sz w:val="18"/>
          <w:szCs w:val="18"/>
          <w:lang w:val="it-IT"/>
        </w:rPr>
        <w:t>(</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proofErr w:type="gramEnd"/>
      <w:r w:rsidRPr="009602A8">
        <w:rPr>
          <w:sz w:val="18"/>
          <w:szCs w:val="18"/>
          <w:lang w:val="it-IT"/>
        </w:rPr>
        <w:t xml:space="preserve">, Stato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 xml:space="preserve"> ;</w:t>
      </w:r>
    </w:p>
    <w:p w:rsidR="00C20AF7" w:rsidRPr="009602A8" w:rsidRDefault="00C20AF7" w:rsidP="00C20AF7">
      <w:pPr>
        <w:spacing w:line="360" w:lineRule="auto"/>
        <w:ind w:left="567"/>
        <w:rPr>
          <w:sz w:val="18"/>
          <w:szCs w:val="18"/>
          <w:lang w:val="it-IT"/>
        </w:rPr>
      </w:pPr>
      <w:proofErr w:type="gramStart"/>
      <w:r w:rsidRPr="009602A8">
        <w:rPr>
          <w:sz w:val="18"/>
          <w:szCs w:val="18"/>
          <w:lang w:val="it-IT"/>
        </w:rPr>
        <w:t>via</w:t>
      </w:r>
      <w:proofErr w:type="gramEnd"/>
      <w:r w:rsidRPr="009602A8">
        <w:rPr>
          <w:sz w:val="18"/>
          <w:szCs w:val="18"/>
          <w:lang w:val="it-IT"/>
        </w:rPr>
        <w:t xml:space="preserve">/piazza, ecc.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
    <w:p w:rsidR="00202485" w:rsidRPr="009602A8" w:rsidRDefault="00C20AF7" w:rsidP="00C20AF7">
      <w:pPr>
        <w:spacing w:line="360" w:lineRule="auto"/>
        <w:ind w:left="284" w:firstLine="283"/>
        <w:rPr>
          <w:sz w:val="18"/>
          <w:szCs w:val="18"/>
          <w:lang w:val="it-IT"/>
        </w:rPr>
      </w:pPr>
      <w:proofErr w:type="gramStart"/>
      <w:r w:rsidRPr="009602A8">
        <w:rPr>
          <w:sz w:val="18"/>
          <w:szCs w:val="18"/>
          <w:lang w:val="it-IT"/>
        </w:rPr>
        <w:t>il</w:t>
      </w:r>
      <w:proofErr w:type="gramEnd"/>
      <w:r w:rsidRPr="009602A8">
        <w:rPr>
          <w:sz w:val="18"/>
          <w:szCs w:val="18"/>
          <w:lang w:val="it-IT"/>
        </w:rPr>
        <w:t xml:space="preserve"> cui legale rappresentante è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p>
    <w:p w:rsidR="00202485" w:rsidRPr="009602A8" w:rsidRDefault="00202485" w:rsidP="00202485">
      <w:pPr>
        <w:spacing w:line="360" w:lineRule="auto"/>
        <w:ind w:left="993"/>
        <w:rPr>
          <w:sz w:val="18"/>
          <w:szCs w:val="18"/>
          <w:lang w:val="it-IT"/>
        </w:rPr>
      </w:pPr>
    </w:p>
    <w:p w:rsidR="00202485" w:rsidRPr="009602A8" w:rsidRDefault="00202485" w:rsidP="00202485">
      <w:pPr>
        <w:spacing w:line="360" w:lineRule="auto"/>
        <w:ind w:left="993" w:hanging="426"/>
        <w:rPr>
          <w:b/>
          <w:sz w:val="18"/>
          <w:szCs w:val="18"/>
          <w:lang w:val="it-IT"/>
        </w:rPr>
      </w:pPr>
      <w:r w:rsidRPr="009602A8">
        <w:rPr>
          <w:b/>
          <w:sz w:val="18"/>
          <w:szCs w:val="18"/>
          <w:lang w:val="it-IT"/>
        </w:rPr>
        <w:t>E ALLEGA</w:t>
      </w:r>
    </w:p>
    <w:p w:rsidR="00202485" w:rsidRPr="009602A8" w:rsidRDefault="00202485" w:rsidP="00202485">
      <w:pPr>
        <w:spacing w:line="360" w:lineRule="auto"/>
        <w:ind w:left="993" w:hanging="426"/>
        <w:rPr>
          <w:sz w:val="18"/>
          <w:szCs w:val="18"/>
          <w:lang w:val="it-IT"/>
        </w:rPr>
      </w:pPr>
    </w:p>
    <w:p w:rsidR="00202485" w:rsidRPr="009602A8" w:rsidRDefault="00202485" w:rsidP="00B770C3">
      <w:pPr>
        <w:numPr>
          <w:ilvl w:val="0"/>
          <w:numId w:val="14"/>
        </w:numPr>
        <w:tabs>
          <w:tab w:val="clear" w:pos="720"/>
          <w:tab w:val="num" w:pos="993"/>
        </w:tabs>
        <w:spacing w:line="360" w:lineRule="auto"/>
        <w:ind w:left="993" w:hanging="426"/>
        <w:jc w:val="both"/>
        <w:rPr>
          <w:sz w:val="18"/>
          <w:szCs w:val="18"/>
          <w:lang w:val="it-IT"/>
        </w:rPr>
      </w:pPr>
      <w:proofErr w:type="gramStart"/>
      <w:r w:rsidRPr="009602A8">
        <w:rPr>
          <w:sz w:val="18"/>
          <w:szCs w:val="18"/>
          <w:lang w:val="it-IT"/>
        </w:rPr>
        <w:t>una</w:t>
      </w:r>
      <w:proofErr w:type="gramEnd"/>
      <w:r w:rsidRPr="009602A8">
        <w:rPr>
          <w:sz w:val="18"/>
          <w:szCs w:val="18"/>
          <w:lang w:val="it-IT"/>
        </w:rPr>
        <w:t xml:space="preserve"> relazione di un professionista in possesso dei requisiti di cui all'articolo 67, terzo comma, lettera d), che attesta la conformità al piano e la ragionevole capacità di adempimento del contratto;</w:t>
      </w:r>
    </w:p>
    <w:p w:rsidR="00202485" w:rsidRPr="009602A8" w:rsidRDefault="00202485" w:rsidP="00202485">
      <w:pPr>
        <w:spacing w:line="360" w:lineRule="auto"/>
        <w:ind w:left="360"/>
        <w:rPr>
          <w:sz w:val="18"/>
          <w:szCs w:val="18"/>
          <w:lang w:val="it-IT"/>
        </w:rPr>
      </w:pPr>
    </w:p>
    <w:bookmarkStart w:id="33" w:name="_Hlk527372209"/>
    <w:p w:rsidR="00C20AF7" w:rsidRDefault="00202485" w:rsidP="00C20AF7">
      <w:pPr>
        <w:spacing w:line="360" w:lineRule="auto"/>
        <w:ind w:left="993" w:hanging="426"/>
        <w:jc w:val="both"/>
        <w:rPr>
          <w:sz w:val="18"/>
          <w:szCs w:val="18"/>
          <w:lang w:val="it-IT"/>
        </w:rPr>
      </w:pPr>
      <w:r w:rsidRPr="009602A8">
        <w:rPr>
          <w:sz w:val="18"/>
          <w:szCs w:val="18"/>
          <w:lang w:val="it-IT"/>
        </w:rPr>
        <w:fldChar w:fldCharType="begin">
          <w:ffData>
            <w:name w:val="Controllo152"/>
            <w:enabled/>
            <w:calcOnExit w:val="0"/>
            <w:checkBox>
              <w:sizeAuto/>
              <w:default w:val="0"/>
            </w:checkBox>
          </w:ffData>
        </w:fldChar>
      </w:r>
      <w:r w:rsidRPr="009602A8">
        <w:rPr>
          <w:sz w:val="18"/>
          <w:szCs w:val="18"/>
          <w:lang w:val="it-IT"/>
        </w:rPr>
        <w:instrText xml:space="preserve"> FORMCHECKBOX </w:instrText>
      </w:r>
      <w:r w:rsidRPr="009602A8">
        <w:rPr>
          <w:sz w:val="18"/>
          <w:szCs w:val="18"/>
          <w:lang w:val="it-IT"/>
        </w:rPr>
      </w:r>
      <w:r w:rsidRPr="009602A8">
        <w:rPr>
          <w:sz w:val="18"/>
          <w:szCs w:val="18"/>
          <w:lang w:val="it-IT"/>
        </w:rPr>
        <w:fldChar w:fldCharType="end"/>
      </w:r>
      <w:r w:rsidRPr="009602A8">
        <w:rPr>
          <w:sz w:val="18"/>
          <w:szCs w:val="18"/>
          <w:lang w:val="it-IT"/>
        </w:rPr>
        <w:tab/>
      </w:r>
      <w:bookmarkEnd w:id="33"/>
      <w:proofErr w:type="gramStart"/>
      <w:r w:rsidR="00C20AF7" w:rsidRPr="009602A8">
        <w:rPr>
          <w:sz w:val="18"/>
          <w:szCs w:val="18"/>
          <w:lang w:val="it-IT"/>
        </w:rPr>
        <w:t>qualora</w:t>
      </w:r>
      <w:proofErr w:type="gramEnd"/>
      <w:r w:rsidR="00C20AF7" w:rsidRPr="009602A8">
        <w:rPr>
          <w:sz w:val="18"/>
          <w:szCs w:val="18"/>
          <w:lang w:val="it-IT"/>
        </w:rPr>
        <w:t xml:space="preserve"> prescritto da ANAC, sentito il giudice delegato, ai sensi dell’art. 110, comma 5, </w:t>
      </w:r>
      <w:proofErr w:type="spellStart"/>
      <w:r w:rsidR="00C20AF7" w:rsidRPr="009602A8">
        <w:rPr>
          <w:sz w:val="18"/>
          <w:szCs w:val="18"/>
          <w:lang w:val="it-IT"/>
        </w:rPr>
        <w:t>D.Lgs.</w:t>
      </w:r>
      <w:proofErr w:type="spellEnd"/>
      <w:r w:rsidR="00C20AF7" w:rsidRPr="009602A8">
        <w:rPr>
          <w:sz w:val="18"/>
          <w:szCs w:val="18"/>
          <w:lang w:val="it-IT"/>
        </w:rPr>
        <w:t xml:space="preserve"> n. 50/2016, la dichiarazione di altro operatore in possesso dei requisiti di carattere generale, di capacità finanziaria, tecnica, economica nonché di certificazione, richiesti per l'affidamento dell'appalto, il quale si è impegnato nei confronti del concorrente e </w:t>
      </w:r>
      <w:r w:rsidR="00C20AF7" w:rsidRPr="009602A8">
        <w:rPr>
          <w:color w:val="FF0000"/>
          <w:sz w:val="18"/>
          <w:szCs w:val="18"/>
          <w:lang w:val="it-IT"/>
        </w:rPr>
        <w:t>della stazione appaltante</w:t>
      </w:r>
      <w:r w:rsidR="00C20AF7" w:rsidRPr="009602A8">
        <w:rPr>
          <w:sz w:val="18"/>
          <w:szCs w:val="18"/>
          <w:lang w:val="it-IT"/>
        </w:rPr>
        <w:t xml:space="preserve"> a mettere a disposizione, per la durata del contratto, le risorse necessarie all'esecuzione dell'appalto e a subentrare all'impresa </w:t>
      </w:r>
      <w:proofErr w:type="spellStart"/>
      <w:r w:rsidR="00C20AF7" w:rsidRPr="009602A8">
        <w:rPr>
          <w:sz w:val="18"/>
          <w:szCs w:val="18"/>
          <w:lang w:val="it-IT"/>
        </w:rPr>
        <w:t>ausiliata</w:t>
      </w:r>
      <w:proofErr w:type="spellEnd"/>
      <w:r w:rsidR="00C20AF7" w:rsidRPr="009602A8">
        <w:rPr>
          <w:sz w:val="18"/>
          <w:szCs w:val="18"/>
          <w:lang w:val="it-IT"/>
        </w:rPr>
        <w:t xml:space="preserve"> nel caso in cui questa fallisca nel corso della gara ovvero dopo la stipulazione del contratto, ovvero non sia per qualsiasi ragione più in grado di dare regolare esecuzione all'appalto (Allegato A1 ter debitamente compilato dall’impresa ausiliaria);</w:t>
      </w:r>
    </w:p>
    <w:p w:rsidR="00C20AF7" w:rsidRDefault="00C20AF7" w:rsidP="00C20AF7">
      <w:pPr>
        <w:spacing w:line="360" w:lineRule="auto"/>
        <w:ind w:left="993" w:hanging="426"/>
        <w:jc w:val="both"/>
        <w:rPr>
          <w:sz w:val="18"/>
          <w:szCs w:val="18"/>
          <w:lang w:val="it-IT"/>
        </w:rPr>
      </w:pPr>
    </w:p>
    <w:p w:rsidR="00C20AF7" w:rsidRPr="009602A8" w:rsidRDefault="00C20AF7" w:rsidP="00C20AF7">
      <w:pPr>
        <w:spacing w:line="360" w:lineRule="auto"/>
        <w:ind w:left="993" w:hanging="426"/>
        <w:rPr>
          <w:sz w:val="18"/>
          <w:szCs w:val="18"/>
          <w:lang w:val="it-IT"/>
        </w:rPr>
      </w:pPr>
      <w:r>
        <w:rPr>
          <w:sz w:val="18"/>
          <w:szCs w:val="18"/>
          <w:lang w:val="it-IT"/>
        </w:rPr>
        <w:t>-</w:t>
      </w:r>
      <w:r w:rsidRPr="009602A8">
        <w:rPr>
          <w:sz w:val="18"/>
          <w:szCs w:val="18"/>
          <w:lang w:val="it-IT"/>
        </w:rPr>
        <w:tab/>
        <w:t>che allega altro (specificare</w:t>
      </w:r>
      <w:proofErr w:type="gramStart"/>
      <w:r w:rsidRPr="009602A8">
        <w:rPr>
          <w:sz w:val="18"/>
          <w:szCs w:val="18"/>
          <w:lang w:val="it-IT"/>
        </w:rPr>
        <w:t xml:space="preserve">) </w:t>
      </w:r>
      <w:r w:rsidRPr="009602A8">
        <w:rPr>
          <w:sz w:val="18"/>
          <w:szCs w:val="18"/>
          <w:lang w:val="it-IT"/>
        </w:rPr>
        <w:fldChar w:fldCharType="begin">
          <w:ffData>
            <w:name w:val="Testo69"/>
            <w:enabled/>
            <w:calcOnExit w:val="0"/>
            <w:textInput/>
          </w:ffData>
        </w:fldChar>
      </w:r>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r w:rsidRPr="009602A8">
        <w:rPr>
          <w:sz w:val="18"/>
          <w:szCs w:val="18"/>
          <w:lang w:val="it-IT"/>
        </w:rPr>
        <w:t>.</w:t>
      </w:r>
      <w:proofErr w:type="gramEnd"/>
    </w:p>
    <w:p w:rsidR="00202485" w:rsidRPr="009602A8" w:rsidRDefault="00202485" w:rsidP="00C20AF7">
      <w:pPr>
        <w:spacing w:line="360" w:lineRule="auto"/>
        <w:ind w:left="993" w:hanging="426"/>
        <w:jc w:val="both"/>
        <w:rPr>
          <w:b/>
          <w:bCs/>
          <w:i/>
          <w:iCs/>
          <w:sz w:val="18"/>
          <w:szCs w:val="18"/>
          <w:lang w:val="it-IT"/>
        </w:rPr>
      </w:pPr>
      <w:r w:rsidRPr="009602A8">
        <w:rPr>
          <w:sz w:val="18"/>
          <w:szCs w:val="18"/>
          <w:lang w:val="it-IT"/>
        </w:rPr>
        <w:br w:type="page"/>
      </w:r>
    </w:p>
    <w:p w:rsidR="00590B96" w:rsidRDefault="00590B96"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r w:rsidRPr="009602A8">
        <w:rPr>
          <w:b/>
          <w:bCs/>
          <w:i/>
          <w:iCs/>
          <w:sz w:val="18"/>
          <w:szCs w:val="18"/>
          <w:lang w:val="it-IT"/>
        </w:rPr>
        <w:t>Sez. V</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9602A8">
        <w:rPr>
          <w:b/>
          <w:bCs/>
          <w:i/>
          <w:iCs/>
          <w:sz w:val="18"/>
          <w:szCs w:val="18"/>
          <w:lang w:val="it-IT"/>
        </w:rPr>
        <w:t xml:space="preserve">ULTERIORI DICHIARAZIONI OBBLIGATORIE </w:t>
      </w:r>
      <w:smartTag w:uri="urn:schemas-microsoft-com:office:smarttags" w:element="stockticker">
        <w:r w:rsidRPr="009602A8">
          <w:rPr>
            <w:b/>
            <w:bCs/>
            <w:i/>
            <w:iCs/>
            <w:sz w:val="18"/>
            <w:szCs w:val="18"/>
            <w:lang w:val="it-IT"/>
          </w:rPr>
          <w:t>PER</w:t>
        </w:r>
      </w:smartTag>
      <w:r w:rsidRPr="009602A8">
        <w:rPr>
          <w:b/>
          <w:bCs/>
          <w:i/>
          <w:iCs/>
          <w:sz w:val="18"/>
          <w:szCs w:val="18"/>
          <w:lang w:val="it-IT"/>
        </w:rPr>
        <w:t xml:space="preserve"> L’AMMISSIONE ALLA GARA</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9602A8">
        <w:rPr>
          <w:b/>
          <w:bCs/>
          <w:i/>
          <w:iCs/>
          <w:sz w:val="18"/>
          <w:szCs w:val="18"/>
          <w:lang w:val="it-IT"/>
        </w:rPr>
        <w:t>(</w:t>
      </w:r>
      <w:proofErr w:type="gramStart"/>
      <w:r w:rsidRPr="009602A8">
        <w:rPr>
          <w:b/>
          <w:bCs/>
          <w:i/>
          <w:iCs/>
          <w:sz w:val="18"/>
          <w:szCs w:val="18"/>
          <w:lang w:val="it-IT"/>
        </w:rPr>
        <w:t>da</w:t>
      </w:r>
      <w:proofErr w:type="gramEnd"/>
      <w:r w:rsidRPr="009602A8">
        <w:rPr>
          <w:b/>
          <w:bCs/>
          <w:i/>
          <w:iCs/>
          <w:sz w:val="18"/>
          <w:szCs w:val="18"/>
          <w:lang w:val="it-IT"/>
        </w:rPr>
        <w:t xml:space="preserve"> rendere da </w:t>
      </w:r>
      <w:r w:rsidRPr="009602A8">
        <w:rPr>
          <w:b/>
          <w:bCs/>
          <w:i/>
          <w:iCs/>
          <w:spacing w:val="-2"/>
          <w:sz w:val="18"/>
          <w:szCs w:val="18"/>
          <w:lang w:val="it-IT"/>
        </w:rPr>
        <w:t>qualsiasi tipologia di concorrente che partecipa alla gara)</w:t>
      </w:r>
    </w:p>
    <w:p w:rsidR="00202485" w:rsidRPr="009602A8" w:rsidRDefault="00202485"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202485" w:rsidRPr="009602A8" w:rsidRDefault="00202485" w:rsidP="00202485">
      <w:pPr>
        <w:spacing w:line="360" w:lineRule="auto"/>
        <w:jc w:val="center"/>
        <w:rPr>
          <w:b/>
          <w:bCs/>
          <w:sz w:val="18"/>
          <w:szCs w:val="18"/>
          <w:lang w:val="it-IT"/>
        </w:rPr>
      </w:pPr>
    </w:p>
    <w:p w:rsidR="00202485" w:rsidRPr="009602A8" w:rsidRDefault="00202485" w:rsidP="00202485">
      <w:pPr>
        <w:spacing w:line="360" w:lineRule="auto"/>
        <w:jc w:val="center"/>
        <w:rPr>
          <w:b/>
          <w:bCs/>
          <w:sz w:val="18"/>
          <w:szCs w:val="18"/>
          <w:lang w:val="it-IT"/>
        </w:rPr>
      </w:pPr>
      <w:r w:rsidRPr="009602A8">
        <w:rPr>
          <w:b/>
          <w:bCs/>
          <w:sz w:val="18"/>
          <w:szCs w:val="18"/>
          <w:lang w:val="it-IT"/>
        </w:rPr>
        <w:t>DICHIARA</w:t>
      </w:r>
    </w:p>
    <w:p w:rsidR="00590B96" w:rsidRPr="001B1661" w:rsidRDefault="00202485" w:rsidP="00590B96">
      <w:pPr>
        <w:pStyle w:val="sche3"/>
        <w:spacing w:line="360" w:lineRule="auto"/>
        <w:ind w:left="567" w:hanging="425"/>
        <w:rPr>
          <w:b/>
          <w:sz w:val="18"/>
          <w:szCs w:val="18"/>
          <w:u w:val="single"/>
          <w:lang w:val="it-IT"/>
        </w:rPr>
      </w:pPr>
      <w:r w:rsidRPr="00617C03">
        <w:rPr>
          <w:sz w:val="18"/>
          <w:szCs w:val="18"/>
          <w:lang w:val="it-IT"/>
        </w:rPr>
        <w:t>a)</w:t>
      </w:r>
      <w:r w:rsidRPr="00617C03">
        <w:rPr>
          <w:sz w:val="18"/>
          <w:szCs w:val="18"/>
          <w:lang w:val="it-IT"/>
        </w:rPr>
        <w:tab/>
      </w:r>
      <w:r w:rsidR="00590B96" w:rsidRPr="001B1661">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rsidR="00590B96" w:rsidRPr="001B1661" w:rsidRDefault="00590B96" w:rsidP="00590B96">
      <w:pPr>
        <w:pStyle w:val="sche3"/>
        <w:numPr>
          <w:ilvl w:val="0"/>
          <w:numId w:val="19"/>
        </w:numPr>
        <w:tabs>
          <w:tab w:val="clear" w:pos="1582"/>
          <w:tab w:val="num" w:pos="567"/>
          <w:tab w:val="num" w:pos="644"/>
        </w:tabs>
        <w:spacing w:line="360" w:lineRule="auto"/>
        <w:ind w:left="567" w:hanging="425"/>
        <w:rPr>
          <w:b/>
          <w:sz w:val="18"/>
          <w:szCs w:val="18"/>
          <w:lang w:val="it-IT"/>
        </w:rPr>
      </w:pPr>
      <w:proofErr w:type="gramStart"/>
      <w:r w:rsidRPr="001B1661">
        <w:rPr>
          <w:b/>
          <w:sz w:val="18"/>
          <w:szCs w:val="18"/>
          <w:u w:val="single"/>
          <w:lang w:val="it-IT"/>
        </w:rPr>
        <w:t>di</w:t>
      </w:r>
      <w:proofErr w:type="gramEnd"/>
      <w:r w:rsidRPr="001B1661">
        <w:rPr>
          <w:b/>
          <w:sz w:val="18"/>
          <w:szCs w:val="18"/>
          <w:u w:val="single"/>
          <w:lang w:val="it-IT"/>
        </w:rPr>
        <w:t xml:space="preserve"> non essere a conoscenza di eventuali condizioni ostative di cui all’art. 80 </w:t>
      </w:r>
      <w:proofErr w:type="spellStart"/>
      <w:r w:rsidRPr="001B1661">
        <w:rPr>
          <w:b/>
          <w:sz w:val="18"/>
          <w:szCs w:val="18"/>
          <w:u w:val="single"/>
          <w:lang w:val="it-IT"/>
        </w:rPr>
        <w:t>D.Lgs.</w:t>
      </w:r>
      <w:proofErr w:type="spellEnd"/>
      <w:r w:rsidRPr="001B1661">
        <w:rPr>
          <w:b/>
          <w:sz w:val="18"/>
          <w:szCs w:val="18"/>
          <w:u w:val="single"/>
          <w:lang w:val="it-IT"/>
        </w:rPr>
        <w:t xml:space="preserve"> 50/2016 nei confronti degli ulteriori soggetti richiamati dal medesimo articolo;</w:t>
      </w:r>
    </w:p>
    <w:p w:rsidR="00590B96" w:rsidRDefault="00590B96" w:rsidP="00590B96">
      <w:pPr>
        <w:pStyle w:val="sche3"/>
        <w:numPr>
          <w:ilvl w:val="0"/>
          <w:numId w:val="19"/>
        </w:numPr>
        <w:tabs>
          <w:tab w:val="clear" w:pos="1582"/>
          <w:tab w:val="num" w:pos="567"/>
          <w:tab w:val="num" w:pos="644"/>
        </w:tabs>
        <w:spacing w:line="360" w:lineRule="auto"/>
        <w:ind w:left="567" w:hanging="425"/>
        <w:rPr>
          <w:b/>
          <w:sz w:val="18"/>
          <w:szCs w:val="18"/>
          <w:lang w:val="it-IT"/>
        </w:rPr>
      </w:pPr>
      <w:proofErr w:type="gramStart"/>
      <w:r w:rsidRPr="001B1661">
        <w:rPr>
          <w:b/>
          <w:sz w:val="18"/>
          <w:szCs w:val="18"/>
          <w:u w:val="single"/>
          <w:lang w:val="it-IT"/>
        </w:rPr>
        <w:t>di</w:t>
      </w:r>
      <w:proofErr w:type="gramEnd"/>
      <w:r w:rsidRPr="001B1661">
        <w:rPr>
          <w:b/>
          <w:sz w:val="18"/>
          <w:szCs w:val="18"/>
          <w:u w:val="single"/>
          <w:lang w:val="it-IT"/>
        </w:rPr>
        <w:t xml:space="preserve"> essere consapevole che, a pena di esclusione dell’operatore economico aggiudicatario, in capo ad eventuali subappaltatori indicati ai sensi dell’art. 105, comma 6, </w:t>
      </w:r>
      <w:proofErr w:type="spellStart"/>
      <w:r w:rsidRPr="001B1661">
        <w:rPr>
          <w:b/>
          <w:sz w:val="18"/>
          <w:szCs w:val="18"/>
          <w:u w:val="single"/>
          <w:lang w:val="it-IT"/>
        </w:rPr>
        <w:t>D.Lgs.</w:t>
      </w:r>
      <w:proofErr w:type="spellEnd"/>
      <w:r w:rsidRPr="001B1661">
        <w:rPr>
          <w:b/>
          <w:sz w:val="18"/>
          <w:szCs w:val="18"/>
          <w:u w:val="single"/>
          <w:lang w:val="it-IT"/>
        </w:rPr>
        <w:t xml:space="preserve"> n. 50/2016, non devono sussistere le cause di esclusione di cui all’art. 80, commi 1 e 5, </w:t>
      </w:r>
      <w:proofErr w:type="spellStart"/>
      <w:r w:rsidRPr="001B1661">
        <w:rPr>
          <w:b/>
          <w:sz w:val="18"/>
          <w:szCs w:val="18"/>
          <w:u w:val="single"/>
          <w:lang w:val="it-IT"/>
        </w:rPr>
        <w:t>D.Lgs.</w:t>
      </w:r>
      <w:proofErr w:type="spellEnd"/>
      <w:r w:rsidRPr="001B1661">
        <w:rPr>
          <w:b/>
          <w:sz w:val="18"/>
          <w:szCs w:val="18"/>
          <w:u w:val="single"/>
          <w:lang w:val="it-IT"/>
        </w:rPr>
        <w:t xml:space="preserve"> n. 50/2016;</w:t>
      </w:r>
    </w:p>
    <w:p w:rsidR="00617C03" w:rsidRPr="00590B96" w:rsidRDefault="00590B96" w:rsidP="00590B96">
      <w:pPr>
        <w:pStyle w:val="sche3"/>
        <w:numPr>
          <w:ilvl w:val="0"/>
          <w:numId w:val="19"/>
        </w:numPr>
        <w:tabs>
          <w:tab w:val="clear" w:pos="1582"/>
          <w:tab w:val="num" w:pos="567"/>
          <w:tab w:val="num" w:pos="644"/>
        </w:tabs>
        <w:spacing w:line="360" w:lineRule="auto"/>
        <w:ind w:left="567" w:hanging="425"/>
        <w:rPr>
          <w:b/>
          <w:sz w:val="18"/>
          <w:szCs w:val="18"/>
          <w:lang w:val="it-IT"/>
        </w:rPr>
      </w:pPr>
      <w:proofErr w:type="gramStart"/>
      <w:r w:rsidRPr="00590B96">
        <w:rPr>
          <w:b/>
          <w:sz w:val="18"/>
          <w:szCs w:val="18"/>
          <w:u w:val="single"/>
          <w:lang w:val="it-IT"/>
        </w:rPr>
        <w:t>di</w:t>
      </w:r>
      <w:proofErr w:type="gramEnd"/>
      <w:r w:rsidRPr="00590B96">
        <w:rPr>
          <w:b/>
          <w:sz w:val="18"/>
          <w:szCs w:val="18"/>
          <w:u w:val="single"/>
          <w:lang w:val="it-IT"/>
        </w:rPr>
        <w:t xml:space="preserve"> impegnarsi, in caso di esercizio del diritto di accesso agli atti ai sensi dell’art. 53 </w:t>
      </w:r>
      <w:proofErr w:type="spellStart"/>
      <w:r w:rsidRPr="00590B96">
        <w:rPr>
          <w:b/>
          <w:sz w:val="18"/>
          <w:szCs w:val="18"/>
          <w:u w:val="single"/>
          <w:lang w:val="it-IT"/>
        </w:rPr>
        <w:t>D.Lgs.</w:t>
      </w:r>
      <w:proofErr w:type="spellEnd"/>
      <w:r w:rsidRPr="00590B96">
        <w:rPr>
          <w:b/>
          <w:sz w:val="18"/>
          <w:szCs w:val="18"/>
          <w:u w:val="single"/>
          <w:lang w:val="it-IT"/>
        </w:rPr>
        <w:t xml:space="preserve"> 50/2016, a non divulgare la documentazione acquisita e i dati, di qualsiasi natura, e a utilizzare tale documentazione esclusivamente per la cura e difesa dei propri interessi giuridici e solo con riferimento al presente procedimento</w:t>
      </w:r>
      <w:r w:rsidR="00617C03" w:rsidRPr="00590B96">
        <w:rPr>
          <w:b/>
          <w:sz w:val="18"/>
          <w:szCs w:val="18"/>
          <w:u w:val="single"/>
          <w:lang w:val="it-IT"/>
        </w:rPr>
        <w:t>;</w:t>
      </w:r>
    </w:p>
    <w:p w:rsidR="003676A6" w:rsidRPr="00D26976" w:rsidRDefault="003676A6" w:rsidP="003676A6">
      <w:pPr>
        <w:pStyle w:val="sche3"/>
        <w:numPr>
          <w:ilvl w:val="0"/>
          <w:numId w:val="19"/>
        </w:numPr>
        <w:tabs>
          <w:tab w:val="clear" w:pos="1582"/>
          <w:tab w:val="num" w:pos="567"/>
          <w:tab w:val="num" w:pos="644"/>
        </w:tabs>
        <w:spacing w:line="360" w:lineRule="auto"/>
        <w:ind w:left="567" w:hanging="425"/>
        <w:rPr>
          <w:sz w:val="18"/>
          <w:szCs w:val="18"/>
          <w:lang w:val="it-IT"/>
        </w:rPr>
      </w:pPr>
      <w:proofErr w:type="gramStart"/>
      <w:r w:rsidRPr="0055678C">
        <w:rPr>
          <w:b/>
          <w:bCs/>
          <w:sz w:val="18"/>
          <w:szCs w:val="18"/>
          <w:lang w:val="it-IT"/>
        </w:rPr>
        <w:t>di</w:t>
      </w:r>
      <w:proofErr w:type="gramEnd"/>
      <w:r w:rsidRPr="0055678C">
        <w:rPr>
          <w:b/>
          <w:bCs/>
          <w:sz w:val="18"/>
          <w:szCs w:val="18"/>
          <w:lang w:val="it-IT"/>
        </w:rPr>
        <w:t xml:space="preserve"> aver preso conoscenza di tutte le circostanze generali e particolari che possono aver influito sulla determinazione dei prezzi e sulle condizioni contrattuali e che possono influire sulla esecuzione dei lavori e, di conseguenza, di aver giudicato la prestazione stessa realizzabile, gli elaborati progettuali </w:t>
      </w:r>
      <w:r w:rsidRPr="00D26976">
        <w:rPr>
          <w:b/>
          <w:bCs/>
          <w:sz w:val="18"/>
          <w:szCs w:val="18"/>
          <w:lang w:val="it-IT"/>
        </w:rPr>
        <w:t xml:space="preserve">adeguati, ed i prezzi nel loro complesso remunerativi e tali da consentire </w:t>
      </w:r>
      <w:r w:rsidRPr="00D26976">
        <w:rPr>
          <w:b/>
          <w:bCs/>
          <w:color w:val="000000"/>
          <w:sz w:val="18"/>
          <w:szCs w:val="18"/>
          <w:lang w:val="it-IT"/>
        </w:rPr>
        <w:t xml:space="preserve">l’importo o </w:t>
      </w:r>
      <w:r w:rsidRPr="00D26976">
        <w:rPr>
          <w:b/>
          <w:bCs/>
          <w:sz w:val="18"/>
          <w:szCs w:val="18"/>
          <w:lang w:val="it-IT"/>
        </w:rPr>
        <w:t>il ribasso offerto, considerando che gli stessi rimarranno fissi ed invariabili</w:t>
      </w:r>
      <w:r w:rsidRPr="00D26976">
        <w:rPr>
          <w:sz w:val="18"/>
          <w:szCs w:val="18"/>
          <w:lang w:val="it-IT"/>
        </w:rPr>
        <w:t>;</w:t>
      </w:r>
    </w:p>
    <w:p w:rsidR="00F33194" w:rsidRPr="008741E3" w:rsidRDefault="00202485" w:rsidP="00F33194">
      <w:pPr>
        <w:pStyle w:val="sche3"/>
        <w:numPr>
          <w:ilvl w:val="0"/>
          <w:numId w:val="19"/>
        </w:numPr>
        <w:tabs>
          <w:tab w:val="clear" w:pos="1582"/>
          <w:tab w:val="num" w:pos="567"/>
        </w:tabs>
        <w:spacing w:line="360" w:lineRule="auto"/>
        <w:ind w:left="567" w:hanging="425"/>
        <w:rPr>
          <w:sz w:val="18"/>
          <w:szCs w:val="18"/>
          <w:lang w:val="it-IT"/>
        </w:rPr>
      </w:pPr>
      <w:proofErr w:type="gramStart"/>
      <w:r w:rsidRPr="008741E3">
        <w:rPr>
          <w:sz w:val="18"/>
          <w:szCs w:val="18"/>
          <w:lang w:val="it-IT"/>
        </w:rPr>
        <w:t>che</w:t>
      </w:r>
      <w:proofErr w:type="gramEnd"/>
      <w:r w:rsidRPr="008741E3">
        <w:rPr>
          <w:sz w:val="18"/>
          <w:szCs w:val="18"/>
          <w:lang w:val="it-IT"/>
        </w:rPr>
        <w:t xml:space="preserve"> il valore economico dell'offerta è adeguato ai sensi dell’art. 97 comma 5 </w:t>
      </w:r>
      <w:r w:rsidRPr="008741E3">
        <w:rPr>
          <w:bCs/>
          <w:sz w:val="18"/>
          <w:szCs w:val="18"/>
          <w:lang w:val="it-IT"/>
        </w:rPr>
        <w:t>D.Lgs. 50/2016</w:t>
      </w:r>
      <w:r w:rsidRPr="008741E3">
        <w:rPr>
          <w:sz w:val="18"/>
          <w:szCs w:val="18"/>
          <w:lang w:val="it-IT"/>
        </w:rPr>
        <w:t>;</w:t>
      </w:r>
    </w:p>
    <w:p w:rsidR="00590B96" w:rsidRPr="008741E3" w:rsidRDefault="00590B96" w:rsidP="00590B96">
      <w:pPr>
        <w:pStyle w:val="sche3"/>
        <w:numPr>
          <w:ilvl w:val="0"/>
          <w:numId w:val="19"/>
        </w:numPr>
        <w:tabs>
          <w:tab w:val="clear" w:pos="1582"/>
          <w:tab w:val="num" w:pos="567"/>
          <w:tab w:val="num" w:pos="644"/>
        </w:tabs>
        <w:spacing w:line="360" w:lineRule="auto"/>
        <w:ind w:left="567" w:hanging="425"/>
        <w:rPr>
          <w:b/>
          <w:color w:val="FF0000"/>
          <w:sz w:val="18"/>
          <w:szCs w:val="18"/>
          <w:u w:val="single"/>
          <w:lang w:val="it-IT"/>
        </w:rPr>
      </w:pPr>
      <w:proofErr w:type="gramStart"/>
      <w:r w:rsidRPr="008741E3">
        <w:rPr>
          <w:color w:val="FF0000"/>
          <w:sz w:val="18"/>
          <w:szCs w:val="18"/>
          <w:lang w:val="it-IT"/>
        </w:rPr>
        <w:t>accetta</w:t>
      </w:r>
      <w:proofErr w:type="gramEnd"/>
      <w:r w:rsidRPr="008741E3">
        <w:rPr>
          <w:color w:val="FF0000"/>
          <w:sz w:val="18"/>
          <w:szCs w:val="18"/>
          <w:lang w:val="it-IT"/>
        </w:rPr>
        <w:t>, ai sensi dell’art. 100, comma 2 del Codice, i requisiti particolari per l’esecuzione del contratto nell’ipotesi in cui risulti aggiudicatario;</w:t>
      </w:r>
    </w:p>
    <w:p w:rsidR="00590B96" w:rsidRPr="008741E3" w:rsidRDefault="00590B96" w:rsidP="00590B96">
      <w:pPr>
        <w:pStyle w:val="sche3"/>
        <w:numPr>
          <w:ilvl w:val="0"/>
          <w:numId w:val="19"/>
        </w:numPr>
        <w:tabs>
          <w:tab w:val="clear" w:pos="1582"/>
          <w:tab w:val="num" w:pos="567"/>
          <w:tab w:val="num" w:pos="644"/>
        </w:tabs>
        <w:spacing w:line="360" w:lineRule="auto"/>
        <w:ind w:left="567" w:hanging="425"/>
        <w:rPr>
          <w:b/>
          <w:sz w:val="18"/>
          <w:szCs w:val="18"/>
          <w:u w:val="single"/>
          <w:lang w:val="it-IT"/>
        </w:rPr>
      </w:pPr>
      <w:proofErr w:type="gramStart"/>
      <w:r w:rsidRPr="008741E3">
        <w:rPr>
          <w:sz w:val="18"/>
          <w:szCs w:val="18"/>
          <w:lang w:val="it-IT"/>
        </w:rPr>
        <w:t>di</w:t>
      </w:r>
      <w:proofErr w:type="gramEnd"/>
      <w:r w:rsidRPr="008741E3">
        <w:rPr>
          <w:sz w:val="18"/>
          <w:szCs w:val="18"/>
          <w:lang w:val="it-IT"/>
        </w:rPr>
        <w:t xml:space="preserve"> accettare, qualora presente, la clausola sociale riportata nei documenti di gara;</w:t>
      </w:r>
    </w:p>
    <w:p w:rsidR="00590B96" w:rsidRPr="008741E3" w:rsidRDefault="00590B96" w:rsidP="00590B96">
      <w:pPr>
        <w:pStyle w:val="sche3"/>
        <w:numPr>
          <w:ilvl w:val="0"/>
          <w:numId w:val="19"/>
        </w:numPr>
        <w:tabs>
          <w:tab w:val="clear" w:pos="1582"/>
          <w:tab w:val="num" w:pos="567"/>
          <w:tab w:val="num" w:pos="644"/>
        </w:tabs>
        <w:spacing w:line="360" w:lineRule="auto"/>
        <w:ind w:left="567" w:hanging="425"/>
        <w:rPr>
          <w:b/>
          <w:sz w:val="18"/>
          <w:szCs w:val="18"/>
          <w:u w:val="single"/>
          <w:lang w:val="it-IT"/>
        </w:rPr>
      </w:pPr>
      <w:proofErr w:type="gramStart"/>
      <w:r w:rsidRPr="008741E3">
        <w:rPr>
          <w:b/>
          <w:bCs/>
          <w:sz w:val="18"/>
          <w:szCs w:val="18"/>
          <w:u w:val="single"/>
          <w:lang w:val="it-IT"/>
        </w:rPr>
        <w:t>se</w:t>
      </w:r>
      <w:proofErr w:type="gramEnd"/>
      <w:r w:rsidRPr="008741E3">
        <w:rPr>
          <w:b/>
          <w:bCs/>
          <w:sz w:val="18"/>
          <w:szCs w:val="18"/>
          <w:u w:val="single"/>
          <w:lang w:val="it-IT"/>
        </w:rPr>
        <w:t xml:space="preserve"> del caso,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rsidR="00590B96" w:rsidRPr="008741E3" w:rsidRDefault="00590B96" w:rsidP="00590B96">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8741E3">
        <w:rPr>
          <w:sz w:val="18"/>
          <w:szCs w:val="18"/>
          <w:lang w:val="it-IT"/>
        </w:rPr>
        <w:t>[</w:t>
      </w:r>
      <w:proofErr w:type="gramStart"/>
      <w:r w:rsidRPr="008741E3">
        <w:rPr>
          <w:sz w:val="18"/>
          <w:szCs w:val="18"/>
          <w:lang w:val="it-IT"/>
        </w:rPr>
        <w:t>per</w:t>
      </w:r>
      <w:proofErr w:type="gramEnd"/>
      <w:r w:rsidRPr="008741E3">
        <w:rPr>
          <w:sz w:val="18"/>
          <w:szCs w:val="18"/>
          <w:lang w:val="it-IT"/>
        </w:rPr>
        <w:t xml:space="preserve"> gli operatori economici non residenti e privi di stabile organizzazione in Italia] si impegna ad uniformarsi, in caso di aggiudicazione, alla disciplina di cui agli articoli 17, comma 2, e 53, comma 3 del </w:t>
      </w:r>
      <w:proofErr w:type="spellStart"/>
      <w:r w:rsidRPr="008741E3">
        <w:rPr>
          <w:sz w:val="18"/>
          <w:szCs w:val="18"/>
          <w:lang w:val="it-IT"/>
        </w:rPr>
        <w:t>d.p.r.</w:t>
      </w:r>
      <w:proofErr w:type="spellEnd"/>
      <w:r w:rsidRPr="008741E3">
        <w:rPr>
          <w:sz w:val="18"/>
          <w:szCs w:val="18"/>
          <w:lang w:val="it-IT"/>
        </w:rPr>
        <w:t xml:space="preserve"> 633/1972 e a comunicare alla stazione appaltante la nomina del proprio rappresentante fiscale, nelle forme di legge;</w:t>
      </w:r>
    </w:p>
    <w:p w:rsidR="00F33194" w:rsidRPr="0061082B" w:rsidRDefault="00202485" w:rsidP="00F33194">
      <w:pPr>
        <w:pStyle w:val="sche3"/>
        <w:numPr>
          <w:ilvl w:val="0"/>
          <w:numId w:val="19"/>
        </w:numPr>
        <w:tabs>
          <w:tab w:val="clear" w:pos="1582"/>
          <w:tab w:val="num" w:pos="567"/>
        </w:tabs>
        <w:spacing w:line="360" w:lineRule="auto"/>
        <w:ind w:left="567" w:hanging="425"/>
        <w:rPr>
          <w:sz w:val="18"/>
          <w:szCs w:val="18"/>
          <w:lang w:val="it-IT"/>
        </w:rPr>
      </w:pPr>
      <w:r w:rsidRPr="0061082B">
        <w:rPr>
          <w:sz w:val="18"/>
          <w:szCs w:val="18"/>
          <w:lang w:val="it-IT"/>
        </w:rPr>
        <w:t>(</w:t>
      </w:r>
      <w:proofErr w:type="gramStart"/>
      <w:r w:rsidRPr="0061082B">
        <w:rPr>
          <w:sz w:val="18"/>
          <w:szCs w:val="18"/>
          <w:lang w:val="it-IT"/>
        </w:rPr>
        <w:t>eventualmente</w:t>
      </w:r>
      <w:proofErr w:type="gramEnd"/>
      <w:r w:rsidRPr="0061082B">
        <w:rPr>
          <w:sz w:val="18"/>
          <w:szCs w:val="18"/>
          <w:lang w:val="it-IT"/>
        </w:rPr>
        <w:t xml:space="preserve">, in caso di impresa non residente e senza stabile organizzazione in Italia) di adeguarsi alla normativa fiscale vigente ad essa applicabile; </w:t>
      </w:r>
    </w:p>
    <w:p w:rsidR="00F33194" w:rsidRPr="0061082B" w:rsidRDefault="002B4B89" w:rsidP="002B4B89">
      <w:pPr>
        <w:pStyle w:val="sche3"/>
        <w:numPr>
          <w:ilvl w:val="0"/>
          <w:numId w:val="19"/>
        </w:numPr>
        <w:tabs>
          <w:tab w:val="clear" w:pos="1582"/>
          <w:tab w:val="num" w:pos="567"/>
          <w:tab w:val="num" w:pos="644"/>
        </w:tabs>
        <w:spacing w:line="360" w:lineRule="auto"/>
        <w:ind w:left="567" w:hanging="425"/>
        <w:rPr>
          <w:b/>
          <w:sz w:val="18"/>
          <w:szCs w:val="18"/>
          <w:u w:val="single"/>
          <w:lang w:val="it-IT"/>
        </w:rPr>
      </w:pPr>
      <w:proofErr w:type="gramStart"/>
      <w:r w:rsidRPr="0061082B">
        <w:rPr>
          <w:sz w:val="18"/>
          <w:szCs w:val="18"/>
          <w:lang w:val="it-IT"/>
        </w:rPr>
        <w:t>di</w:t>
      </w:r>
      <w:proofErr w:type="gramEnd"/>
      <w:r w:rsidRPr="0061082B">
        <w:rPr>
          <w:sz w:val="18"/>
          <w:szCs w:val="18"/>
          <w:lang w:val="it-IT"/>
        </w:rPr>
        <w:t xml:space="preserve"> accettare, a pena di esclusione, il Patto di Integrità, allegato alla documentazione di gara e ado</w:t>
      </w:r>
      <w:r w:rsidR="0061082B" w:rsidRPr="0061082B">
        <w:rPr>
          <w:sz w:val="18"/>
          <w:szCs w:val="18"/>
          <w:lang w:val="it-IT"/>
        </w:rPr>
        <w:t>ttato dalla stazione appaltante;</w:t>
      </w:r>
    </w:p>
    <w:p w:rsidR="00F33194" w:rsidRPr="008741E3" w:rsidRDefault="00590B96" w:rsidP="00F33194">
      <w:pPr>
        <w:pStyle w:val="sche3"/>
        <w:numPr>
          <w:ilvl w:val="0"/>
          <w:numId w:val="19"/>
        </w:numPr>
        <w:tabs>
          <w:tab w:val="clear" w:pos="1582"/>
          <w:tab w:val="num" w:pos="567"/>
        </w:tabs>
        <w:spacing w:line="360" w:lineRule="auto"/>
        <w:ind w:left="567" w:hanging="425"/>
        <w:rPr>
          <w:sz w:val="18"/>
          <w:szCs w:val="18"/>
          <w:lang w:val="it-IT"/>
        </w:rPr>
      </w:pPr>
      <w:bookmarkStart w:id="34" w:name="Controllo158"/>
      <w:proofErr w:type="gramStart"/>
      <w:r w:rsidRPr="0061082B">
        <w:rPr>
          <w:sz w:val="18"/>
          <w:szCs w:val="18"/>
          <w:lang w:val="it-IT"/>
        </w:rPr>
        <w:t>di</w:t>
      </w:r>
      <w:proofErr w:type="gramEnd"/>
      <w:r w:rsidRPr="0061082B">
        <w:rPr>
          <w:sz w:val="18"/>
          <w:szCs w:val="18"/>
          <w:lang w:val="it-IT"/>
        </w:rPr>
        <w:t xml:space="preserve"> essere edotto degli obblighi derivanti dal codice di comportamento adottato dalla stazione appaltante</w:t>
      </w:r>
      <w:r w:rsidR="0061082B" w:rsidRPr="0061082B">
        <w:rPr>
          <w:sz w:val="18"/>
          <w:szCs w:val="18"/>
          <w:lang w:val="it-IT"/>
        </w:rPr>
        <w:t xml:space="preserve"> </w:t>
      </w:r>
      <w:r w:rsidRPr="0061082B">
        <w:rPr>
          <w:sz w:val="18"/>
          <w:szCs w:val="18"/>
          <w:lang w:val="it-IT"/>
        </w:rPr>
        <w:t>ai sensi del DPR 16 aprile 2013, n. 62 (Regolamento recante codice di comportamento dei dipendenti pubblici) e si impegna, in caso di aggiudicazione, ad osservare e a far osservare ai propri dipendenti e collaboratori il suddetto</w:t>
      </w:r>
      <w:r w:rsidRPr="008741E3">
        <w:rPr>
          <w:sz w:val="18"/>
          <w:szCs w:val="18"/>
          <w:lang w:val="it-IT"/>
        </w:rPr>
        <w:t xml:space="preserve"> </w:t>
      </w:r>
      <w:r w:rsidRPr="008741E3">
        <w:rPr>
          <w:sz w:val="18"/>
          <w:szCs w:val="18"/>
          <w:lang w:val="it-IT"/>
        </w:rPr>
        <w:lastRenderedPageBreak/>
        <w:t>codice, pena la risoluzione del contratto;</w:t>
      </w:r>
    </w:p>
    <w:bookmarkStart w:id="35" w:name="Controllo157"/>
    <w:bookmarkEnd w:id="34"/>
    <w:p w:rsidR="00590B96" w:rsidRPr="0072234D" w:rsidRDefault="00590B96" w:rsidP="0061082B">
      <w:pPr>
        <w:pStyle w:val="sche3"/>
        <w:numPr>
          <w:ilvl w:val="0"/>
          <w:numId w:val="19"/>
        </w:numPr>
        <w:tabs>
          <w:tab w:val="clear" w:pos="1582"/>
          <w:tab w:val="num" w:pos="567"/>
        </w:tabs>
        <w:spacing w:line="360" w:lineRule="auto"/>
        <w:ind w:left="567" w:hanging="425"/>
        <w:rPr>
          <w:b/>
          <w:bCs/>
          <w:sz w:val="18"/>
          <w:szCs w:val="18"/>
          <w:u w:val="single"/>
          <w:lang w:val="it-IT" w:eastAsia="it-IT"/>
        </w:rPr>
      </w:pPr>
      <w:r w:rsidRPr="0072234D">
        <w:rPr>
          <w:sz w:val="18"/>
          <w:szCs w:val="18"/>
          <w:lang w:val="it-IT" w:eastAsia="it-IT"/>
        </w:rPr>
        <w:fldChar w:fldCharType="begin">
          <w:ffData>
            <w:name w:val="Controllo157"/>
            <w:enabled/>
            <w:calcOnExit w:val="0"/>
            <w:checkBox>
              <w:sizeAuto/>
              <w:default w:val="0"/>
            </w:checkBox>
          </w:ffData>
        </w:fldChar>
      </w:r>
      <w:r w:rsidRPr="0072234D">
        <w:rPr>
          <w:sz w:val="18"/>
          <w:szCs w:val="18"/>
          <w:lang w:val="it-IT" w:eastAsia="it-IT"/>
        </w:rPr>
        <w:instrText xml:space="preserve"> FORMCHECKBOX </w:instrText>
      </w:r>
      <w:r>
        <w:rPr>
          <w:sz w:val="18"/>
          <w:szCs w:val="18"/>
          <w:lang w:val="it-IT" w:eastAsia="it-IT"/>
        </w:rPr>
      </w:r>
      <w:r>
        <w:rPr>
          <w:sz w:val="18"/>
          <w:szCs w:val="18"/>
          <w:lang w:val="it-IT" w:eastAsia="it-IT"/>
        </w:rPr>
        <w:fldChar w:fldCharType="separate"/>
      </w:r>
      <w:r w:rsidRPr="0072234D">
        <w:rPr>
          <w:sz w:val="18"/>
          <w:szCs w:val="18"/>
          <w:lang w:val="it-IT" w:eastAsia="it-IT"/>
        </w:rPr>
        <w:fldChar w:fldCharType="end"/>
      </w:r>
      <w:bookmarkEnd w:id="35"/>
      <w:r w:rsidRPr="0072234D">
        <w:rPr>
          <w:sz w:val="18"/>
          <w:szCs w:val="18"/>
          <w:lang w:val="it-IT" w:eastAsia="it-IT"/>
        </w:rPr>
        <w:tab/>
      </w:r>
      <w:proofErr w:type="gramStart"/>
      <w:r w:rsidRPr="0072234D">
        <w:rPr>
          <w:sz w:val="18"/>
          <w:szCs w:val="18"/>
          <w:lang w:val="it-IT" w:eastAsia="it-IT"/>
        </w:rPr>
        <w:t>di</w:t>
      </w:r>
      <w:proofErr w:type="gramEnd"/>
      <w:r w:rsidRPr="0072234D">
        <w:rPr>
          <w:sz w:val="18"/>
          <w:szCs w:val="18"/>
          <w:lang w:val="it-IT" w:eastAsia="it-IT"/>
        </w:rPr>
        <w:t xml:space="preserve"> </w:t>
      </w:r>
      <w:r w:rsidRPr="0072234D">
        <w:rPr>
          <w:sz w:val="18"/>
          <w:szCs w:val="18"/>
          <w:lang w:val="it-IT"/>
        </w:rPr>
        <w:t>aver</w:t>
      </w:r>
      <w:r w:rsidRPr="0072234D">
        <w:rPr>
          <w:sz w:val="18"/>
          <w:szCs w:val="18"/>
          <w:lang w:val="it-IT" w:eastAsia="it-IT"/>
        </w:rPr>
        <w:t xml:space="preserve"> tenuto conto, nella preparazione della propria offerta, degli obblighi relativi alle disposizioni in materia di sicurezza, di igiene, di tutela dell'ambiente, di condizioni di lavoro e di previdenza e assistenza in vigore nel luogo dove devono essere eseguiti i prestazioni; </w:t>
      </w:r>
      <w:r w:rsidRPr="0072234D">
        <w:rPr>
          <w:b/>
          <w:bCs/>
          <w:sz w:val="18"/>
          <w:szCs w:val="18"/>
          <w:lang w:val="it-IT" w:eastAsia="it-IT"/>
        </w:rPr>
        <w:t xml:space="preserve">che non sono stati soggetti a ribasso d’asta i costi della sicurezza speciali, elencati nel Piano di Sicurezza e Coordinamento (articolo 100 </w:t>
      </w:r>
      <w:proofErr w:type="spellStart"/>
      <w:r w:rsidRPr="0072234D">
        <w:rPr>
          <w:b/>
          <w:bCs/>
          <w:sz w:val="18"/>
          <w:szCs w:val="18"/>
          <w:lang w:val="it-IT" w:eastAsia="it-IT"/>
        </w:rPr>
        <w:t>D.Lgs.</w:t>
      </w:r>
      <w:proofErr w:type="spellEnd"/>
      <w:r w:rsidRPr="0072234D">
        <w:rPr>
          <w:b/>
          <w:bCs/>
          <w:sz w:val="18"/>
          <w:szCs w:val="18"/>
          <w:lang w:val="it-IT" w:eastAsia="it-IT"/>
        </w:rPr>
        <w:t xml:space="preserve"> 81/2008) - nell’ammontare indicato nella lettera d’invito, nel capitolato speciale d’appalto e nel piano di sicurezza e di coordinamento </w:t>
      </w:r>
      <w:r w:rsidRPr="0072234D">
        <w:rPr>
          <w:sz w:val="18"/>
          <w:szCs w:val="18"/>
          <w:lang w:val="it-IT" w:eastAsia="it-IT"/>
        </w:rPr>
        <w:t>e di impegnarsi a destinare tali importi a misure di sicurezza sul cantiere;</w:t>
      </w:r>
    </w:p>
    <w:p w:rsidR="00F33194" w:rsidRPr="0061082B" w:rsidRDefault="00F33194" w:rsidP="00590B96">
      <w:pPr>
        <w:pStyle w:val="sche3"/>
        <w:numPr>
          <w:ilvl w:val="0"/>
          <w:numId w:val="19"/>
        </w:numPr>
        <w:tabs>
          <w:tab w:val="clear" w:pos="1582"/>
          <w:tab w:val="num" w:pos="567"/>
        </w:tabs>
        <w:spacing w:line="360" w:lineRule="auto"/>
        <w:ind w:left="567" w:hanging="425"/>
        <w:rPr>
          <w:i/>
          <w:iCs/>
          <w:sz w:val="18"/>
          <w:szCs w:val="18"/>
          <w:lang w:val="it-IT" w:eastAsia="it-IT"/>
        </w:rPr>
      </w:pPr>
      <w:proofErr w:type="gramStart"/>
      <w:r w:rsidRPr="009602A8">
        <w:rPr>
          <w:sz w:val="18"/>
          <w:szCs w:val="18"/>
          <w:lang w:val="it-IT"/>
        </w:rPr>
        <w:t>d</w:t>
      </w:r>
      <w:r w:rsidR="00202485" w:rsidRPr="009602A8">
        <w:rPr>
          <w:sz w:val="18"/>
          <w:szCs w:val="18"/>
          <w:lang w:val="it-IT"/>
        </w:rPr>
        <w:t>i</w:t>
      </w:r>
      <w:proofErr w:type="gramEnd"/>
      <w:r w:rsidR="00202485" w:rsidRPr="009602A8">
        <w:rPr>
          <w:sz w:val="18"/>
          <w:szCs w:val="18"/>
          <w:lang w:val="it-IT"/>
        </w:rPr>
        <w:t xml:space="preserve"> </w:t>
      </w:r>
      <w:r w:rsidR="00202485" w:rsidRPr="0061082B">
        <w:rPr>
          <w:sz w:val="18"/>
          <w:szCs w:val="18"/>
          <w:lang w:val="it-IT"/>
        </w:rPr>
        <w:t>non avere, con riferimento alla presente gara, in corso intese e/o pratiche restrittive della concorrenza e del mercato vietate ai sensi della normativa applicabile;</w:t>
      </w:r>
    </w:p>
    <w:p w:rsidR="00F33194" w:rsidRPr="0061082B" w:rsidRDefault="00202485" w:rsidP="00C234C1">
      <w:pPr>
        <w:pStyle w:val="sche3"/>
        <w:numPr>
          <w:ilvl w:val="0"/>
          <w:numId w:val="19"/>
        </w:numPr>
        <w:tabs>
          <w:tab w:val="clear" w:pos="1582"/>
          <w:tab w:val="num" w:pos="567"/>
        </w:tabs>
        <w:spacing w:line="360" w:lineRule="auto"/>
        <w:ind w:left="567" w:hanging="425"/>
        <w:rPr>
          <w:i/>
          <w:iCs/>
          <w:sz w:val="18"/>
          <w:szCs w:val="18"/>
          <w:lang w:val="it-IT" w:eastAsia="it-IT"/>
        </w:rPr>
      </w:pPr>
      <w:proofErr w:type="gramStart"/>
      <w:r w:rsidRPr="0061082B">
        <w:rPr>
          <w:sz w:val="18"/>
          <w:szCs w:val="18"/>
          <w:lang w:val="it-IT"/>
        </w:rPr>
        <w:t>di</w:t>
      </w:r>
      <w:proofErr w:type="gramEnd"/>
      <w:r w:rsidRPr="0061082B">
        <w:rPr>
          <w:sz w:val="18"/>
          <w:szCs w:val="18"/>
          <w:lang w:val="it-IT"/>
        </w:rPr>
        <w:t xml:space="preserve"> accettare il contenuto del bando, del presente disciplinare di gara e relativi allegati, delle rettifiche e chiarimenti inviati durante la procedura di gara, così come pubblicati sul sito della Provincia Autonoma di Bolzano </w:t>
      </w:r>
      <w:hyperlink r:id="rId7" w:history="1">
        <w:r w:rsidRPr="0061082B">
          <w:rPr>
            <w:rStyle w:val="Hyperlink"/>
            <w:rFonts w:cs="Arial"/>
            <w:color w:val="auto"/>
            <w:sz w:val="18"/>
            <w:szCs w:val="18"/>
            <w:lang w:val="it-IT"/>
          </w:rPr>
          <w:t>www.bandi-altoadige.it</w:t>
        </w:r>
      </w:hyperlink>
      <w:r w:rsidRPr="0061082B">
        <w:rPr>
          <w:sz w:val="18"/>
          <w:szCs w:val="18"/>
          <w:lang w:val="it-IT"/>
        </w:rPr>
        <w:t>;</w:t>
      </w:r>
    </w:p>
    <w:p w:rsidR="00590B96" w:rsidRPr="0072234D" w:rsidRDefault="00590B96" w:rsidP="00590B96">
      <w:pPr>
        <w:numPr>
          <w:ilvl w:val="0"/>
          <w:numId w:val="19"/>
        </w:numPr>
        <w:tabs>
          <w:tab w:val="clear" w:pos="1582"/>
          <w:tab w:val="num" w:pos="567"/>
          <w:tab w:val="num" w:pos="644"/>
        </w:tabs>
        <w:suppressAutoHyphens w:val="0"/>
        <w:spacing w:line="360" w:lineRule="auto"/>
        <w:ind w:left="567" w:hanging="425"/>
        <w:jc w:val="both"/>
        <w:rPr>
          <w:sz w:val="18"/>
          <w:szCs w:val="18"/>
          <w:lang w:val="it-IT"/>
        </w:rPr>
      </w:pPr>
      <w:proofErr w:type="gramStart"/>
      <w:r w:rsidRPr="0061082B">
        <w:rPr>
          <w:sz w:val="18"/>
          <w:szCs w:val="18"/>
          <w:lang w:val="it-IT"/>
        </w:rPr>
        <w:t>di</w:t>
      </w:r>
      <w:proofErr w:type="gramEnd"/>
      <w:r w:rsidRPr="0061082B">
        <w:rPr>
          <w:sz w:val="18"/>
          <w:szCs w:val="18"/>
          <w:lang w:val="it-IT"/>
        </w:rPr>
        <w:t xml:space="preserve"> aver tenuto</w:t>
      </w:r>
      <w:r w:rsidRPr="0072234D">
        <w:rPr>
          <w:sz w:val="18"/>
          <w:szCs w:val="18"/>
          <w:lang w:val="it-IT"/>
        </w:rPr>
        <w:t xml:space="preserve"> conto, nel formulare la propria offerta, di eventuali maggiorazioni per lievitazione dei prezzi che dovessero intervenire durante l’esecuzione delle prestazioni contrattuali rinunciando fin d’ora a qualsiasi azione o eccezione in merito;</w:t>
      </w:r>
    </w:p>
    <w:p w:rsidR="00590B96" w:rsidRPr="0072234D" w:rsidRDefault="00590B96" w:rsidP="00590B96">
      <w:pPr>
        <w:numPr>
          <w:ilvl w:val="0"/>
          <w:numId w:val="19"/>
        </w:numPr>
        <w:tabs>
          <w:tab w:val="clear" w:pos="1582"/>
          <w:tab w:val="num" w:pos="567"/>
          <w:tab w:val="num" w:pos="644"/>
        </w:tabs>
        <w:suppressAutoHyphens w:val="0"/>
        <w:spacing w:line="360" w:lineRule="auto"/>
        <w:ind w:left="567" w:hanging="425"/>
        <w:jc w:val="both"/>
        <w:rPr>
          <w:sz w:val="18"/>
          <w:szCs w:val="18"/>
          <w:lang w:val="it-IT"/>
        </w:rPr>
      </w:pPr>
      <w:proofErr w:type="gramStart"/>
      <w:r w:rsidRPr="0072234D">
        <w:rPr>
          <w:sz w:val="18"/>
          <w:szCs w:val="18"/>
          <w:lang w:val="it-IT"/>
        </w:rPr>
        <w:t>che</w:t>
      </w:r>
      <w:proofErr w:type="gramEnd"/>
      <w:r w:rsidRPr="0072234D">
        <w:rPr>
          <w:sz w:val="18"/>
          <w:szCs w:val="18"/>
          <w:lang w:val="it-IT"/>
        </w:rPr>
        <w:t xml:space="preserve"> non vi è stata mediazione o altra opera di terzi per la conclusione del presente contratto;</w:t>
      </w:r>
    </w:p>
    <w:p w:rsidR="00F33194" w:rsidRPr="00C234C1" w:rsidRDefault="00590B96" w:rsidP="00590B96">
      <w:pPr>
        <w:pStyle w:val="sche3"/>
        <w:numPr>
          <w:ilvl w:val="0"/>
          <w:numId w:val="19"/>
        </w:numPr>
        <w:tabs>
          <w:tab w:val="clear" w:pos="1582"/>
          <w:tab w:val="num" w:pos="567"/>
        </w:tabs>
        <w:spacing w:line="360" w:lineRule="auto"/>
        <w:ind w:left="567" w:hanging="425"/>
        <w:rPr>
          <w:sz w:val="18"/>
          <w:szCs w:val="18"/>
          <w:lang w:val="it-IT"/>
        </w:rPr>
      </w:pPr>
      <w:proofErr w:type="gramStart"/>
      <w:r w:rsidRPr="0072234D">
        <w:rPr>
          <w:sz w:val="18"/>
          <w:szCs w:val="18"/>
          <w:lang w:val="it-IT"/>
        </w:rPr>
        <w:t>di</w:t>
      </w:r>
      <w:proofErr w:type="gramEnd"/>
      <w:r w:rsidRPr="0072234D">
        <w:rPr>
          <w:sz w:val="18"/>
          <w:szCs w:val="18"/>
          <w:lang w:val="it-IT"/>
        </w:rPr>
        <w:t xml:space="preserve">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r w:rsidR="00202485" w:rsidRPr="009602A8">
        <w:rPr>
          <w:sz w:val="18"/>
          <w:szCs w:val="18"/>
          <w:lang w:val="it-IT"/>
        </w:rPr>
        <w:t>;</w:t>
      </w:r>
    </w:p>
    <w:p w:rsidR="00C95504" w:rsidRPr="00C234C1" w:rsidRDefault="00590B96" w:rsidP="00C234C1">
      <w:pPr>
        <w:pStyle w:val="sche3"/>
        <w:numPr>
          <w:ilvl w:val="0"/>
          <w:numId w:val="19"/>
        </w:numPr>
        <w:tabs>
          <w:tab w:val="clear" w:pos="1582"/>
          <w:tab w:val="num" w:pos="567"/>
        </w:tabs>
        <w:spacing w:line="360" w:lineRule="auto"/>
        <w:ind w:left="567" w:hanging="425"/>
        <w:rPr>
          <w:sz w:val="18"/>
          <w:szCs w:val="18"/>
          <w:lang w:val="it-IT"/>
        </w:rPr>
      </w:pPr>
      <w:proofErr w:type="gramStart"/>
      <w:r w:rsidRPr="0072234D">
        <w:rPr>
          <w:sz w:val="18"/>
          <w:szCs w:val="18"/>
          <w:lang w:val="it-IT"/>
        </w:rPr>
        <w:t>di</w:t>
      </w:r>
      <w:proofErr w:type="gramEnd"/>
      <w:r w:rsidRPr="0072234D">
        <w:rPr>
          <w:sz w:val="18"/>
          <w:szCs w:val="18"/>
          <w:lang w:val="it-IT"/>
        </w:rPr>
        <w:t xml:space="preserve"> obbligarsi a non versare ad alcuno, a nessun titolo, somme di danaro o altra utilità finalizzate a facilitare e/o a rendere meno onerosa l'esecuzione e/o la gestione del presente contratto rispetto agli obblighi con esse assunti, né a compiere azioni comunque volte agli stessi fini</w:t>
      </w:r>
      <w:r w:rsidR="00202485" w:rsidRPr="009602A8">
        <w:rPr>
          <w:sz w:val="18"/>
          <w:szCs w:val="18"/>
          <w:lang w:val="it-IT"/>
        </w:rPr>
        <w:t>;</w:t>
      </w:r>
    </w:p>
    <w:p w:rsidR="00590B96" w:rsidRPr="0072234D" w:rsidRDefault="00590B96" w:rsidP="00590B96">
      <w:pPr>
        <w:numPr>
          <w:ilvl w:val="0"/>
          <w:numId w:val="19"/>
        </w:numPr>
        <w:tabs>
          <w:tab w:val="clear" w:pos="1582"/>
          <w:tab w:val="num" w:pos="567"/>
          <w:tab w:val="num" w:pos="644"/>
        </w:tabs>
        <w:suppressAutoHyphens w:val="0"/>
        <w:spacing w:line="360" w:lineRule="auto"/>
        <w:ind w:left="567" w:hanging="425"/>
        <w:jc w:val="both"/>
        <w:rPr>
          <w:sz w:val="18"/>
          <w:szCs w:val="18"/>
          <w:lang w:val="it-IT"/>
        </w:rPr>
      </w:pPr>
      <w:proofErr w:type="gramStart"/>
      <w:r w:rsidRPr="00181442">
        <w:rPr>
          <w:sz w:val="18"/>
          <w:szCs w:val="18"/>
          <w:lang w:val="it-IT"/>
        </w:rPr>
        <w:t>di</w:t>
      </w:r>
      <w:proofErr w:type="gramEnd"/>
      <w:r w:rsidRPr="00181442">
        <w:rPr>
          <w:sz w:val="18"/>
          <w:szCs w:val="18"/>
          <w:lang w:val="it-IT"/>
        </w:rPr>
        <w:t xml:space="preserve"> non aver assunto ai sensi dell'art. 53, c</w:t>
      </w:r>
      <w:r>
        <w:rPr>
          <w:sz w:val="18"/>
          <w:szCs w:val="18"/>
          <w:lang w:val="it-IT"/>
        </w:rPr>
        <w:t xml:space="preserve">omma 16-ter </w:t>
      </w:r>
      <w:proofErr w:type="spellStart"/>
      <w:r>
        <w:rPr>
          <w:sz w:val="18"/>
          <w:szCs w:val="18"/>
          <w:lang w:val="it-IT"/>
        </w:rPr>
        <w:t>D.Lgs.</w:t>
      </w:r>
      <w:proofErr w:type="spellEnd"/>
      <w:r>
        <w:rPr>
          <w:sz w:val="18"/>
          <w:szCs w:val="18"/>
          <w:lang w:val="it-IT"/>
        </w:rPr>
        <w:t xml:space="preserve"> n. 165/2001</w:t>
      </w:r>
      <w:r w:rsidRPr="00181442">
        <w:rPr>
          <w:sz w:val="18"/>
          <w:szCs w:val="18"/>
          <w:lang w:val="it-IT"/>
        </w:rPr>
        <w:t>,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r>
        <w:rPr>
          <w:sz w:val="18"/>
          <w:szCs w:val="18"/>
          <w:lang w:val="it-IT"/>
        </w:rPr>
        <w:t>;</w:t>
      </w:r>
    </w:p>
    <w:p w:rsidR="00F33194" w:rsidRPr="00590B96" w:rsidRDefault="00590B96" w:rsidP="00590B96">
      <w:pPr>
        <w:numPr>
          <w:ilvl w:val="0"/>
          <w:numId w:val="19"/>
        </w:numPr>
        <w:tabs>
          <w:tab w:val="clear" w:pos="1582"/>
          <w:tab w:val="num" w:pos="567"/>
          <w:tab w:val="num" w:pos="644"/>
        </w:tabs>
        <w:suppressAutoHyphens w:val="0"/>
        <w:spacing w:line="360" w:lineRule="auto"/>
        <w:ind w:left="567" w:hanging="425"/>
        <w:jc w:val="both"/>
        <w:rPr>
          <w:sz w:val="18"/>
          <w:szCs w:val="18"/>
          <w:lang w:val="it-IT"/>
        </w:rPr>
      </w:pPr>
      <w:proofErr w:type="gramStart"/>
      <w:r w:rsidRPr="0072234D">
        <w:rPr>
          <w:sz w:val="18"/>
          <w:szCs w:val="18"/>
          <w:lang w:val="it-IT"/>
        </w:rPr>
        <w:t>di</w:t>
      </w:r>
      <w:proofErr w:type="gramEnd"/>
      <w:r w:rsidRPr="0072234D">
        <w:rPr>
          <w:sz w:val="18"/>
          <w:szCs w:val="18"/>
          <w:lang w:val="it-IT"/>
        </w:rPr>
        <w:t xml:space="preserve">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r>
        <w:rPr>
          <w:sz w:val="18"/>
          <w:szCs w:val="18"/>
          <w:lang w:val="it-IT"/>
        </w:rPr>
        <w:t>;</w:t>
      </w:r>
    </w:p>
    <w:p w:rsidR="00F33194" w:rsidRPr="0061082B" w:rsidRDefault="00202485" w:rsidP="00C234C1">
      <w:pPr>
        <w:pStyle w:val="sche3"/>
        <w:numPr>
          <w:ilvl w:val="0"/>
          <w:numId w:val="19"/>
        </w:numPr>
        <w:tabs>
          <w:tab w:val="clear" w:pos="1582"/>
          <w:tab w:val="num" w:pos="567"/>
        </w:tabs>
        <w:spacing w:line="360" w:lineRule="auto"/>
        <w:ind w:left="567" w:hanging="425"/>
        <w:rPr>
          <w:sz w:val="18"/>
          <w:szCs w:val="18"/>
          <w:lang w:val="it-IT"/>
        </w:rPr>
      </w:pPr>
      <w:proofErr w:type="gramStart"/>
      <w:r w:rsidRPr="009602A8">
        <w:rPr>
          <w:sz w:val="18"/>
          <w:szCs w:val="18"/>
          <w:lang w:val="it-IT"/>
        </w:rPr>
        <w:t>di</w:t>
      </w:r>
      <w:proofErr w:type="gramEnd"/>
      <w:r w:rsidRPr="009602A8">
        <w:rPr>
          <w:sz w:val="18"/>
          <w:szCs w:val="18"/>
          <w:lang w:val="it-IT"/>
        </w:rPr>
        <w:t xml:space="preserve"> obbligarsi a </w:t>
      </w:r>
      <w:r w:rsidRPr="0061082B">
        <w:rPr>
          <w:sz w:val="18"/>
          <w:szCs w:val="18"/>
          <w:lang w:val="it-IT"/>
        </w:rPr>
        <w:t>comunicare tempestivamente alla Stazione appaltante ogni modificazione intervenuta negli assetti proprietari e nella struttura di impresa, e negli organismi tecnici</w:t>
      </w:r>
      <w:r w:rsidRPr="009602A8">
        <w:rPr>
          <w:sz w:val="18"/>
          <w:szCs w:val="18"/>
          <w:lang w:val="it-IT"/>
        </w:rPr>
        <w:t xml:space="preserve"> e amministrativi, e relativi anche alle imprese </w:t>
      </w:r>
      <w:r w:rsidRPr="0061082B">
        <w:rPr>
          <w:sz w:val="18"/>
          <w:szCs w:val="18"/>
          <w:lang w:val="it-IT"/>
        </w:rPr>
        <w:t>affidatarie del subappalto;</w:t>
      </w:r>
    </w:p>
    <w:p w:rsidR="00924762" w:rsidRPr="0061082B" w:rsidRDefault="00924762" w:rsidP="0092476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61082B">
        <w:rPr>
          <w:sz w:val="18"/>
          <w:szCs w:val="18"/>
          <w:lang w:val="it-IT"/>
        </w:rPr>
        <w:t xml:space="preserve">di mettere a disposizione quale "Responsabile del Servizio/Fornitura" </w:t>
      </w:r>
      <w:r w:rsidRPr="0061082B">
        <w:rPr>
          <w:bCs/>
          <w:sz w:val="18"/>
          <w:szCs w:val="18"/>
          <w:lang w:val="it-IT"/>
        </w:rPr>
        <w:t xml:space="preserve">(Responsabile, </w:t>
      </w:r>
      <w:proofErr w:type="spellStart"/>
      <w:r w:rsidRPr="0061082B">
        <w:rPr>
          <w:bCs/>
          <w:sz w:val="18"/>
          <w:szCs w:val="18"/>
          <w:lang w:val="it-IT"/>
        </w:rPr>
        <w:t>Contract</w:t>
      </w:r>
      <w:proofErr w:type="spellEnd"/>
      <w:r w:rsidRPr="0061082B">
        <w:rPr>
          <w:bCs/>
          <w:sz w:val="18"/>
          <w:szCs w:val="18"/>
          <w:lang w:val="it-IT"/>
        </w:rPr>
        <w:t xml:space="preserve"> Manager)</w:t>
      </w:r>
      <w:r w:rsidRPr="0061082B">
        <w:rPr>
          <w:sz w:val="18"/>
          <w:szCs w:val="18"/>
          <w:lang w:val="it-IT"/>
        </w:rPr>
        <w:t xml:space="preserve">, il sig. </w:t>
      </w:r>
      <w:r w:rsidRPr="0061082B">
        <w:rPr>
          <w:sz w:val="18"/>
          <w:szCs w:val="18"/>
          <w:lang w:val="it-IT"/>
        </w:rPr>
        <w:fldChar w:fldCharType="begin">
          <w:ffData>
            <w:name w:val="Testo70"/>
            <w:enabled/>
            <w:calcOnExit w:val="0"/>
            <w:textInput/>
          </w:ffData>
        </w:fldChar>
      </w:r>
      <w:bookmarkStart w:id="36" w:name="Testo70"/>
      <w:r w:rsidRPr="0061082B">
        <w:rPr>
          <w:sz w:val="18"/>
          <w:szCs w:val="18"/>
          <w:lang w:val="it-IT"/>
        </w:rPr>
        <w:instrText xml:space="preserve"> FORMTEXT </w:instrText>
      </w:r>
      <w:r w:rsidRPr="0061082B">
        <w:rPr>
          <w:sz w:val="18"/>
          <w:szCs w:val="18"/>
          <w:lang w:val="it-IT"/>
        </w:rPr>
      </w:r>
      <w:r w:rsidRPr="0061082B">
        <w:rPr>
          <w:sz w:val="18"/>
          <w:szCs w:val="18"/>
          <w:lang w:val="it-IT"/>
        </w:rPr>
        <w:fldChar w:fldCharType="separate"/>
      </w:r>
      <w:r w:rsidRPr="0061082B">
        <w:rPr>
          <w:rFonts w:eastAsia="MS Mincho"/>
          <w:sz w:val="18"/>
          <w:szCs w:val="18"/>
          <w:lang w:val="it-IT"/>
        </w:rPr>
        <w:t> </w:t>
      </w:r>
      <w:r w:rsidRPr="0061082B">
        <w:rPr>
          <w:rFonts w:eastAsia="MS Mincho"/>
          <w:sz w:val="18"/>
          <w:szCs w:val="18"/>
          <w:lang w:val="it-IT"/>
        </w:rPr>
        <w:t> </w:t>
      </w:r>
      <w:r w:rsidRPr="0061082B">
        <w:rPr>
          <w:rFonts w:eastAsia="MS Mincho"/>
          <w:sz w:val="18"/>
          <w:szCs w:val="18"/>
          <w:lang w:val="it-IT"/>
        </w:rPr>
        <w:t> </w:t>
      </w:r>
      <w:r w:rsidRPr="0061082B">
        <w:rPr>
          <w:rFonts w:eastAsia="MS Mincho"/>
          <w:sz w:val="18"/>
          <w:szCs w:val="18"/>
          <w:lang w:val="it-IT"/>
        </w:rPr>
        <w:t> </w:t>
      </w:r>
      <w:r w:rsidRPr="0061082B">
        <w:rPr>
          <w:rFonts w:eastAsia="MS Mincho"/>
          <w:sz w:val="18"/>
          <w:szCs w:val="18"/>
          <w:lang w:val="it-IT"/>
        </w:rPr>
        <w:t> </w:t>
      </w:r>
      <w:r w:rsidRPr="0061082B">
        <w:rPr>
          <w:sz w:val="18"/>
          <w:szCs w:val="18"/>
          <w:lang w:val="it-IT"/>
        </w:rPr>
        <w:fldChar w:fldCharType="end"/>
      </w:r>
      <w:bookmarkEnd w:id="36"/>
      <w:r w:rsidRPr="0061082B">
        <w:rPr>
          <w:sz w:val="18"/>
          <w:szCs w:val="18"/>
          <w:lang w:val="it-IT"/>
        </w:rPr>
        <w:t xml:space="preserve">, nato a </w:t>
      </w:r>
      <w:r w:rsidRPr="0061082B">
        <w:rPr>
          <w:sz w:val="18"/>
          <w:szCs w:val="18"/>
          <w:lang w:val="it-IT"/>
        </w:rPr>
        <w:fldChar w:fldCharType="begin">
          <w:ffData>
            <w:name w:val="Testo71"/>
            <w:enabled/>
            <w:calcOnExit w:val="0"/>
            <w:textInput/>
          </w:ffData>
        </w:fldChar>
      </w:r>
      <w:bookmarkStart w:id="37" w:name="Testo71"/>
      <w:r w:rsidRPr="0061082B">
        <w:rPr>
          <w:sz w:val="18"/>
          <w:szCs w:val="18"/>
          <w:lang w:val="it-IT"/>
        </w:rPr>
        <w:instrText xml:space="preserve"> FORMTEXT </w:instrText>
      </w:r>
      <w:r w:rsidRPr="0061082B">
        <w:rPr>
          <w:sz w:val="18"/>
          <w:szCs w:val="18"/>
          <w:lang w:val="it-IT"/>
        </w:rPr>
      </w:r>
      <w:r w:rsidRPr="0061082B">
        <w:rPr>
          <w:sz w:val="18"/>
          <w:szCs w:val="18"/>
          <w:lang w:val="it-IT"/>
        </w:rPr>
        <w:fldChar w:fldCharType="separate"/>
      </w:r>
      <w:r w:rsidRPr="0061082B">
        <w:rPr>
          <w:rFonts w:eastAsia="MS Mincho"/>
          <w:sz w:val="18"/>
          <w:szCs w:val="18"/>
          <w:lang w:val="it-IT"/>
        </w:rPr>
        <w:t> </w:t>
      </w:r>
      <w:r w:rsidRPr="0061082B">
        <w:rPr>
          <w:rFonts w:eastAsia="MS Mincho"/>
          <w:sz w:val="18"/>
          <w:szCs w:val="18"/>
          <w:lang w:val="it-IT"/>
        </w:rPr>
        <w:t> </w:t>
      </w:r>
      <w:r w:rsidRPr="0061082B">
        <w:rPr>
          <w:rFonts w:eastAsia="MS Mincho"/>
          <w:sz w:val="18"/>
          <w:szCs w:val="18"/>
          <w:lang w:val="it-IT"/>
        </w:rPr>
        <w:t> </w:t>
      </w:r>
      <w:r w:rsidRPr="0061082B">
        <w:rPr>
          <w:rFonts w:eastAsia="MS Mincho"/>
          <w:sz w:val="18"/>
          <w:szCs w:val="18"/>
          <w:lang w:val="it-IT"/>
        </w:rPr>
        <w:t> </w:t>
      </w:r>
      <w:r w:rsidRPr="0061082B">
        <w:rPr>
          <w:rFonts w:eastAsia="MS Mincho"/>
          <w:sz w:val="18"/>
          <w:szCs w:val="18"/>
          <w:lang w:val="it-IT"/>
        </w:rPr>
        <w:t> </w:t>
      </w:r>
      <w:r w:rsidRPr="0061082B">
        <w:rPr>
          <w:sz w:val="18"/>
          <w:szCs w:val="18"/>
          <w:lang w:val="it-IT"/>
        </w:rPr>
        <w:fldChar w:fldCharType="end"/>
      </w:r>
      <w:bookmarkEnd w:id="37"/>
      <w:r w:rsidRPr="0061082B">
        <w:rPr>
          <w:sz w:val="18"/>
          <w:szCs w:val="18"/>
          <w:lang w:val="it-IT"/>
        </w:rPr>
        <w:t xml:space="preserve">, il </w:t>
      </w:r>
      <w:r w:rsidRPr="0061082B">
        <w:rPr>
          <w:sz w:val="18"/>
          <w:szCs w:val="18"/>
          <w:lang w:val="it-IT"/>
        </w:rPr>
        <w:fldChar w:fldCharType="begin">
          <w:ffData>
            <w:name w:val="Testo72"/>
            <w:enabled/>
            <w:calcOnExit w:val="0"/>
            <w:textInput/>
          </w:ffData>
        </w:fldChar>
      </w:r>
      <w:bookmarkStart w:id="38" w:name="Testo72"/>
      <w:r w:rsidRPr="0061082B">
        <w:rPr>
          <w:sz w:val="18"/>
          <w:szCs w:val="18"/>
          <w:lang w:val="it-IT"/>
        </w:rPr>
        <w:instrText xml:space="preserve"> FORMTEXT </w:instrText>
      </w:r>
      <w:r w:rsidRPr="0061082B">
        <w:rPr>
          <w:sz w:val="18"/>
          <w:szCs w:val="18"/>
          <w:lang w:val="it-IT"/>
        </w:rPr>
      </w:r>
      <w:r w:rsidRPr="0061082B">
        <w:rPr>
          <w:sz w:val="18"/>
          <w:szCs w:val="18"/>
          <w:lang w:val="it-IT"/>
        </w:rPr>
        <w:fldChar w:fldCharType="separate"/>
      </w:r>
      <w:r w:rsidRPr="0061082B">
        <w:rPr>
          <w:rFonts w:eastAsia="MS Mincho"/>
          <w:sz w:val="18"/>
          <w:szCs w:val="18"/>
          <w:lang w:val="it-IT"/>
        </w:rPr>
        <w:t> </w:t>
      </w:r>
      <w:r w:rsidRPr="0061082B">
        <w:rPr>
          <w:rFonts w:eastAsia="MS Mincho"/>
          <w:sz w:val="18"/>
          <w:szCs w:val="18"/>
          <w:lang w:val="it-IT"/>
        </w:rPr>
        <w:t> </w:t>
      </w:r>
      <w:r w:rsidRPr="0061082B">
        <w:rPr>
          <w:rFonts w:eastAsia="MS Mincho"/>
          <w:sz w:val="18"/>
          <w:szCs w:val="18"/>
          <w:lang w:val="it-IT"/>
        </w:rPr>
        <w:t> </w:t>
      </w:r>
      <w:r w:rsidRPr="0061082B">
        <w:rPr>
          <w:rFonts w:eastAsia="MS Mincho"/>
          <w:sz w:val="18"/>
          <w:szCs w:val="18"/>
          <w:lang w:val="it-IT"/>
        </w:rPr>
        <w:t> </w:t>
      </w:r>
      <w:r w:rsidRPr="0061082B">
        <w:rPr>
          <w:rFonts w:eastAsia="MS Mincho"/>
          <w:sz w:val="18"/>
          <w:szCs w:val="18"/>
          <w:lang w:val="it-IT"/>
        </w:rPr>
        <w:t> </w:t>
      </w:r>
      <w:r w:rsidRPr="0061082B">
        <w:rPr>
          <w:sz w:val="18"/>
          <w:szCs w:val="18"/>
          <w:lang w:val="it-IT"/>
        </w:rPr>
        <w:fldChar w:fldCharType="end"/>
      </w:r>
      <w:bookmarkEnd w:id="38"/>
      <w:r w:rsidRPr="0061082B">
        <w:rPr>
          <w:sz w:val="18"/>
          <w:szCs w:val="18"/>
          <w:lang w:val="it-IT"/>
        </w:rPr>
        <w:t>, che sarà responsabile del servizio/fornitura oggetto della presente gara e dei relativi livelli di qualità e di servizio (SLA) richiesti (il soggetto preposto dovrà possedere esperienza nello svolgimento di attività analoghe a quelle richieste e dovrà svolgere le attività specificatamente indicate dello Schema di contratto);</w:t>
      </w:r>
    </w:p>
    <w:p w:rsidR="00924762" w:rsidRPr="0061082B" w:rsidRDefault="0061082B" w:rsidP="0092476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61082B">
        <w:rPr>
          <w:sz w:val="18"/>
          <w:szCs w:val="18"/>
          <w:lang w:val="it-IT"/>
        </w:rPr>
        <w:lastRenderedPageBreak/>
        <w:t xml:space="preserve"> </w:t>
      </w:r>
      <w:r w:rsidR="00924762" w:rsidRPr="0061082B">
        <w:rPr>
          <w:sz w:val="18"/>
          <w:szCs w:val="18"/>
          <w:lang w:val="it-IT"/>
        </w:rPr>
        <w:t>(</w:t>
      </w:r>
      <w:proofErr w:type="gramStart"/>
      <w:r w:rsidR="00924762" w:rsidRPr="0061082B">
        <w:rPr>
          <w:sz w:val="18"/>
          <w:szCs w:val="18"/>
          <w:lang w:val="it-IT"/>
        </w:rPr>
        <w:t>se</w:t>
      </w:r>
      <w:proofErr w:type="gramEnd"/>
      <w:r w:rsidR="00924762" w:rsidRPr="0061082B">
        <w:rPr>
          <w:sz w:val="18"/>
          <w:szCs w:val="18"/>
          <w:lang w:val="it-IT"/>
        </w:rPr>
        <w:t xml:space="preserve"> del caso) di aver provveduto alla valutazione dei rischi relativamente alla propria attività e di aver redatto un documento di valutazione ai sensi dell'art. 28 del </w:t>
      </w:r>
      <w:proofErr w:type="spellStart"/>
      <w:r w:rsidR="00924762" w:rsidRPr="0061082B">
        <w:rPr>
          <w:sz w:val="18"/>
          <w:szCs w:val="18"/>
          <w:lang w:val="it-IT"/>
        </w:rPr>
        <w:t>D.Lgs.</w:t>
      </w:r>
      <w:proofErr w:type="spellEnd"/>
      <w:r w:rsidR="00924762" w:rsidRPr="0061082B">
        <w:rPr>
          <w:sz w:val="18"/>
          <w:szCs w:val="18"/>
          <w:lang w:val="it-IT"/>
        </w:rPr>
        <w:t xml:space="preserve"> 81/2008, di aver attuato, in conseguenza della valutazione dei rischi, tutte le misure di prevenzione e protezione e di essersi dotato dei necessari mezzi ed attrezzature antinfortunistiche;</w:t>
      </w:r>
    </w:p>
    <w:p w:rsidR="00924762" w:rsidRPr="0061082B" w:rsidRDefault="00924762" w:rsidP="0092476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61082B">
        <w:rPr>
          <w:sz w:val="18"/>
          <w:szCs w:val="18"/>
          <w:lang w:val="it-IT"/>
        </w:rPr>
        <w:t>(</w:t>
      </w:r>
      <w:proofErr w:type="gramStart"/>
      <w:r w:rsidRPr="0061082B">
        <w:rPr>
          <w:sz w:val="18"/>
          <w:szCs w:val="18"/>
          <w:lang w:val="it-IT"/>
        </w:rPr>
        <w:t>se</w:t>
      </w:r>
      <w:proofErr w:type="gramEnd"/>
      <w:r w:rsidRPr="0061082B">
        <w:rPr>
          <w:sz w:val="18"/>
          <w:szCs w:val="18"/>
          <w:lang w:val="it-IT"/>
        </w:rPr>
        <w:t xml:space="preserve"> del caso) di aver designato il Responsabile del Servizio di Prevenzione e Protezione;</w:t>
      </w:r>
    </w:p>
    <w:p w:rsidR="00F33194" w:rsidRPr="0061082B" w:rsidRDefault="00924762" w:rsidP="00924762">
      <w:pPr>
        <w:pStyle w:val="sche3"/>
        <w:numPr>
          <w:ilvl w:val="0"/>
          <w:numId w:val="19"/>
        </w:numPr>
        <w:tabs>
          <w:tab w:val="clear" w:pos="1582"/>
          <w:tab w:val="num" w:pos="567"/>
        </w:tabs>
        <w:spacing w:line="360" w:lineRule="auto"/>
        <w:ind w:left="567" w:hanging="425"/>
        <w:rPr>
          <w:sz w:val="18"/>
          <w:szCs w:val="18"/>
          <w:lang w:val="it-IT"/>
        </w:rPr>
      </w:pPr>
      <w:proofErr w:type="gramStart"/>
      <w:r w:rsidRPr="0061082B">
        <w:rPr>
          <w:sz w:val="18"/>
          <w:szCs w:val="18"/>
          <w:lang w:val="it-IT"/>
        </w:rPr>
        <w:t>di</w:t>
      </w:r>
      <w:proofErr w:type="gramEnd"/>
      <w:r w:rsidRPr="0061082B">
        <w:rPr>
          <w:sz w:val="18"/>
          <w:szCs w:val="18"/>
          <w:lang w:val="it-IT"/>
        </w:rPr>
        <w:t xml:space="preserve"> aver provveduto (se previsto) alla nomina del medico competente aziendale con l'incarico di effettuare la sorveglianza sanitaria</w:t>
      </w:r>
      <w:r w:rsidR="00202485" w:rsidRPr="0061082B">
        <w:rPr>
          <w:sz w:val="18"/>
          <w:szCs w:val="18"/>
          <w:lang w:val="it-IT"/>
        </w:rPr>
        <w:t>;</w:t>
      </w:r>
    </w:p>
    <w:p w:rsidR="00B32EF7" w:rsidRPr="0061082B" w:rsidRDefault="00B32EF7" w:rsidP="00B32EF7">
      <w:pPr>
        <w:numPr>
          <w:ilvl w:val="0"/>
          <w:numId w:val="19"/>
        </w:numPr>
        <w:tabs>
          <w:tab w:val="clear" w:pos="1582"/>
          <w:tab w:val="num" w:pos="567"/>
          <w:tab w:val="num" w:pos="644"/>
        </w:tabs>
        <w:suppressAutoHyphens w:val="0"/>
        <w:spacing w:line="360" w:lineRule="auto"/>
        <w:ind w:left="567" w:hanging="425"/>
        <w:jc w:val="both"/>
        <w:rPr>
          <w:sz w:val="18"/>
          <w:szCs w:val="18"/>
          <w:lang w:val="it-IT"/>
        </w:rPr>
      </w:pPr>
      <w:proofErr w:type="gramStart"/>
      <w:r w:rsidRPr="0061082B">
        <w:rPr>
          <w:sz w:val="18"/>
          <w:szCs w:val="18"/>
          <w:lang w:val="it-IT"/>
        </w:rPr>
        <w:t>che</w:t>
      </w:r>
      <w:proofErr w:type="gramEnd"/>
      <w:r w:rsidRPr="0061082B">
        <w:rPr>
          <w:sz w:val="18"/>
          <w:szCs w:val="18"/>
          <w:lang w:val="it-IT"/>
        </w:rPr>
        <w:t xml:space="preserve"> i lavoratori assunti (se sottoposti a sorveglianza sanitaria) sono stati giudicati idonei dal medico competente; oppure, se lavoratore autonomo, di avere l'idoneità sanitaria per l'esecuzione della prestazione;</w:t>
      </w:r>
    </w:p>
    <w:p w:rsidR="00B32EF7" w:rsidRPr="0061082B" w:rsidRDefault="00B32EF7" w:rsidP="00B32EF7">
      <w:pPr>
        <w:numPr>
          <w:ilvl w:val="0"/>
          <w:numId w:val="19"/>
        </w:numPr>
        <w:tabs>
          <w:tab w:val="clear" w:pos="1582"/>
          <w:tab w:val="num" w:pos="567"/>
          <w:tab w:val="num" w:pos="644"/>
        </w:tabs>
        <w:suppressAutoHyphens w:val="0"/>
        <w:spacing w:line="360" w:lineRule="auto"/>
        <w:ind w:left="567" w:hanging="425"/>
        <w:jc w:val="both"/>
        <w:rPr>
          <w:sz w:val="18"/>
          <w:szCs w:val="18"/>
          <w:lang w:val="it-IT"/>
        </w:rPr>
      </w:pPr>
      <w:proofErr w:type="gramStart"/>
      <w:r w:rsidRPr="0061082B">
        <w:rPr>
          <w:sz w:val="18"/>
          <w:szCs w:val="18"/>
          <w:lang w:val="it-IT"/>
        </w:rPr>
        <w:t>di</w:t>
      </w:r>
      <w:proofErr w:type="gramEnd"/>
      <w:r w:rsidRPr="0061082B">
        <w:rPr>
          <w:sz w:val="18"/>
          <w:szCs w:val="18"/>
          <w:lang w:val="it-IT"/>
        </w:rPr>
        <w:t xml:space="preserve"> aver provveduto alla informazione e formazione dei propri lavoratori; oppure, se lavoratore autonomo, di avere la formazione necessaria in materia di sicurezza per l'esecuzione della prestazione;</w:t>
      </w:r>
    </w:p>
    <w:p w:rsidR="00B32EF7" w:rsidRPr="0061082B" w:rsidRDefault="00B32EF7" w:rsidP="00B32EF7">
      <w:pPr>
        <w:numPr>
          <w:ilvl w:val="0"/>
          <w:numId w:val="19"/>
        </w:numPr>
        <w:tabs>
          <w:tab w:val="clear" w:pos="1582"/>
          <w:tab w:val="num" w:pos="567"/>
          <w:tab w:val="num" w:pos="644"/>
        </w:tabs>
        <w:suppressAutoHyphens w:val="0"/>
        <w:spacing w:line="360" w:lineRule="auto"/>
        <w:ind w:left="567" w:hanging="425"/>
        <w:jc w:val="both"/>
        <w:rPr>
          <w:sz w:val="18"/>
          <w:szCs w:val="18"/>
          <w:lang w:val="it-IT"/>
        </w:rPr>
      </w:pPr>
      <w:proofErr w:type="gramStart"/>
      <w:r w:rsidRPr="0061082B">
        <w:rPr>
          <w:sz w:val="18"/>
          <w:szCs w:val="18"/>
          <w:lang w:val="it-IT"/>
        </w:rPr>
        <w:t>di</w:t>
      </w:r>
      <w:proofErr w:type="gramEnd"/>
      <w:r w:rsidRPr="0061082B">
        <w:rPr>
          <w:sz w:val="18"/>
          <w:szCs w:val="18"/>
          <w:lang w:val="it-IT"/>
        </w:rPr>
        <w:t xml:space="preserve"> aver messo a disposizione dei lavoratori i dispositivi di protezione individuale che si sono resi necessari, in seguito alla suddetta valutazione; oppure, se lavoratore autonomo, di disporre dei dispositivi di protezione individuale per l'esecuzione della prestazione.</w:t>
      </w:r>
    </w:p>
    <w:p w:rsidR="00B32EF7" w:rsidRPr="0061082B" w:rsidRDefault="00B32EF7" w:rsidP="00B32EF7">
      <w:pPr>
        <w:numPr>
          <w:ilvl w:val="0"/>
          <w:numId w:val="19"/>
        </w:numPr>
        <w:tabs>
          <w:tab w:val="clear" w:pos="1582"/>
          <w:tab w:val="num" w:pos="567"/>
          <w:tab w:val="num" w:pos="644"/>
        </w:tabs>
        <w:suppressAutoHyphens w:val="0"/>
        <w:spacing w:line="360" w:lineRule="auto"/>
        <w:ind w:left="567" w:hanging="425"/>
        <w:jc w:val="both"/>
        <w:rPr>
          <w:color w:val="FF0000"/>
          <w:sz w:val="18"/>
          <w:szCs w:val="18"/>
          <w:lang w:val="it-IT"/>
        </w:rPr>
      </w:pPr>
      <w:r w:rsidRPr="0061082B">
        <w:rPr>
          <w:color w:val="FF0000"/>
          <w:sz w:val="18"/>
          <w:szCs w:val="18"/>
          <w:lang w:val="it-IT"/>
        </w:rPr>
        <w:t>(</w:t>
      </w:r>
      <w:proofErr w:type="gramStart"/>
      <w:r w:rsidRPr="0061082B">
        <w:rPr>
          <w:color w:val="FF0000"/>
          <w:sz w:val="18"/>
          <w:szCs w:val="18"/>
          <w:lang w:val="it-IT"/>
        </w:rPr>
        <w:t>altre</w:t>
      </w:r>
      <w:proofErr w:type="gramEnd"/>
      <w:r w:rsidRPr="0061082B">
        <w:rPr>
          <w:color w:val="FF0000"/>
          <w:sz w:val="18"/>
          <w:szCs w:val="18"/>
          <w:lang w:val="it-IT"/>
        </w:rPr>
        <w:t xml:space="preserve"> eventuali dichiarazioni necessarie per concorrere alla singola procedura di gara altrimenti cancellare il presente punto): </w:t>
      </w:r>
      <w:r w:rsidRPr="0061082B">
        <w:rPr>
          <w:color w:val="FF0000"/>
          <w:sz w:val="18"/>
          <w:szCs w:val="18"/>
          <w:lang w:val="it-IT"/>
        </w:rPr>
        <w:fldChar w:fldCharType="begin">
          <w:ffData>
            <w:name w:val="Testo76"/>
            <w:enabled/>
            <w:calcOnExit w:val="0"/>
            <w:textInput/>
          </w:ffData>
        </w:fldChar>
      </w:r>
      <w:bookmarkStart w:id="39" w:name="Testo76"/>
      <w:r w:rsidRPr="0061082B">
        <w:rPr>
          <w:color w:val="FF0000"/>
          <w:sz w:val="18"/>
          <w:szCs w:val="18"/>
          <w:lang w:val="it-IT"/>
        </w:rPr>
        <w:instrText xml:space="preserve"> FORMTEXT </w:instrText>
      </w:r>
      <w:r w:rsidRPr="0061082B">
        <w:rPr>
          <w:color w:val="FF0000"/>
          <w:sz w:val="18"/>
          <w:szCs w:val="18"/>
          <w:lang w:val="it-IT"/>
        </w:rPr>
      </w:r>
      <w:r w:rsidRPr="0061082B">
        <w:rPr>
          <w:color w:val="FF0000"/>
          <w:sz w:val="18"/>
          <w:szCs w:val="18"/>
          <w:lang w:val="it-IT"/>
        </w:rPr>
        <w:fldChar w:fldCharType="separate"/>
      </w:r>
      <w:r w:rsidRPr="0061082B">
        <w:rPr>
          <w:color w:val="FF0000"/>
          <w:sz w:val="18"/>
          <w:szCs w:val="18"/>
          <w:lang w:val="it-IT"/>
        </w:rPr>
        <w:t> </w:t>
      </w:r>
      <w:r w:rsidRPr="0061082B">
        <w:rPr>
          <w:color w:val="FF0000"/>
          <w:sz w:val="18"/>
          <w:szCs w:val="18"/>
          <w:lang w:val="it-IT"/>
        </w:rPr>
        <w:t> </w:t>
      </w:r>
      <w:r w:rsidRPr="0061082B">
        <w:rPr>
          <w:color w:val="FF0000"/>
          <w:sz w:val="18"/>
          <w:szCs w:val="18"/>
          <w:lang w:val="it-IT"/>
        </w:rPr>
        <w:t> </w:t>
      </w:r>
      <w:r w:rsidRPr="0061082B">
        <w:rPr>
          <w:color w:val="FF0000"/>
          <w:sz w:val="18"/>
          <w:szCs w:val="18"/>
          <w:lang w:val="it-IT"/>
        </w:rPr>
        <w:t> </w:t>
      </w:r>
      <w:r w:rsidRPr="0061082B">
        <w:rPr>
          <w:color w:val="FF0000"/>
          <w:sz w:val="18"/>
          <w:szCs w:val="18"/>
          <w:lang w:val="it-IT"/>
        </w:rPr>
        <w:t> </w:t>
      </w:r>
      <w:r w:rsidRPr="0061082B">
        <w:rPr>
          <w:color w:val="FF0000"/>
          <w:sz w:val="18"/>
          <w:szCs w:val="18"/>
          <w:lang w:val="it-IT"/>
        </w:rPr>
        <w:fldChar w:fldCharType="end"/>
      </w:r>
      <w:bookmarkEnd w:id="39"/>
    </w:p>
    <w:p w:rsidR="00BF4F30" w:rsidRDefault="00BF4F30" w:rsidP="00BF4F30">
      <w:pPr>
        <w:suppressAutoHyphens w:val="0"/>
        <w:spacing w:line="360" w:lineRule="auto"/>
        <w:ind w:left="142"/>
        <w:jc w:val="both"/>
        <w:rPr>
          <w:i/>
          <w:iCs/>
          <w:sz w:val="18"/>
          <w:szCs w:val="18"/>
          <w:lang w:val="it-IT" w:eastAsia="it-IT"/>
        </w:rPr>
      </w:pPr>
    </w:p>
    <w:p w:rsidR="002428DE" w:rsidRPr="009602A8" w:rsidRDefault="002428DE" w:rsidP="00BF4F30">
      <w:pPr>
        <w:suppressAutoHyphens w:val="0"/>
        <w:spacing w:line="360" w:lineRule="auto"/>
        <w:ind w:left="142"/>
        <w:jc w:val="both"/>
        <w:rPr>
          <w:i/>
          <w:iCs/>
          <w:sz w:val="18"/>
          <w:szCs w:val="18"/>
          <w:lang w:val="it-IT" w:eastAsia="it-IT"/>
        </w:rPr>
      </w:pPr>
    </w:p>
    <w:tbl>
      <w:tblPr>
        <w:tblW w:w="9746" w:type="dxa"/>
        <w:tblInd w:w="108" w:type="dxa"/>
        <w:tblLayout w:type="fixed"/>
        <w:tblLook w:val="0000" w:firstRow="0" w:lastRow="0" w:firstColumn="0" w:lastColumn="0" w:noHBand="0" w:noVBand="0"/>
      </w:tblPr>
      <w:tblGrid>
        <w:gridCol w:w="137"/>
        <w:gridCol w:w="4733"/>
        <w:gridCol w:w="4864"/>
        <w:gridCol w:w="12"/>
      </w:tblGrid>
      <w:tr w:rsidR="00202485" w:rsidRPr="009602A8" w:rsidTr="000E3064">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rsidR="00202485" w:rsidRPr="009602A8" w:rsidRDefault="00202485" w:rsidP="0046086A">
            <w:pPr>
              <w:pStyle w:val="sche3"/>
              <w:snapToGrid w:val="0"/>
              <w:spacing w:line="360" w:lineRule="auto"/>
              <w:rPr>
                <w:b/>
                <w:bCs/>
                <w:i/>
                <w:iCs/>
                <w:sz w:val="18"/>
                <w:szCs w:val="18"/>
                <w:lang w:val="it-IT"/>
              </w:rPr>
            </w:pPr>
          </w:p>
          <w:p w:rsidR="00202485" w:rsidRPr="009602A8" w:rsidRDefault="00202485" w:rsidP="0046086A">
            <w:pPr>
              <w:pStyle w:val="sche3"/>
              <w:spacing w:line="360" w:lineRule="auto"/>
              <w:rPr>
                <w:b/>
                <w:bCs/>
                <w:i/>
                <w:iCs/>
                <w:sz w:val="18"/>
                <w:szCs w:val="18"/>
                <w:lang w:val="it-IT"/>
              </w:rPr>
            </w:pPr>
            <w:r w:rsidRPr="009602A8">
              <w:rPr>
                <w:b/>
                <w:bCs/>
                <w:i/>
                <w:iCs/>
                <w:sz w:val="18"/>
                <w:szCs w:val="18"/>
                <w:lang w:val="it-IT"/>
              </w:rPr>
              <w:t>ANNOTAZIONI</w:t>
            </w:r>
          </w:p>
          <w:p w:rsidR="000E3064" w:rsidRDefault="00202485" w:rsidP="0046086A">
            <w:pPr>
              <w:pStyle w:val="sche3"/>
              <w:spacing w:line="360" w:lineRule="auto"/>
              <w:rPr>
                <w:sz w:val="18"/>
                <w:szCs w:val="18"/>
                <w:lang w:val="it-IT"/>
              </w:rPr>
            </w:pPr>
            <w:r w:rsidRPr="009602A8">
              <w:rPr>
                <w:sz w:val="18"/>
                <w:szCs w:val="18"/>
                <w:lang w:val="it-IT"/>
              </w:rPr>
              <w:fldChar w:fldCharType="begin">
                <w:ffData>
                  <w:name w:val="Testo77"/>
                  <w:enabled/>
                  <w:calcOnExit w:val="0"/>
                  <w:textInput/>
                </w:ffData>
              </w:fldChar>
            </w:r>
            <w:bookmarkStart w:id="40" w:name="Testo77"/>
            <w:r w:rsidRPr="009602A8">
              <w:rPr>
                <w:sz w:val="18"/>
                <w:szCs w:val="18"/>
                <w:lang w:val="it-IT"/>
              </w:rPr>
              <w:instrText xml:space="preserve"> FORMTEXT </w:instrText>
            </w:r>
            <w:r w:rsidRPr="009602A8">
              <w:rPr>
                <w:sz w:val="18"/>
                <w:szCs w:val="18"/>
                <w:lang w:val="it-IT"/>
              </w:rPr>
            </w:r>
            <w:r w:rsidRPr="009602A8">
              <w:rPr>
                <w:sz w:val="18"/>
                <w:szCs w:val="18"/>
                <w:lang w:val="it-IT"/>
              </w:rPr>
              <w:fldChar w:fldCharType="separate"/>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t> </w:t>
            </w:r>
            <w:r w:rsidRPr="009602A8">
              <w:rPr>
                <w:sz w:val="18"/>
                <w:szCs w:val="18"/>
                <w:lang w:val="it-IT"/>
              </w:rPr>
              <w:fldChar w:fldCharType="end"/>
            </w:r>
            <w:bookmarkEnd w:id="40"/>
          </w:p>
          <w:p w:rsidR="008741E3" w:rsidRPr="009602A8" w:rsidRDefault="008741E3" w:rsidP="0046086A">
            <w:pPr>
              <w:pStyle w:val="sche3"/>
              <w:spacing w:line="360" w:lineRule="auto"/>
              <w:rPr>
                <w:sz w:val="18"/>
                <w:szCs w:val="18"/>
                <w:lang w:val="it-IT"/>
              </w:rPr>
            </w:pPr>
          </w:p>
        </w:tc>
      </w:tr>
      <w:tr w:rsidR="00202485" w:rsidRPr="009602A8" w:rsidTr="000E3064">
        <w:trPr>
          <w:gridBefore w:val="1"/>
          <w:gridAfter w:val="1"/>
          <w:wBefore w:w="137" w:type="dxa"/>
          <w:wAfter w:w="12" w:type="dxa"/>
        </w:trPr>
        <w:tc>
          <w:tcPr>
            <w:tcW w:w="9597" w:type="dxa"/>
            <w:gridSpan w:val="2"/>
            <w:tcBorders>
              <w:top w:val="single" w:sz="4" w:space="0" w:color="000000"/>
            </w:tcBorders>
          </w:tcPr>
          <w:p w:rsidR="00202485" w:rsidRPr="009602A8" w:rsidRDefault="00202485" w:rsidP="0046086A">
            <w:pPr>
              <w:pStyle w:val="sche3"/>
              <w:snapToGrid w:val="0"/>
              <w:spacing w:line="360" w:lineRule="auto"/>
              <w:rPr>
                <w:b/>
                <w:bCs/>
                <w:i/>
                <w:iCs/>
                <w:sz w:val="18"/>
                <w:szCs w:val="18"/>
                <w:lang w:val="it-IT"/>
              </w:rPr>
            </w:pPr>
          </w:p>
        </w:tc>
      </w:tr>
      <w:tr w:rsidR="00202485" w:rsidRPr="009602A8" w:rsidTr="0046086A">
        <w:tc>
          <w:tcPr>
            <w:tcW w:w="4870" w:type="dxa"/>
            <w:gridSpan w:val="2"/>
          </w:tcPr>
          <w:p w:rsidR="00202485" w:rsidRPr="009602A8" w:rsidRDefault="00202485" w:rsidP="0046086A">
            <w:pPr>
              <w:pStyle w:val="sche3"/>
              <w:tabs>
                <w:tab w:val="left" w:pos="4445"/>
              </w:tabs>
              <w:snapToGrid w:val="0"/>
              <w:spacing w:line="360" w:lineRule="auto"/>
              <w:rPr>
                <w:sz w:val="18"/>
                <w:szCs w:val="18"/>
                <w:lang w:val="it-IT"/>
              </w:rPr>
            </w:pPr>
          </w:p>
        </w:tc>
        <w:tc>
          <w:tcPr>
            <w:tcW w:w="4876" w:type="dxa"/>
            <w:gridSpan w:val="2"/>
          </w:tcPr>
          <w:p w:rsidR="00202485" w:rsidRPr="009602A8" w:rsidRDefault="00202485" w:rsidP="0046086A">
            <w:pPr>
              <w:snapToGrid w:val="0"/>
              <w:spacing w:line="360" w:lineRule="auto"/>
              <w:jc w:val="center"/>
              <w:rPr>
                <w:sz w:val="18"/>
                <w:szCs w:val="18"/>
                <w:lang w:val="it-IT"/>
              </w:rPr>
            </w:pPr>
          </w:p>
          <w:p w:rsidR="00202485" w:rsidRPr="009602A8" w:rsidRDefault="00202485" w:rsidP="0046086A">
            <w:pPr>
              <w:spacing w:line="360" w:lineRule="auto"/>
              <w:jc w:val="center"/>
              <w:rPr>
                <w:sz w:val="18"/>
                <w:szCs w:val="18"/>
                <w:lang w:val="it-IT"/>
              </w:rPr>
            </w:pPr>
            <w:r w:rsidRPr="009602A8">
              <w:rPr>
                <w:sz w:val="18"/>
                <w:szCs w:val="18"/>
                <w:lang w:val="it-IT"/>
              </w:rPr>
              <w:t>Il legale rappresentante / il procuratore</w:t>
            </w:r>
          </w:p>
          <w:p w:rsidR="00202485" w:rsidRPr="005C1143" w:rsidRDefault="00202485" w:rsidP="0046086A">
            <w:pPr>
              <w:spacing w:line="360" w:lineRule="auto"/>
              <w:jc w:val="center"/>
              <w:rPr>
                <w:sz w:val="18"/>
                <w:szCs w:val="18"/>
                <w:lang w:val="it-IT"/>
              </w:rPr>
            </w:pPr>
            <w:r w:rsidRPr="005C1143">
              <w:rPr>
                <w:sz w:val="18"/>
                <w:szCs w:val="18"/>
                <w:lang w:val="it-IT"/>
              </w:rPr>
              <w:fldChar w:fldCharType="begin">
                <w:ffData>
                  <w:name w:val="Testo78"/>
                  <w:enabled/>
                  <w:calcOnExit w:val="0"/>
                  <w:textInput/>
                </w:ffData>
              </w:fldChar>
            </w:r>
            <w:bookmarkStart w:id="41" w:name="Testo78"/>
            <w:r w:rsidRPr="005C1143">
              <w:rPr>
                <w:sz w:val="18"/>
                <w:szCs w:val="18"/>
                <w:lang w:val="it-IT"/>
              </w:rPr>
              <w:instrText xml:space="preserve"> FORMTEXT </w:instrText>
            </w:r>
            <w:r w:rsidRPr="005C1143">
              <w:rPr>
                <w:sz w:val="18"/>
                <w:szCs w:val="18"/>
                <w:lang w:val="it-IT"/>
              </w:rPr>
            </w:r>
            <w:r w:rsidRPr="005C1143">
              <w:rPr>
                <w:sz w:val="18"/>
                <w:szCs w:val="18"/>
                <w:lang w:val="it-IT"/>
              </w:rPr>
              <w:fldChar w:fldCharType="separate"/>
            </w:r>
            <w:r w:rsidRPr="005C1143">
              <w:rPr>
                <w:sz w:val="18"/>
                <w:szCs w:val="18"/>
                <w:lang w:val="it-IT"/>
              </w:rPr>
              <w:t> </w:t>
            </w:r>
            <w:r w:rsidRPr="005C1143">
              <w:rPr>
                <w:sz w:val="18"/>
                <w:szCs w:val="18"/>
                <w:lang w:val="it-IT"/>
              </w:rPr>
              <w:t> </w:t>
            </w:r>
            <w:r w:rsidRPr="005C1143">
              <w:rPr>
                <w:sz w:val="18"/>
                <w:szCs w:val="18"/>
                <w:lang w:val="it-IT"/>
              </w:rPr>
              <w:t> </w:t>
            </w:r>
            <w:r w:rsidRPr="005C1143">
              <w:rPr>
                <w:sz w:val="18"/>
                <w:szCs w:val="18"/>
                <w:lang w:val="it-IT"/>
              </w:rPr>
              <w:t> </w:t>
            </w:r>
            <w:r w:rsidRPr="005C1143">
              <w:rPr>
                <w:sz w:val="18"/>
                <w:szCs w:val="18"/>
                <w:lang w:val="it-IT"/>
              </w:rPr>
              <w:t> </w:t>
            </w:r>
            <w:r w:rsidRPr="005C1143">
              <w:rPr>
                <w:sz w:val="18"/>
                <w:szCs w:val="18"/>
                <w:lang w:val="it-IT"/>
              </w:rPr>
              <w:fldChar w:fldCharType="end"/>
            </w:r>
            <w:bookmarkEnd w:id="41"/>
          </w:p>
          <w:p w:rsidR="00202485" w:rsidRPr="009602A8" w:rsidRDefault="00255CC8" w:rsidP="0046086A">
            <w:pPr>
              <w:spacing w:line="360" w:lineRule="auto"/>
              <w:jc w:val="center"/>
              <w:rPr>
                <w:sz w:val="18"/>
                <w:szCs w:val="18"/>
                <w:lang w:val="it-IT"/>
              </w:rPr>
            </w:pPr>
            <w:r w:rsidRPr="00255CC8">
              <w:rPr>
                <w:sz w:val="18"/>
                <w:szCs w:val="18"/>
                <w:lang w:val="it-IT"/>
              </w:rPr>
              <w:t>(</w:t>
            </w:r>
            <w:proofErr w:type="gramStart"/>
            <w:r w:rsidRPr="00255CC8">
              <w:rPr>
                <w:sz w:val="18"/>
                <w:szCs w:val="18"/>
                <w:lang w:val="it-IT"/>
              </w:rPr>
              <w:t>sottoscritto</w:t>
            </w:r>
            <w:proofErr w:type="gramEnd"/>
            <w:r w:rsidRPr="00255CC8">
              <w:rPr>
                <w:sz w:val="18"/>
                <w:szCs w:val="18"/>
                <w:lang w:val="it-IT"/>
              </w:rPr>
              <w:t xml:space="preserve"> con firma digitale)</w:t>
            </w:r>
          </w:p>
          <w:p w:rsidR="00202485" w:rsidRPr="009602A8" w:rsidRDefault="00202485" w:rsidP="0046086A">
            <w:pPr>
              <w:spacing w:line="360" w:lineRule="auto"/>
              <w:jc w:val="center"/>
              <w:rPr>
                <w:sz w:val="18"/>
                <w:szCs w:val="18"/>
                <w:lang w:val="it-IT"/>
              </w:rPr>
            </w:pPr>
          </w:p>
        </w:tc>
      </w:tr>
    </w:tbl>
    <w:p w:rsidR="00202485" w:rsidRDefault="00202485" w:rsidP="00202485">
      <w:pPr>
        <w:spacing w:line="360" w:lineRule="auto"/>
        <w:jc w:val="both"/>
        <w:rPr>
          <w:sz w:val="18"/>
          <w:szCs w:val="18"/>
          <w:lang w:val="it-IT"/>
        </w:rPr>
      </w:pPr>
    </w:p>
    <w:p w:rsidR="00D34F41" w:rsidRDefault="005C1143" w:rsidP="00D34F41">
      <w:pPr>
        <w:spacing w:line="360" w:lineRule="auto"/>
        <w:jc w:val="both"/>
        <w:rPr>
          <w:sz w:val="18"/>
          <w:szCs w:val="18"/>
          <w:lang w:val="it-IT"/>
        </w:rPr>
      </w:pPr>
      <w:r>
        <w:rPr>
          <w:sz w:val="18"/>
          <w:szCs w:val="18"/>
          <w:lang w:val="it-IT"/>
        </w:rPr>
        <w:br w:type="page"/>
      </w:r>
    </w:p>
    <w:p w:rsidR="00B32EF7" w:rsidRPr="00401696" w:rsidRDefault="00B32EF7" w:rsidP="00B32EF7">
      <w:pPr>
        <w:pStyle w:val="sche3"/>
        <w:pBdr>
          <w:top w:val="single" w:sz="4" w:space="1" w:color="000000"/>
          <w:left w:val="single" w:sz="4" w:space="4" w:color="000000"/>
          <w:bottom w:val="single" w:sz="4" w:space="1" w:color="000000"/>
          <w:right w:val="single" w:sz="4" w:space="4" w:color="000000"/>
        </w:pBdr>
        <w:shd w:val="clear" w:color="auto" w:fill="E6E6E6"/>
        <w:tabs>
          <w:tab w:val="left" w:pos="5940"/>
        </w:tabs>
        <w:spacing w:line="360" w:lineRule="auto"/>
        <w:rPr>
          <w:b/>
          <w:bCs/>
          <w:iCs/>
          <w:color w:val="FF0000"/>
          <w:sz w:val="18"/>
          <w:szCs w:val="18"/>
          <w:lang w:val="it-IT"/>
        </w:rPr>
      </w:pPr>
      <w:bookmarkStart w:id="42" w:name="_Hlk515435169"/>
    </w:p>
    <w:p w:rsidR="00B32EF7" w:rsidRPr="008741E3" w:rsidRDefault="00B32EF7" w:rsidP="00B32EF7">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8741E3">
        <w:rPr>
          <w:b/>
          <w:bCs/>
          <w:i/>
          <w:iCs/>
          <w:sz w:val="18"/>
          <w:szCs w:val="18"/>
          <w:lang w:val="it-IT"/>
        </w:rPr>
        <w:t xml:space="preserve">INFORMATIVA IN MATERIA DI PROTEZIONE DEI DATI PERSONALI </w:t>
      </w:r>
    </w:p>
    <w:p w:rsidR="00B32EF7" w:rsidRPr="008741E3" w:rsidRDefault="00B32EF7" w:rsidP="00B32EF7">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B32EF7" w:rsidRPr="008741E3" w:rsidRDefault="00B32EF7" w:rsidP="00B32EF7">
      <w:pPr>
        <w:spacing w:line="360" w:lineRule="auto"/>
        <w:jc w:val="both"/>
        <w:rPr>
          <w:b/>
          <w:bCs/>
          <w:i/>
          <w:iCs/>
          <w:sz w:val="18"/>
          <w:szCs w:val="18"/>
          <w:lang w:val="it-IT"/>
        </w:rPr>
      </w:pPr>
    </w:p>
    <w:bookmarkEnd w:id="42"/>
    <w:p w:rsidR="0061082B" w:rsidRPr="0078684C" w:rsidRDefault="0061082B" w:rsidP="0061082B">
      <w:pPr>
        <w:spacing w:line="360" w:lineRule="auto"/>
        <w:jc w:val="both"/>
        <w:rPr>
          <w:b/>
          <w:bCs/>
          <w:i/>
          <w:iCs/>
          <w:sz w:val="18"/>
          <w:szCs w:val="18"/>
          <w:lang w:val="it-IT"/>
        </w:rPr>
      </w:pPr>
    </w:p>
    <w:tbl>
      <w:tblPr>
        <w:tblW w:w="9638" w:type="dxa"/>
        <w:tblInd w:w="55" w:type="dxa"/>
        <w:tblLayout w:type="fixed"/>
        <w:tblCellMar>
          <w:left w:w="10" w:type="dxa"/>
          <w:right w:w="10" w:type="dxa"/>
        </w:tblCellMar>
        <w:tblLook w:val="04A0" w:firstRow="1" w:lastRow="0" w:firstColumn="1" w:lastColumn="0" w:noHBand="0" w:noVBand="1"/>
      </w:tblPr>
      <w:tblGrid>
        <w:gridCol w:w="9638"/>
      </w:tblGrid>
      <w:tr w:rsidR="0061082B" w:rsidRPr="005F52EA" w:rsidTr="00742A5A">
        <w:tc>
          <w:tcPr>
            <w:tcW w:w="4819" w:type="dxa"/>
            <w:tcMar>
              <w:top w:w="55" w:type="dxa"/>
              <w:left w:w="54" w:type="dxa"/>
              <w:bottom w:w="55" w:type="dxa"/>
              <w:right w:w="55" w:type="dxa"/>
            </w:tcMar>
          </w:tcPr>
          <w:p w:rsidR="0061082B" w:rsidRPr="005F52EA" w:rsidRDefault="0061082B" w:rsidP="00742A5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jc w:val="both"/>
              <w:rPr>
                <w:sz w:val="18"/>
                <w:szCs w:val="18"/>
                <w:lang w:val="it-IT"/>
              </w:rPr>
            </w:pPr>
            <w:r w:rsidRPr="005F52EA">
              <w:rPr>
                <w:b/>
                <w:bCs/>
                <w:i/>
                <w:color w:val="000000"/>
                <w:sz w:val="18"/>
                <w:szCs w:val="18"/>
                <w:lang w:val="it-IT"/>
              </w:rPr>
              <w:t>Informativa ai sensi degli artt. 12, 13 e 14 del Regolamento UE 2016/679 – LAVORI PUBBLICI</w:t>
            </w:r>
          </w:p>
        </w:tc>
      </w:tr>
      <w:tr w:rsidR="0061082B" w:rsidRPr="005F52EA" w:rsidTr="00742A5A">
        <w:tc>
          <w:tcPr>
            <w:tcW w:w="4819" w:type="dxa"/>
            <w:tcMar>
              <w:top w:w="55" w:type="dxa"/>
              <w:left w:w="54" w:type="dxa"/>
              <w:bottom w:w="55" w:type="dxa"/>
              <w:right w:w="55" w:type="dxa"/>
            </w:tcMar>
          </w:tcPr>
          <w:p w:rsidR="0061082B" w:rsidRPr="005F52EA" w:rsidRDefault="0061082B" w:rsidP="00742A5A">
            <w:pPr>
              <w:suppressAutoHyphens w:val="0"/>
              <w:jc w:val="both"/>
              <w:rPr>
                <w:sz w:val="18"/>
                <w:szCs w:val="18"/>
                <w:lang w:val="it-IT"/>
              </w:rPr>
            </w:pPr>
            <w:r w:rsidRPr="005F52EA">
              <w:rPr>
                <w:color w:val="000000"/>
                <w:sz w:val="18"/>
                <w:szCs w:val="18"/>
                <w:lang w:val="it-IT"/>
              </w:rPr>
              <w:t>Desideriamo informarLa che il Regolamento UE 2016/679, in materia di Protezione dei Dati Personali, prevede la tutela della riservatezza dei dati personali relativi alle persone fisiche. I dati personali sono raccolti e trattati da questa amministrazione esclusivamente per lo svolgimento di funzioni istituzionali.</w:t>
            </w:r>
          </w:p>
        </w:tc>
      </w:tr>
      <w:tr w:rsidR="0061082B" w:rsidRPr="005F52EA" w:rsidTr="00742A5A">
        <w:tc>
          <w:tcPr>
            <w:tcW w:w="4819" w:type="dxa"/>
            <w:tcMar>
              <w:top w:w="55" w:type="dxa"/>
              <w:left w:w="54" w:type="dxa"/>
              <w:bottom w:w="55" w:type="dxa"/>
              <w:right w:w="55" w:type="dxa"/>
            </w:tcMar>
          </w:tcPr>
          <w:p w:rsidR="0061082B" w:rsidRPr="005F52EA" w:rsidRDefault="0061082B" w:rsidP="00742A5A">
            <w:pPr>
              <w:suppressAutoHyphens w:val="0"/>
              <w:jc w:val="both"/>
              <w:rPr>
                <w:sz w:val="18"/>
                <w:szCs w:val="18"/>
                <w:lang w:val="it-IT"/>
              </w:rPr>
            </w:pPr>
            <w:r w:rsidRPr="005F52EA">
              <w:rPr>
                <w:b/>
                <w:bCs/>
                <w:color w:val="000000"/>
                <w:sz w:val="18"/>
                <w:szCs w:val="18"/>
                <w:lang w:val="it-IT"/>
              </w:rPr>
              <w:t>Finalità del trattamento dei dati</w:t>
            </w:r>
          </w:p>
        </w:tc>
      </w:tr>
      <w:tr w:rsidR="0061082B" w:rsidRPr="005F52EA" w:rsidTr="00742A5A">
        <w:tc>
          <w:tcPr>
            <w:tcW w:w="4819" w:type="dxa"/>
            <w:tcMar>
              <w:top w:w="55" w:type="dxa"/>
              <w:left w:w="54" w:type="dxa"/>
              <w:bottom w:w="55" w:type="dxa"/>
              <w:right w:w="55" w:type="dxa"/>
            </w:tcMar>
          </w:tcPr>
          <w:p w:rsidR="0061082B" w:rsidRPr="005F52EA" w:rsidRDefault="0061082B" w:rsidP="00742A5A">
            <w:pPr>
              <w:suppressAutoHyphens w:val="0"/>
              <w:jc w:val="both"/>
              <w:rPr>
                <w:sz w:val="18"/>
                <w:szCs w:val="18"/>
                <w:lang w:val="it-IT"/>
              </w:rPr>
            </w:pPr>
            <w:r w:rsidRPr="005F52EA">
              <w:rPr>
                <w:color w:val="000000"/>
                <w:sz w:val="18"/>
                <w:szCs w:val="18"/>
                <w:lang w:val="it-IT"/>
              </w:rPr>
              <w:t>I dati personali vengono raccolti e trattati nelle normali attività d’ufficio per l’adempimento di funzioni istituzionali, amministrative, contabili o per finalità strettamente correlate all’esercizio di poteri e facoltà riconosciute ai cittadini e agli amministratori.</w:t>
            </w:r>
          </w:p>
          <w:p w:rsidR="0061082B" w:rsidRPr="005F52EA" w:rsidRDefault="0061082B" w:rsidP="00742A5A">
            <w:pPr>
              <w:suppressAutoHyphens w:val="0"/>
              <w:jc w:val="both"/>
              <w:rPr>
                <w:sz w:val="18"/>
                <w:szCs w:val="18"/>
                <w:lang w:val="it-IT"/>
              </w:rPr>
            </w:pPr>
          </w:p>
        </w:tc>
      </w:tr>
      <w:tr w:rsidR="0061082B" w:rsidRPr="005F52EA" w:rsidTr="00742A5A">
        <w:tc>
          <w:tcPr>
            <w:tcW w:w="4819" w:type="dxa"/>
            <w:tcMar>
              <w:top w:w="55" w:type="dxa"/>
              <w:left w:w="54" w:type="dxa"/>
              <w:bottom w:w="55" w:type="dxa"/>
              <w:right w:w="55" w:type="dxa"/>
            </w:tcMar>
          </w:tcPr>
          <w:p w:rsidR="0061082B" w:rsidRPr="005F52EA" w:rsidRDefault="0061082B" w:rsidP="00742A5A">
            <w:pPr>
              <w:suppressAutoHyphens w:val="0"/>
              <w:jc w:val="both"/>
              <w:rPr>
                <w:sz w:val="18"/>
                <w:szCs w:val="18"/>
                <w:lang w:val="it-IT"/>
              </w:rPr>
            </w:pPr>
            <w:r w:rsidRPr="005F52EA">
              <w:rPr>
                <w:color w:val="000000"/>
                <w:sz w:val="18"/>
                <w:szCs w:val="18"/>
                <w:lang w:val="it-IT"/>
              </w:rPr>
              <w:t>Il trattamento dei dati personali è lecito in quanto necessario per l’esecuzione di un compito di interesse pubblico o connesso all’esercizio di pubblici poteri di cui è investito il titolare del trattamento.</w:t>
            </w:r>
          </w:p>
        </w:tc>
      </w:tr>
      <w:tr w:rsidR="0061082B" w:rsidRPr="005F52EA" w:rsidTr="00742A5A">
        <w:tc>
          <w:tcPr>
            <w:tcW w:w="4819" w:type="dxa"/>
            <w:tcMar>
              <w:top w:w="55" w:type="dxa"/>
              <w:left w:w="54" w:type="dxa"/>
              <w:bottom w:w="55" w:type="dxa"/>
              <w:right w:w="55" w:type="dxa"/>
            </w:tcMar>
          </w:tcPr>
          <w:p w:rsidR="0061082B" w:rsidRPr="005F52EA" w:rsidRDefault="0061082B" w:rsidP="00742A5A">
            <w:pPr>
              <w:suppressAutoHyphens w:val="0"/>
              <w:jc w:val="both"/>
              <w:rPr>
                <w:sz w:val="18"/>
                <w:szCs w:val="18"/>
                <w:lang w:val="it-IT"/>
              </w:rPr>
            </w:pPr>
            <w:r w:rsidRPr="005F52EA">
              <w:rPr>
                <w:b/>
                <w:bCs/>
                <w:color w:val="000000"/>
                <w:sz w:val="18"/>
                <w:szCs w:val="18"/>
                <w:lang w:val="it-IT"/>
              </w:rPr>
              <w:t>Trattamento di categorie particolari di dati personali e/o di dati personali relativi a condanne penali e reati</w:t>
            </w:r>
          </w:p>
        </w:tc>
      </w:tr>
      <w:tr w:rsidR="0061082B" w:rsidRPr="005F52EA" w:rsidTr="00742A5A">
        <w:tc>
          <w:tcPr>
            <w:tcW w:w="4819" w:type="dxa"/>
            <w:tcMar>
              <w:top w:w="55" w:type="dxa"/>
              <w:left w:w="54" w:type="dxa"/>
              <w:bottom w:w="55" w:type="dxa"/>
              <w:right w:w="55" w:type="dxa"/>
            </w:tcMar>
          </w:tcPr>
          <w:p w:rsidR="0061082B" w:rsidRPr="005F52EA" w:rsidRDefault="0061082B" w:rsidP="00742A5A">
            <w:pPr>
              <w:suppressAutoHyphens w:val="0"/>
              <w:jc w:val="both"/>
              <w:rPr>
                <w:sz w:val="18"/>
                <w:szCs w:val="18"/>
                <w:lang w:val="it-IT"/>
              </w:rPr>
            </w:pPr>
            <w:r w:rsidRPr="005F52EA">
              <w:rPr>
                <w:color w:val="000000"/>
                <w:sz w:val="18"/>
                <w:szCs w:val="18"/>
                <w:lang w:val="it-IT"/>
              </w:rPr>
              <w:t>Il trattamento di dati particolari e/</w:t>
            </w:r>
            <w:proofErr w:type="gramStart"/>
            <w:r w:rsidRPr="005F52EA">
              <w:rPr>
                <w:color w:val="000000"/>
                <w:sz w:val="18"/>
                <w:szCs w:val="18"/>
                <w:lang w:val="it-IT"/>
              </w:rPr>
              <w:t>o  di</w:t>
            </w:r>
            <w:proofErr w:type="gramEnd"/>
            <w:r w:rsidRPr="005F52EA">
              <w:rPr>
                <w:color w:val="000000"/>
                <w:sz w:val="18"/>
                <w:szCs w:val="18"/>
                <w:lang w:val="it-IT"/>
              </w:rPr>
              <w:t xml:space="preserve"> </w:t>
            </w:r>
            <w:r w:rsidRPr="005F52EA">
              <w:rPr>
                <w:bCs/>
                <w:color w:val="000000"/>
                <w:sz w:val="18"/>
                <w:szCs w:val="18"/>
                <w:lang w:val="it-IT"/>
              </w:rPr>
              <w:t>dati relativi a condanne penali e reati avviene in quanto contenuti</w:t>
            </w:r>
            <w:r w:rsidRPr="005F52EA">
              <w:rPr>
                <w:b/>
                <w:bCs/>
                <w:color w:val="000000"/>
                <w:sz w:val="18"/>
                <w:szCs w:val="18"/>
                <w:lang w:val="it-IT"/>
              </w:rPr>
              <w:t xml:space="preserve"> </w:t>
            </w:r>
            <w:r w:rsidRPr="005F52EA">
              <w:rPr>
                <w:color w:val="000000"/>
                <w:sz w:val="18"/>
                <w:szCs w:val="18"/>
                <w:lang w:val="it-IT"/>
              </w:rPr>
              <w:t>in  dichiarazioni sostitutive previste dal D.P.R. n. 445/2000 o in quanto il trattamento dei predetti dati è previsto da altre specifiche disposizione normative.</w:t>
            </w:r>
          </w:p>
        </w:tc>
      </w:tr>
      <w:tr w:rsidR="0061082B" w:rsidRPr="005F52EA" w:rsidTr="00742A5A">
        <w:tc>
          <w:tcPr>
            <w:tcW w:w="4819" w:type="dxa"/>
            <w:tcMar>
              <w:top w:w="55" w:type="dxa"/>
              <w:left w:w="54" w:type="dxa"/>
              <w:bottom w:w="55" w:type="dxa"/>
              <w:right w:w="55" w:type="dxa"/>
            </w:tcMar>
          </w:tcPr>
          <w:p w:rsidR="0061082B" w:rsidRPr="005F52EA" w:rsidRDefault="0061082B" w:rsidP="00742A5A">
            <w:pPr>
              <w:suppressAutoHyphens w:val="0"/>
              <w:jc w:val="both"/>
              <w:rPr>
                <w:sz w:val="18"/>
                <w:szCs w:val="18"/>
                <w:lang w:val="it-IT"/>
              </w:rPr>
            </w:pPr>
            <w:r w:rsidRPr="005F52EA">
              <w:rPr>
                <w:color w:val="000000"/>
                <w:sz w:val="18"/>
                <w:szCs w:val="18"/>
                <w:lang w:val="it-IT"/>
              </w:rPr>
              <w:t>Si intendono per dati particolari i dati personali che rivelino l’origine razziale o etnica, le opinioni politiche, le convinzioni religiose o filosofiche, o l’appartenenza sindacale, nonché i dati genetici, i dati biometrici intesi a identificare in modo univoco una persona fisica, i dati relativi alla salute o alla vita sessuale o all’orientamento sessuale della persona.</w:t>
            </w:r>
          </w:p>
          <w:p w:rsidR="0061082B" w:rsidRPr="005F52EA" w:rsidRDefault="0061082B" w:rsidP="00742A5A">
            <w:pPr>
              <w:suppressAutoHyphens w:val="0"/>
              <w:jc w:val="both"/>
              <w:rPr>
                <w:sz w:val="18"/>
                <w:szCs w:val="18"/>
                <w:lang w:val="it-IT"/>
              </w:rPr>
            </w:pPr>
          </w:p>
        </w:tc>
      </w:tr>
      <w:tr w:rsidR="0061082B" w:rsidRPr="005F52EA" w:rsidTr="00742A5A">
        <w:tc>
          <w:tcPr>
            <w:tcW w:w="4819" w:type="dxa"/>
            <w:tcMar>
              <w:top w:w="55" w:type="dxa"/>
              <w:left w:w="54" w:type="dxa"/>
              <w:bottom w:w="55" w:type="dxa"/>
              <w:right w:w="55" w:type="dxa"/>
            </w:tcMar>
          </w:tcPr>
          <w:p w:rsidR="0061082B" w:rsidRPr="005F52EA" w:rsidRDefault="0061082B" w:rsidP="00742A5A">
            <w:pPr>
              <w:pStyle w:val="Textbody"/>
              <w:suppressAutoHyphens w:val="0"/>
              <w:spacing w:after="0" w:line="240" w:lineRule="auto"/>
              <w:jc w:val="both"/>
              <w:rPr>
                <w:rFonts w:ascii="Arial" w:hAnsi="Arial" w:cs="Arial"/>
                <w:color w:val="000000"/>
                <w:sz w:val="18"/>
                <w:szCs w:val="18"/>
                <w:lang w:val="it-IT"/>
              </w:rPr>
            </w:pPr>
            <w:r w:rsidRPr="005F52EA">
              <w:rPr>
                <w:rFonts w:ascii="Arial" w:hAnsi="Arial" w:cs="Arial"/>
                <w:color w:val="000000"/>
                <w:sz w:val="18"/>
                <w:szCs w:val="18"/>
                <w:lang w:val="it-IT"/>
              </w:rPr>
              <w:t>Ai fini della presente informativa vanno tenuti presenti i dati personali relativi a condanne penali e reati, e la connessa normativa di seguito riportate:</w:t>
            </w:r>
          </w:p>
          <w:p w:rsidR="0061082B" w:rsidRPr="005F52EA" w:rsidRDefault="0061082B" w:rsidP="00742A5A">
            <w:pPr>
              <w:pStyle w:val="Textbody"/>
              <w:spacing w:after="0" w:line="240" w:lineRule="auto"/>
              <w:jc w:val="both"/>
              <w:rPr>
                <w:rFonts w:ascii="Arial" w:hAnsi="Arial" w:cs="Arial"/>
                <w:color w:val="000000"/>
                <w:sz w:val="18"/>
                <w:szCs w:val="18"/>
              </w:rPr>
            </w:pPr>
          </w:p>
          <w:p w:rsidR="0061082B" w:rsidRPr="005F52EA" w:rsidRDefault="0061082B" w:rsidP="00742A5A">
            <w:pPr>
              <w:pStyle w:val="Textbody"/>
              <w:spacing w:after="0" w:line="240" w:lineRule="auto"/>
              <w:jc w:val="both"/>
              <w:rPr>
                <w:rFonts w:ascii="Arial" w:hAnsi="Arial" w:cs="Arial"/>
                <w:color w:val="000000"/>
                <w:sz w:val="18"/>
                <w:szCs w:val="18"/>
              </w:rPr>
            </w:pPr>
          </w:p>
          <w:p w:rsidR="0061082B" w:rsidRPr="005F52EA" w:rsidRDefault="0061082B" w:rsidP="00742A5A">
            <w:pPr>
              <w:pStyle w:val="Textbody"/>
              <w:spacing w:after="0" w:line="240" w:lineRule="auto"/>
              <w:jc w:val="both"/>
              <w:rPr>
                <w:rFonts w:ascii="Arial" w:hAnsi="Arial" w:cs="Arial"/>
                <w:color w:val="000000"/>
                <w:sz w:val="18"/>
                <w:szCs w:val="18"/>
              </w:rPr>
            </w:pPr>
          </w:p>
          <w:p w:rsidR="0061082B" w:rsidRPr="005F52EA" w:rsidRDefault="0061082B" w:rsidP="0061082B">
            <w:pPr>
              <w:pStyle w:val="Textbody"/>
              <w:numPr>
                <w:ilvl w:val="0"/>
                <w:numId w:val="24"/>
              </w:numPr>
              <w:spacing w:after="0" w:line="240" w:lineRule="auto"/>
              <w:jc w:val="both"/>
              <w:rPr>
                <w:rFonts w:ascii="Arial" w:hAnsi="Arial" w:cs="Arial"/>
                <w:color w:val="000000"/>
                <w:sz w:val="18"/>
                <w:szCs w:val="18"/>
                <w:lang w:val="it-IT"/>
              </w:rPr>
            </w:pPr>
            <w:proofErr w:type="spellStart"/>
            <w:r w:rsidRPr="005F52EA">
              <w:rPr>
                <w:rFonts w:ascii="Arial" w:hAnsi="Arial" w:cs="Arial"/>
                <w:color w:val="000000"/>
                <w:sz w:val="18"/>
                <w:szCs w:val="18"/>
                <w:lang w:val="it-IT"/>
              </w:rPr>
              <w:t>D.Lgs.</w:t>
            </w:r>
            <w:proofErr w:type="spellEnd"/>
            <w:r w:rsidRPr="005F52EA">
              <w:rPr>
                <w:rFonts w:ascii="Arial" w:hAnsi="Arial" w:cs="Arial"/>
                <w:color w:val="000000"/>
                <w:sz w:val="18"/>
                <w:szCs w:val="18"/>
                <w:lang w:val="it-IT"/>
              </w:rPr>
              <w:t xml:space="preserve"> 18.04.2016, n. 50 - Codice dei contratti pubblici – art. 80</w:t>
            </w:r>
          </w:p>
          <w:p w:rsidR="0061082B" w:rsidRPr="005F52EA" w:rsidRDefault="0061082B" w:rsidP="00742A5A">
            <w:pPr>
              <w:pStyle w:val="Textbody"/>
              <w:spacing w:after="0" w:line="240" w:lineRule="auto"/>
              <w:jc w:val="both"/>
              <w:rPr>
                <w:rFonts w:ascii="Arial" w:hAnsi="Arial" w:cs="Arial"/>
                <w:color w:val="000000"/>
                <w:sz w:val="18"/>
                <w:szCs w:val="18"/>
                <w:lang w:val="it-IT"/>
              </w:rPr>
            </w:pPr>
          </w:p>
          <w:p w:rsidR="0061082B" w:rsidRPr="005F52EA" w:rsidRDefault="0061082B" w:rsidP="00742A5A">
            <w:pPr>
              <w:suppressAutoHyphens w:val="0"/>
              <w:jc w:val="both"/>
              <w:rPr>
                <w:color w:val="000000"/>
                <w:sz w:val="18"/>
                <w:szCs w:val="18"/>
                <w:lang w:val="it-IT"/>
              </w:rPr>
            </w:pPr>
          </w:p>
        </w:tc>
      </w:tr>
      <w:tr w:rsidR="0061082B" w:rsidRPr="005F52EA" w:rsidTr="00742A5A">
        <w:tc>
          <w:tcPr>
            <w:tcW w:w="4819" w:type="dxa"/>
            <w:tcMar>
              <w:top w:w="55" w:type="dxa"/>
              <w:left w:w="54" w:type="dxa"/>
              <w:bottom w:w="55" w:type="dxa"/>
              <w:right w:w="55" w:type="dxa"/>
            </w:tcMar>
          </w:tcPr>
          <w:p w:rsidR="0061082B" w:rsidRPr="005F52EA" w:rsidRDefault="0061082B" w:rsidP="00742A5A">
            <w:pPr>
              <w:pStyle w:val="berschrift3"/>
              <w:suppressAutoHyphens w:val="0"/>
              <w:rPr>
                <w:rFonts w:ascii="Arial" w:hAnsi="Arial" w:cs="Arial"/>
                <w:sz w:val="18"/>
                <w:szCs w:val="18"/>
              </w:rPr>
            </w:pPr>
            <w:r w:rsidRPr="005F52EA">
              <w:rPr>
                <w:rFonts w:ascii="Arial" w:hAnsi="Arial" w:cs="Arial"/>
                <w:sz w:val="18"/>
                <w:szCs w:val="18"/>
                <w:lang w:val="it-IT"/>
              </w:rPr>
              <w:t>Modalità del trattamento</w:t>
            </w:r>
          </w:p>
        </w:tc>
      </w:tr>
      <w:tr w:rsidR="0061082B" w:rsidRPr="005F52EA" w:rsidTr="00742A5A">
        <w:tc>
          <w:tcPr>
            <w:tcW w:w="4819" w:type="dxa"/>
            <w:tcMar>
              <w:top w:w="55" w:type="dxa"/>
              <w:left w:w="54" w:type="dxa"/>
              <w:bottom w:w="55" w:type="dxa"/>
              <w:right w:w="55" w:type="dxa"/>
            </w:tcMar>
          </w:tcPr>
          <w:p w:rsidR="0061082B" w:rsidRPr="005F52EA" w:rsidRDefault="0061082B" w:rsidP="00742A5A">
            <w:pPr>
              <w:suppressAutoHyphens w:val="0"/>
              <w:jc w:val="both"/>
              <w:rPr>
                <w:sz w:val="18"/>
                <w:szCs w:val="18"/>
                <w:lang w:val="it-IT"/>
              </w:rPr>
            </w:pPr>
            <w:r w:rsidRPr="005F52EA">
              <w:rPr>
                <w:color w:val="000000"/>
                <w:sz w:val="18"/>
                <w:szCs w:val="18"/>
                <w:lang w:val="it-IT"/>
              </w:rPr>
              <w:t>I dati vengono trattati con sistemi informatici e/o manuali attraverso procedure adeguate a garantire la sicurezza e la riservatezza e la disponibilità degli stessi.</w:t>
            </w:r>
          </w:p>
        </w:tc>
      </w:tr>
      <w:tr w:rsidR="0061082B" w:rsidRPr="005F52EA" w:rsidTr="00742A5A">
        <w:tc>
          <w:tcPr>
            <w:tcW w:w="4819" w:type="dxa"/>
            <w:tcMar>
              <w:top w:w="55" w:type="dxa"/>
              <w:left w:w="54" w:type="dxa"/>
              <w:bottom w:w="55" w:type="dxa"/>
              <w:right w:w="55" w:type="dxa"/>
            </w:tcMar>
          </w:tcPr>
          <w:p w:rsidR="0061082B" w:rsidRPr="005F52EA" w:rsidRDefault="0061082B" w:rsidP="00742A5A">
            <w:pPr>
              <w:suppressAutoHyphens w:val="0"/>
              <w:jc w:val="both"/>
              <w:rPr>
                <w:sz w:val="18"/>
                <w:szCs w:val="18"/>
              </w:rPr>
            </w:pPr>
            <w:r w:rsidRPr="005F52EA">
              <w:rPr>
                <w:b/>
                <w:bCs/>
                <w:color w:val="000000"/>
                <w:sz w:val="18"/>
                <w:szCs w:val="18"/>
                <w:lang w:val="it-IT"/>
              </w:rPr>
              <w:t>Il conferimento dei dati</w:t>
            </w:r>
          </w:p>
        </w:tc>
      </w:tr>
      <w:tr w:rsidR="0061082B" w:rsidRPr="005F52EA" w:rsidTr="00742A5A">
        <w:tc>
          <w:tcPr>
            <w:tcW w:w="4819" w:type="dxa"/>
            <w:tcMar>
              <w:top w:w="55" w:type="dxa"/>
              <w:left w:w="54" w:type="dxa"/>
              <w:bottom w:w="55" w:type="dxa"/>
              <w:right w:w="55" w:type="dxa"/>
            </w:tcMar>
          </w:tcPr>
          <w:p w:rsidR="0061082B" w:rsidRPr="005F52EA" w:rsidRDefault="0061082B" w:rsidP="00742A5A">
            <w:pPr>
              <w:suppressAutoHyphens w:val="0"/>
              <w:jc w:val="both"/>
              <w:rPr>
                <w:sz w:val="18"/>
                <w:szCs w:val="18"/>
                <w:lang w:val="it-IT"/>
              </w:rPr>
            </w:pPr>
            <w:proofErr w:type="gramStart"/>
            <w:r w:rsidRPr="005F52EA">
              <w:rPr>
                <w:color w:val="000000"/>
                <w:sz w:val="18"/>
                <w:szCs w:val="18"/>
                <w:lang w:val="it-IT"/>
              </w:rPr>
              <w:t>ha</w:t>
            </w:r>
            <w:proofErr w:type="gramEnd"/>
            <w:r w:rsidRPr="005F52EA">
              <w:rPr>
                <w:color w:val="000000"/>
                <w:sz w:val="18"/>
                <w:szCs w:val="18"/>
                <w:lang w:val="it-IT"/>
              </w:rPr>
              <w:t xml:space="preserve"> natura obbligatoria e non richiede il consenso degli interessati.</w:t>
            </w:r>
          </w:p>
        </w:tc>
      </w:tr>
      <w:tr w:rsidR="0061082B" w:rsidRPr="005F52EA" w:rsidTr="00742A5A">
        <w:tc>
          <w:tcPr>
            <w:tcW w:w="4819" w:type="dxa"/>
            <w:tcMar>
              <w:top w:w="55" w:type="dxa"/>
              <w:left w:w="54" w:type="dxa"/>
              <w:bottom w:w="55" w:type="dxa"/>
              <w:right w:w="55" w:type="dxa"/>
            </w:tcMar>
          </w:tcPr>
          <w:p w:rsidR="0061082B" w:rsidRPr="005F52EA" w:rsidRDefault="0061082B" w:rsidP="00742A5A">
            <w:pPr>
              <w:suppressAutoHyphens w:val="0"/>
              <w:jc w:val="both"/>
              <w:rPr>
                <w:sz w:val="18"/>
                <w:szCs w:val="18"/>
                <w:lang w:val="it-IT"/>
              </w:rPr>
            </w:pPr>
            <w:r w:rsidRPr="005F52EA">
              <w:rPr>
                <w:b/>
                <w:bCs/>
                <w:color w:val="000000"/>
                <w:sz w:val="18"/>
                <w:szCs w:val="18"/>
                <w:lang w:val="it-IT"/>
              </w:rPr>
              <w:t>Non fornire i dati comporta</w:t>
            </w:r>
          </w:p>
        </w:tc>
      </w:tr>
      <w:tr w:rsidR="0061082B" w:rsidRPr="005F52EA" w:rsidTr="00742A5A">
        <w:tc>
          <w:tcPr>
            <w:tcW w:w="4819" w:type="dxa"/>
            <w:tcMar>
              <w:top w:w="55" w:type="dxa"/>
              <w:left w:w="54" w:type="dxa"/>
              <w:bottom w:w="55" w:type="dxa"/>
              <w:right w:w="55" w:type="dxa"/>
            </w:tcMar>
          </w:tcPr>
          <w:p w:rsidR="0061082B" w:rsidRPr="005F52EA" w:rsidRDefault="0061082B" w:rsidP="00742A5A">
            <w:pPr>
              <w:suppressAutoHyphens w:val="0"/>
              <w:jc w:val="both"/>
              <w:rPr>
                <w:sz w:val="18"/>
                <w:szCs w:val="18"/>
                <w:lang w:val="it-IT"/>
              </w:rPr>
            </w:pPr>
            <w:proofErr w:type="gramStart"/>
            <w:r w:rsidRPr="005F52EA">
              <w:rPr>
                <w:color w:val="000000"/>
                <w:sz w:val="18"/>
                <w:szCs w:val="18"/>
                <w:lang w:val="it-IT"/>
              </w:rPr>
              <w:t>non</w:t>
            </w:r>
            <w:proofErr w:type="gramEnd"/>
            <w:r w:rsidRPr="005F52EA">
              <w:rPr>
                <w:color w:val="000000"/>
                <w:sz w:val="18"/>
                <w:szCs w:val="18"/>
                <w:lang w:val="it-IT"/>
              </w:rPr>
              <w:t xml:space="preserve"> osservare obblighi di legge e/o impedire che questa amministrazione possa rispondere alle richieste presentate dagli interessati.</w:t>
            </w:r>
          </w:p>
        </w:tc>
      </w:tr>
      <w:tr w:rsidR="0061082B" w:rsidRPr="005F52EA" w:rsidTr="00742A5A">
        <w:tc>
          <w:tcPr>
            <w:tcW w:w="4819" w:type="dxa"/>
            <w:tcMar>
              <w:top w:w="55" w:type="dxa"/>
              <w:left w:w="54" w:type="dxa"/>
              <w:bottom w:w="55" w:type="dxa"/>
              <w:right w:w="55" w:type="dxa"/>
            </w:tcMar>
          </w:tcPr>
          <w:p w:rsidR="0061082B" w:rsidRPr="005F52EA" w:rsidRDefault="0061082B" w:rsidP="00742A5A">
            <w:pPr>
              <w:suppressAutoHyphens w:val="0"/>
              <w:jc w:val="both"/>
              <w:rPr>
                <w:sz w:val="18"/>
                <w:szCs w:val="18"/>
                <w:lang w:val="it-IT"/>
              </w:rPr>
            </w:pPr>
            <w:r w:rsidRPr="005F52EA">
              <w:rPr>
                <w:b/>
                <w:bCs/>
                <w:color w:val="000000"/>
                <w:sz w:val="18"/>
                <w:szCs w:val="18"/>
                <w:lang w:val="it-IT"/>
              </w:rPr>
              <w:t>I dati possono essere comunicati</w:t>
            </w:r>
          </w:p>
        </w:tc>
      </w:tr>
      <w:tr w:rsidR="0061082B" w:rsidRPr="005F52EA" w:rsidTr="00742A5A">
        <w:tc>
          <w:tcPr>
            <w:tcW w:w="4819" w:type="dxa"/>
            <w:tcMar>
              <w:top w:w="55" w:type="dxa"/>
              <w:left w:w="54" w:type="dxa"/>
              <w:bottom w:w="55" w:type="dxa"/>
              <w:right w:w="55" w:type="dxa"/>
            </w:tcMar>
          </w:tcPr>
          <w:p w:rsidR="0061082B" w:rsidRPr="005F52EA" w:rsidRDefault="0061082B" w:rsidP="00742A5A">
            <w:pPr>
              <w:suppressAutoHyphens w:val="0"/>
              <w:jc w:val="both"/>
              <w:rPr>
                <w:sz w:val="18"/>
                <w:szCs w:val="18"/>
                <w:lang w:val="it-IT"/>
              </w:rPr>
            </w:pPr>
            <w:proofErr w:type="gramStart"/>
            <w:r w:rsidRPr="005F52EA">
              <w:rPr>
                <w:color w:val="000000"/>
                <w:sz w:val="18"/>
                <w:szCs w:val="18"/>
                <w:lang w:val="it-IT"/>
              </w:rPr>
              <w:t>a</w:t>
            </w:r>
            <w:proofErr w:type="gramEnd"/>
            <w:r w:rsidRPr="005F52EA">
              <w:rPr>
                <w:color w:val="000000"/>
                <w:sz w:val="18"/>
                <w:szCs w:val="18"/>
                <w:lang w:val="it-IT"/>
              </w:rPr>
              <w:t xml:space="preserve"> tutti i soggetti (Uffici, Enti ed Organi della Pubblica Amministrazione, Aziende o Istituzioni) che, secondo le norme, sono tenuti a conoscerli o possono conoscerli, nonché ai soggetti che sono titolari del diritto di accesso o del diritto di accesso civico generalizzato. In caso di dati particolari e/o dati relativi </w:t>
            </w:r>
            <w:r w:rsidRPr="005F52EA">
              <w:rPr>
                <w:bCs/>
                <w:color w:val="000000"/>
                <w:sz w:val="18"/>
                <w:szCs w:val="18"/>
                <w:lang w:val="it-IT"/>
              </w:rPr>
              <w:t>a condanne penali e reati la comunicazione avviene ai soggetti e nelle forme indicati nel regolamento per il trattamento dei dati sensibili e giudiziari, di cui al Provvedimento del Garante per la protezione dei dati personali del 30.05.2005.</w:t>
            </w:r>
          </w:p>
        </w:tc>
      </w:tr>
      <w:tr w:rsidR="0061082B" w:rsidRPr="005F52EA" w:rsidTr="00742A5A">
        <w:tc>
          <w:tcPr>
            <w:tcW w:w="4819" w:type="dxa"/>
            <w:tcMar>
              <w:top w:w="55" w:type="dxa"/>
              <w:left w:w="54" w:type="dxa"/>
              <w:bottom w:w="55" w:type="dxa"/>
              <w:right w:w="55" w:type="dxa"/>
            </w:tcMar>
          </w:tcPr>
          <w:p w:rsidR="0061082B" w:rsidRPr="005F52EA" w:rsidRDefault="0061082B" w:rsidP="00742A5A">
            <w:pPr>
              <w:suppressAutoHyphens w:val="0"/>
              <w:jc w:val="both"/>
              <w:rPr>
                <w:sz w:val="18"/>
                <w:szCs w:val="18"/>
                <w:lang w:val="it-IT"/>
              </w:rPr>
            </w:pPr>
            <w:r w:rsidRPr="005F52EA">
              <w:rPr>
                <w:b/>
                <w:bCs/>
                <w:color w:val="000000"/>
                <w:sz w:val="18"/>
                <w:szCs w:val="18"/>
                <w:lang w:val="it-IT"/>
              </w:rPr>
              <w:t>I dati potranno essere conosciuti</w:t>
            </w:r>
          </w:p>
        </w:tc>
      </w:tr>
      <w:tr w:rsidR="0061082B" w:rsidRPr="005F52EA" w:rsidTr="00742A5A">
        <w:tc>
          <w:tcPr>
            <w:tcW w:w="4819" w:type="dxa"/>
            <w:tcMar>
              <w:top w:w="55" w:type="dxa"/>
              <w:left w:w="54" w:type="dxa"/>
              <w:bottom w:w="55" w:type="dxa"/>
              <w:right w:w="55" w:type="dxa"/>
            </w:tcMar>
          </w:tcPr>
          <w:p w:rsidR="0061082B" w:rsidRPr="005F52EA" w:rsidRDefault="0061082B" w:rsidP="00742A5A">
            <w:pPr>
              <w:suppressAutoHyphens w:val="0"/>
              <w:jc w:val="both"/>
              <w:rPr>
                <w:sz w:val="18"/>
                <w:szCs w:val="18"/>
                <w:lang w:val="it-IT"/>
              </w:rPr>
            </w:pPr>
            <w:proofErr w:type="gramStart"/>
            <w:r w:rsidRPr="005F52EA">
              <w:rPr>
                <w:color w:val="000000"/>
                <w:sz w:val="18"/>
                <w:szCs w:val="18"/>
                <w:lang w:val="it-IT"/>
              </w:rPr>
              <w:t>dal</w:t>
            </w:r>
            <w:proofErr w:type="gramEnd"/>
            <w:r w:rsidRPr="005F52EA">
              <w:rPr>
                <w:color w:val="000000"/>
                <w:sz w:val="18"/>
                <w:szCs w:val="18"/>
                <w:lang w:val="it-IT"/>
              </w:rPr>
              <w:t xml:space="preserve"> titolare, dai responsabili del trattamento, dal responsabile della protezione dei dati personali, dagli incaricati del trattamento dei dati personali e dagli amministratori di sistema di questa amministrazione.</w:t>
            </w:r>
          </w:p>
        </w:tc>
      </w:tr>
      <w:tr w:rsidR="0061082B" w:rsidRPr="005F52EA" w:rsidTr="00742A5A">
        <w:tc>
          <w:tcPr>
            <w:tcW w:w="4819" w:type="dxa"/>
            <w:tcMar>
              <w:top w:w="55" w:type="dxa"/>
              <w:left w:w="54" w:type="dxa"/>
              <w:bottom w:w="55" w:type="dxa"/>
              <w:right w:w="55" w:type="dxa"/>
            </w:tcMar>
          </w:tcPr>
          <w:p w:rsidR="0061082B" w:rsidRPr="005F52EA" w:rsidRDefault="0061082B" w:rsidP="00742A5A">
            <w:pPr>
              <w:suppressAutoHyphens w:val="0"/>
              <w:jc w:val="both"/>
              <w:rPr>
                <w:b/>
                <w:bCs/>
                <w:color w:val="000000"/>
                <w:sz w:val="18"/>
                <w:szCs w:val="18"/>
                <w:lang w:val="it-IT"/>
              </w:rPr>
            </w:pPr>
            <w:r w:rsidRPr="005F52EA">
              <w:rPr>
                <w:b/>
                <w:bCs/>
                <w:color w:val="000000"/>
                <w:sz w:val="18"/>
                <w:szCs w:val="18"/>
                <w:lang w:val="it-IT"/>
              </w:rPr>
              <w:lastRenderedPageBreak/>
              <w:t>I dati potranno essere diffusi</w:t>
            </w:r>
          </w:p>
        </w:tc>
      </w:tr>
      <w:tr w:rsidR="0061082B" w:rsidRPr="005F52EA" w:rsidTr="00742A5A">
        <w:tc>
          <w:tcPr>
            <w:tcW w:w="4819" w:type="dxa"/>
            <w:tcMar>
              <w:top w:w="55" w:type="dxa"/>
              <w:left w:w="54" w:type="dxa"/>
              <w:bottom w:w="55" w:type="dxa"/>
              <w:right w:w="55" w:type="dxa"/>
            </w:tcMar>
          </w:tcPr>
          <w:p w:rsidR="0061082B" w:rsidRPr="005F52EA" w:rsidRDefault="0061082B" w:rsidP="00742A5A">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autoSpaceDE w:val="0"/>
              <w:jc w:val="both"/>
              <w:rPr>
                <w:color w:val="000000"/>
                <w:sz w:val="18"/>
                <w:szCs w:val="18"/>
                <w:lang w:val="it-IT"/>
              </w:rPr>
            </w:pPr>
            <w:proofErr w:type="gramStart"/>
            <w:r w:rsidRPr="005F52EA">
              <w:rPr>
                <w:color w:val="000000"/>
                <w:sz w:val="18"/>
                <w:szCs w:val="18"/>
                <w:lang w:val="it-IT"/>
              </w:rPr>
              <w:t>nei</w:t>
            </w:r>
            <w:proofErr w:type="gramEnd"/>
            <w:r w:rsidRPr="005F52EA">
              <w:rPr>
                <w:color w:val="000000"/>
                <w:sz w:val="18"/>
                <w:szCs w:val="18"/>
                <w:lang w:val="it-IT"/>
              </w:rPr>
              <w:t xml:space="preserve"> soli termini consentiti dalle normative</w:t>
            </w:r>
            <w:r w:rsidRPr="005F52EA">
              <w:rPr>
                <w:b/>
                <w:bCs/>
                <w:color w:val="000000"/>
                <w:sz w:val="18"/>
                <w:szCs w:val="18"/>
                <w:lang w:val="it-IT"/>
              </w:rPr>
              <w:t>.</w:t>
            </w:r>
          </w:p>
        </w:tc>
      </w:tr>
      <w:tr w:rsidR="0061082B" w:rsidRPr="005F52EA" w:rsidTr="00742A5A">
        <w:tc>
          <w:tcPr>
            <w:tcW w:w="4819" w:type="dxa"/>
            <w:tcMar>
              <w:top w:w="55" w:type="dxa"/>
              <w:left w:w="54" w:type="dxa"/>
              <w:bottom w:w="55" w:type="dxa"/>
              <w:right w:w="55" w:type="dxa"/>
            </w:tcMar>
          </w:tcPr>
          <w:p w:rsidR="0061082B" w:rsidRPr="005F52EA" w:rsidRDefault="0061082B" w:rsidP="00742A5A">
            <w:pPr>
              <w:pStyle w:val="berschrift1"/>
              <w:widowControl w:val="0"/>
              <w:tabs>
                <w:tab w:val="left" w:pos="1762"/>
              </w:tabs>
              <w:suppressAutoHyphens w:val="0"/>
              <w:autoSpaceDE w:val="0"/>
              <w:jc w:val="both"/>
              <w:rPr>
                <w:sz w:val="18"/>
                <w:szCs w:val="18"/>
                <w:lang w:val="it-IT"/>
              </w:rPr>
            </w:pPr>
            <w:r w:rsidRPr="005F52EA">
              <w:rPr>
                <w:color w:val="000000"/>
                <w:sz w:val="18"/>
                <w:szCs w:val="18"/>
                <w:lang w:val="it-IT"/>
              </w:rPr>
              <w:t>Durata temporale dei trattamenti e della conservazione dei dati personali</w:t>
            </w:r>
          </w:p>
        </w:tc>
      </w:tr>
      <w:tr w:rsidR="0061082B" w:rsidRPr="005F52EA" w:rsidTr="00742A5A">
        <w:tc>
          <w:tcPr>
            <w:tcW w:w="4819" w:type="dxa"/>
            <w:tcMar>
              <w:top w:w="55" w:type="dxa"/>
              <w:left w:w="54" w:type="dxa"/>
              <w:bottom w:w="55" w:type="dxa"/>
              <w:right w:w="55" w:type="dxa"/>
            </w:tcMar>
          </w:tcPr>
          <w:p w:rsidR="0061082B" w:rsidRPr="005F52EA" w:rsidRDefault="0061082B" w:rsidP="00742A5A">
            <w:pPr>
              <w:suppressAutoHyphens w:val="0"/>
              <w:jc w:val="both"/>
              <w:rPr>
                <w:sz w:val="18"/>
                <w:szCs w:val="18"/>
                <w:lang w:val="it-IT"/>
              </w:rPr>
            </w:pPr>
            <w:r w:rsidRPr="005F52EA">
              <w:rPr>
                <w:color w:val="000000"/>
                <w:sz w:val="18"/>
                <w:szCs w:val="18"/>
                <w:lang w:val="it-IT"/>
              </w:rPr>
              <w:t>I trattamenti di cui alla presente informativa avranno la durata strettamente necessaria agli adempimenti imposti al titolare dalle leggi nazionali e/o sovranazionali, nonché dalle leggi dei Paesi in cui i dati saranno eventualmente trasferiti.</w:t>
            </w:r>
          </w:p>
          <w:p w:rsidR="0061082B" w:rsidRPr="005F52EA" w:rsidRDefault="0061082B" w:rsidP="00742A5A">
            <w:pPr>
              <w:suppressAutoHyphens w:val="0"/>
              <w:jc w:val="both"/>
              <w:rPr>
                <w:color w:val="000000"/>
                <w:sz w:val="18"/>
                <w:szCs w:val="18"/>
                <w:lang w:val="it-IT"/>
              </w:rPr>
            </w:pPr>
          </w:p>
        </w:tc>
      </w:tr>
      <w:tr w:rsidR="0061082B" w:rsidRPr="005F52EA" w:rsidTr="00742A5A">
        <w:tc>
          <w:tcPr>
            <w:tcW w:w="4819" w:type="dxa"/>
            <w:tcMar>
              <w:top w:w="55" w:type="dxa"/>
              <w:left w:w="54" w:type="dxa"/>
              <w:bottom w:w="55" w:type="dxa"/>
              <w:right w:w="55" w:type="dxa"/>
            </w:tcMar>
          </w:tcPr>
          <w:p w:rsidR="0061082B" w:rsidRPr="005F52EA" w:rsidRDefault="0061082B" w:rsidP="00742A5A">
            <w:pPr>
              <w:pStyle w:val="berschrift1"/>
              <w:widowControl w:val="0"/>
              <w:tabs>
                <w:tab w:val="left" w:pos="1762"/>
              </w:tabs>
              <w:suppressAutoHyphens w:val="0"/>
              <w:jc w:val="both"/>
              <w:rPr>
                <w:sz w:val="18"/>
                <w:szCs w:val="18"/>
              </w:rPr>
            </w:pPr>
            <w:r w:rsidRPr="005F52EA">
              <w:rPr>
                <w:color w:val="000000"/>
                <w:sz w:val="18"/>
                <w:szCs w:val="18"/>
                <w:lang w:val="it-IT"/>
              </w:rPr>
              <w:t>Diritti</w:t>
            </w:r>
            <w:r w:rsidRPr="005F52EA">
              <w:rPr>
                <w:color w:val="000000"/>
                <w:spacing w:val="31"/>
                <w:sz w:val="18"/>
                <w:szCs w:val="18"/>
                <w:lang w:val="it-IT"/>
              </w:rPr>
              <w:t xml:space="preserve"> </w:t>
            </w:r>
            <w:r w:rsidRPr="005F52EA">
              <w:rPr>
                <w:color w:val="000000"/>
                <w:sz w:val="18"/>
                <w:szCs w:val="18"/>
                <w:lang w:val="it-IT"/>
              </w:rPr>
              <w:t>degli interessati</w:t>
            </w:r>
          </w:p>
        </w:tc>
      </w:tr>
      <w:tr w:rsidR="0061082B" w:rsidRPr="005F52EA" w:rsidTr="00742A5A">
        <w:tc>
          <w:tcPr>
            <w:tcW w:w="4819" w:type="dxa"/>
            <w:tcMar>
              <w:top w:w="55" w:type="dxa"/>
              <w:left w:w="54" w:type="dxa"/>
              <w:bottom w:w="55" w:type="dxa"/>
              <w:right w:w="55" w:type="dxa"/>
            </w:tcMar>
          </w:tcPr>
          <w:p w:rsidR="0061082B" w:rsidRPr="005F52EA" w:rsidRDefault="0061082B" w:rsidP="00742A5A">
            <w:pPr>
              <w:pStyle w:val="Textbody"/>
              <w:suppressAutoHyphens w:val="0"/>
              <w:spacing w:after="0" w:line="240" w:lineRule="auto"/>
              <w:ind w:right="240"/>
              <w:jc w:val="both"/>
              <w:rPr>
                <w:rFonts w:ascii="Arial" w:hAnsi="Arial" w:cs="Arial"/>
                <w:sz w:val="18"/>
                <w:szCs w:val="18"/>
              </w:rPr>
            </w:pPr>
            <w:r w:rsidRPr="005F52EA">
              <w:rPr>
                <w:rFonts w:ascii="Arial" w:hAnsi="Arial" w:cs="Arial"/>
                <w:color w:val="000000"/>
                <w:sz w:val="18"/>
                <w:szCs w:val="18"/>
                <w:lang w:val="it-IT"/>
              </w:rPr>
              <w:t>Informiamo,</w:t>
            </w:r>
            <w:r w:rsidRPr="005F52EA">
              <w:rPr>
                <w:rFonts w:ascii="Arial" w:hAnsi="Arial" w:cs="Arial"/>
                <w:color w:val="000000"/>
                <w:spacing w:val="41"/>
                <w:sz w:val="18"/>
                <w:szCs w:val="18"/>
                <w:lang w:val="it-IT"/>
              </w:rPr>
              <w:t xml:space="preserve"> </w:t>
            </w:r>
            <w:r w:rsidRPr="005F52EA">
              <w:rPr>
                <w:rFonts w:ascii="Arial" w:hAnsi="Arial" w:cs="Arial"/>
                <w:color w:val="000000"/>
                <w:sz w:val="18"/>
                <w:szCs w:val="18"/>
                <w:lang w:val="it-IT"/>
              </w:rPr>
              <w:t>infine,</w:t>
            </w:r>
            <w:r w:rsidRPr="005F52EA">
              <w:rPr>
                <w:rFonts w:ascii="Arial" w:hAnsi="Arial" w:cs="Arial"/>
                <w:color w:val="000000"/>
                <w:spacing w:val="27"/>
                <w:sz w:val="18"/>
                <w:szCs w:val="18"/>
                <w:lang w:val="it-IT"/>
              </w:rPr>
              <w:t xml:space="preserve"> </w:t>
            </w:r>
            <w:r w:rsidRPr="005F52EA">
              <w:rPr>
                <w:rFonts w:ascii="Arial" w:hAnsi="Arial" w:cs="Arial"/>
                <w:color w:val="000000"/>
                <w:sz w:val="18"/>
                <w:szCs w:val="18"/>
                <w:lang w:val="it-IT"/>
              </w:rPr>
              <w:t>che</w:t>
            </w:r>
            <w:r w:rsidRPr="005F52EA">
              <w:rPr>
                <w:rFonts w:ascii="Arial" w:hAnsi="Arial" w:cs="Arial"/>
                <w:color w:val="000000"/>
                <w:spacing w:val="22"/>
                <w:sz w:val="18"/>
                <w:szCs w:val="18"/>
                <w:lang w:val="it-IT"/>
              </w:rPr>
              <w:t xml:space="preserve"> gli artt. da 15 a 22 del Regolamento UE </w:t>
            </w:r>
            <w:r w:rsidRPr="005F52EA">
              <w:rPr>
                <w:rFonts w:ascii="Arial" w:hAnsi="Arial" w:cs="Arial"/>
                <w:color w:val="000000"/>
                <w:sz w:val="18"/>
                <w:szCs w:val="18"/>
                <w:lang w:val="it-IT"/>
              </w:rPr>
              <w:t>conferiscono</w:t>
            </w:r>
            <w:r w:rsidRPr="005F52EA">
              <w:rPr>
                <w:rFonts w:ascii="Arial" w:hAnsi="Arial" w:cs="Arial"/>
                <w:color w:val="000000"/>
                <w:spacing w:val="29"/>
                <w:sz w:val="18"/>
                <w:szCs w:val="18"/>
                <w:lang w:val="it-IT"/>
              </w:rPr>
              <w:t xml:space="preserve"> </w:t>
            </w:r>
            <w:r w:rsidRPr="005F52EA">
              <w:rPr>
                <w:rFonts w:ascii="Arial" w:hAnsi="Arial" w:cs="Arial"/>
                <w:color w:val="000000"/>
                <w:sz w:val="18"/>
                <w:szCs w:val="18"/>
                <w:lang w:val="it-IT"/>
              </w:rPr>
              <w:t>agli</w:t>
            </w:r>
            <w:r w:rsidRPr="005F52EA">
              <w:rPr>
                <w:rFonts w:ascii="Arial" w:hAnsi="Arial" w:cs="Arial"/>
                <w:color w:val="000000"/>
                <w:spacing w:val="23"/>
                <w:sz w:val="18"/>
                <w:szCs w:val="18"/>
                <w:lang w:val="it-IT"/>
              </w:rPr>
              <w:t xml:space="preserve"> </w:t>
            </w:r>
            <w:r w:rsidRPr="005F52EA">
              <w:rPr>
                <w:rFonts w:ascii="Arial" w:hAnsi="Arial" w:cs="Arial"/>
                <w:color w:val="000000"/>
                <w:sz w:val="18"/>
                <w:szCs w:val="18"/>
                <w:lang w:val="it-IT"/>
              </w:rPr>
              <w:t>interessati</w:t>
            </w:r>
            <w:r w:rsidRPr="005F52EA">
              <w:rPr>
                <w:rFonts w:ascii="Arial" w:hAnsi="Arial" w:cs="Arial"/>
                <w:color w:val="000000"/>
                <w:spacing w:val="30"/>
                <w:sz w:val="18"/>
                <w:szCs w:val="18"/>
                <w:lang w:val="it-IT"/>
              </w:rPr>
              <w:t xml:space="preserve"> </w:t>
            </w:r>
            <w:r w:rsidRPr="005F52EA">
              <w:rPr>
                <w:rFonts w:ascii="Arial" w:hAnsi="Arial" w:cs="Arial"/>
                <w:color w:val="000000"/>
                <w:sz w:val="18"/>
                <w:szCs w:val="18"/>
                <w:lang w:val="it-IT"/>
              </w:rPr>
              <w:t>l</w:t>
            </w:r>
            <w:r w:rsidRPr="005F52EA">
              <w:rPr>
                <w:rFonts w:ascii="Arial" w:hAnsi="Arial" w:cs="Arial"/>
                <w:color w:val="000000"/>
                <w:spacing w:val="-24"/>
                <w:sz w:val="18"/>
                <w:szCs w:val="18"/>
                <w:lang w:val="it-IT"/>
              </w:rPr>
              <w:t xml:space="preserve"> </w:t>
            </w:r>
            <w:r w:rsidRPr="005F52EA">
              <w:rPr>
                <w:rFonts w:ascii="Arial" w:hAnsi="Arial" w:cs="Arial"/>
                <w:color w:val="000000"/>
                <w:sz w:val="18"/>
                <w:szCs w:val="18"/>
                <w:lang w:val="it-IT"/>
              </w:rPr>
              <w:t>'esercizio</w:t>
            </w:r>
            <w:r w:rsidRPr="005F52EA">
              <w:rPr>
                <w:rFonts w:ascii="Arial" w:hAnsi="Arial" w:cs="Arial"/>
                <w:color w:val="000000"/>
                <w:spacing w:val="19"/>
                <w:sz w:val="18"/>
                <w:szCs w:val="18"/>
                <w:lang w:val="it-IT"/>
              </w:rPr>
              <w:t xml:space="preserve"> </w:t>
            </w:r>
            <w:r w:rsidRPr="005F52EA">
              <w:rPr>
                <w:rFonts w:ascii="Arial" w:hAnsi="Arial" w:cs="Arial"/>
                <w:color w:val="000000"/>
                <w:sz w:val="18"/>
                <w:szCs w:val="18"/>
                <w:lang w:val="it-IT"/>
              </w:rPr>
              <w:t>di</w:t>
            </w:r>
            <w:r w:rsidRPr="005F52EA">
              <w:rPr>
                <w:rFonts w:ascii="Arial" w:hAnsi="Arial" w:cs="Arial"/>
                <w:color w:val="000000"/>
                <w:spacing w:val="16"/>
                <w:sz w:val="18"/>
                <w:szCs w:val="18"/>
                <w:lang w:val="it-IT"/>
              </w:rPr>
              <w:t xml:space="preserve"> </w:t>
            </w:r>
            <w:r w:rsidRPr="005F52EA">
              <w:rPr>
                <w:rFonts w:ascii="Arial" w:hAnsi="Arial" w:cs="Arial"/>
                <w:color w:val="000000"/>
                <w:sz w:val="18"/>
                <w:szCs w:val="18"/>
                <w:lang w:val="it-IT"/>
              </w:rPr>
              <w:t>specifici</w:t>
            </w:r>
            <w:r w:rsidRPr="005F52EA">
              <w:rPr>
                <w:rFonts w:ascii="Arial" w:hAnsi="Arial" w:cs="Arial"/>
                <w:color w:val="000000"/>
                <w:w w:val="101"/>
                <w:sz w:val="18"/>
                <w:szCs w:val="18"/>
                <w:lang w:val="it-IT"/>
              </w:rPr>
              <w:t xml:space="preserve"> </w:t>
            </w:r>
            <w:r w:rsidRPr="005F52EA">
              <w:rPr>
                <w:rFonts w:ascii="Arial" w:hAnsi="Arial" w:cs="Arial"/>
                <w:color w:val="000000"/>
                <w:sz w:val="18"/>
                <w:szCs w:val="18"/>
                <w:lang w:val="it-IT"/>
              </w:rPr>
              <w:t>diritti.</w:t>
            </w:r>
            <w:r w:rsidRPr="005F52EA">
              <w:rPr>
                <w:rFonts w:ascii="Arial" w:hAnsi="Arial" w:cs="Arial"/>
                <w:color w:val="000000"/>
                <w:spacing w:val="21"/>
                <w:sz w:val="18"/>
                <w:szCs w:val="18"/>
                <w:lang w:val="it-IT"/>
              </w:rPr>
              <w:t xml:space="preserve"> </w:t>
            </w:r>
            <w:r w:rsidRPr="005F52EA">
              <w:rPr>
                <w:rFonts w:ascii="Arial" w:hAnsi="Arial" w:cs="Arial"/>
                <w:color w:val="000000"/>
                <w:sz w:val="18"/>
                <w:szCs w:val="18"/>
                <w:lang w:val="it-IT"/>
              </w:rPr>
              <w:t>In</w:t>
            </w:r>
            <w:r w:rsidRPr="005F52EA">
              <w:rPr>
                <w:rFonts w:ascii="Arial" w:hAnsi="Arial" w:cs="Arial"/>
                <w:color w:val="000000"/>
                <w:spacing w:val="-25"/>
                <w:sz w:val="18"/>
                <w:szCs w:val="18"/>
                <w:lang w:val="it-IT"/>
              </w:rPr>
              <w:t xml:space="preserve"> </w:t>
            </w:r>
            <w:r w:rsidRPr="005F52EA">
              <w:rPr>
                <w:rFonts w:ascii="Arial" w:hAnsi="Arial" w:cs="Arial"/>
                <w:color w:val="000000"/>
                <w:sz w:val="18"/>
                <w:szCs w:val="18"/>
                <w:lang w:val="it-IT"/>
              </w:rPr>
              <w:t>particolare,</w:t>
            </w:r>
            <w:r w:rsidRPr="005F52EA">
              <w:rPr>
                <w:rFonts w:ascii="Arial" w:hAnsi="Arial" w:cs="Arial"/>
                <w:color w:val="000000"/>
                <w:spacing w:val="44"/>
                <w:sz w:val="18"/>
                <w:szCs w:val="18"/>
                <w:lang w:val="it-IT"/>
              </w:rPr>
              <w:t xml:space="preserve"> </w:t>
            </w:r>
            <w:r w:rsidRPr="005F52EA">
              <w:rPr>
                <w:rFonts w:ascii="Arial" w:hAnsi="Arial" w:cs="Arial"/>
                <w:color w:val="000000"/>
                <w:sz w:val="18"/>
                <w:szCs w:val="18"/>
                <w:lang w:val="it-IT"/>
              </w:rPr>
              <w:t>gli</w:t>
            </w:r>
            <w:r w:rsidRPr="005F52EA">
              <w:rPr>
                <w:rFonts w:ascii="Arial" w:hAnsi="Arial" w:cs="Arial"/>
                <w:color w:val="000000"/>
                <w:spacing w:val="37"/>
                <w:sz w:val="18"/>
                <w:szCs w:val="18"/>
                <w:lang w:val="it-IT"/>
              </w:rPr>
              <w:t xml:space="preserve"> </w:t>
            </w:r>
            <w:r w:rsidRPr="005F52EA">
              <w:rPr>
                <w:rFonts w:ascii="Arial" w:hAnsi="Arial" w:cs="Arial"/>
                <w:color w:val="000000"/>
                <w:sz w:val="18"/>
                <w:szCs w:val="18"/>
                <w:lang w:val="it-IT"/>
              </w:rPr>
              <w:t>interessati</w:t>
            </w:r>
            <w:r w:rsidRPr="005F52EA">
              <w:rPr>
                <w:rFonts w:ascii="Arial" w:hAnsi="Arial" w:cs="Arial"/>
                <w:color w:val="000000"/>
                <w:spacing w:val="28"/>
                <w:sz w:val="18"/>
                <w:szCs w:val="18"/>
                <w:lang w:val="it-IT"/>
              </w:rPr>
              <w:t xml:space="preserve"> </w:t>
            </w:r>
            <w:r w:rsidRPr="005F52EA">
              <w:rPr>
                <w:rFonts w:ascii="Arial" w:hAnsi="Arial" w:cs="Arial"/>
                <w:color w:val="000000"/>
                <w:sz w:val="18"/>
                <w:szCs w:val="18"/>
                <w:lang w:val="it-IT"/>
              </w:rPr>
              <w:t>potranno ottenere</w:t>
            </w:r>
            <w:r w:rsidRPr="005F52EA">
              <w:rPr>
                <w:rFonts w:ascii="Arial" w:hAnsi="Arial" w:cs="Arial"/>
                <w:color w:val="000000"/>
                <w:spacing w:val="24"/>
                <w:sz w:val="18"/>
                <w:szCs w:val="18"/>
                <w:lang w:val="it-IT"/>
              </w:rPr>
              <w:t xml:space="preserve"> </w:t>
            </w:r>
            <w:r w:rsidRPr="005F52EA">
              <w:rPr>
                <w:rFonts w:ascii="Arial" w:hAnsi="Arial" w:cs="Arial"/>
                <w:color w:val="000000"/>
                <w:sz w:val="18"/>
                <w:szCs w:val="18"/>
                <w:lang w:val="it-IT"/>
              </w:rPr>
              <w:t>dal</w:t>
            </w:r>
            <w:r w:rsidRPr="005F52EA">
              <w:rPr>
                <w:rFonts w:ascii="Arial" w:hAnsi="Arial" w:cs="Arial"/>
                <w:color w:val="000000"/>
                <w:spacing w:val="20"/>
                <w:sz w:val="18"/>
                <w:szCs w:val="18"/>
                <w:lang w:val="it-IT"/>
              </w:rPr>
              <w:t xml:space="preserve"> </w:t>
            </w:r>
            <w:r w:rsidRPr="005F52EA">
              <w:rPr>
                <w:rFonts w:ascii="Arial" w:hAnsi="Arial" w:cs="Arial"/>
                <w:color w:val="000000"/>
                <w:sz w:val="18"/>
                <w:szCs w:val="18"/>
                <w:lang w:val="it-IT"/>
              </w:rPr>
              <w:t xml:space="preserve">Titolare, in ordine ai propri dati personali: il diritto di proporre reclamo ad una Autorità di controllo (art. 13, comma 2, </w:t>
            </w:r>
            <w:proofErr w:type="spellStart"/>
            <w:r w:rsidRPr="005F52EA">
              <w:rPr>
                <w:rFonts w:ascii="Arial" w:hAnsi="Arial" w:cs="Arial"/>
                <w:color w:val="000000"/>
                <w:sz w:val="18"/>
                <w:szCs w:val="18"/>
                <w:lang w:val="it-IT"/>
              </w:rPr>
              <w:t>lett</w:t>
            </w:r>
            <w:proofErr w:type="spellEnd"/>
            <w:r w:rsidRPr="005F52EA">
              <w:rPr>
                <w:rFonts w:ascii="Arial" w:hAnsi="Arial" w:cs="Arial"/>
                <w:color w:val="000000"/>
                <w:sz w:val="18"/>
                <w:szCs w:val="18"/>
                <w:lang w:val="it-IT"/>
              </w:rPr>
              <w:t>. d);</w:t>
            </w:r>
            <w:r w:rsidRPr="005F52EA">
              <w:rPr>
                <w:rFonts w:ascii="Arial" w:hAnsi="Arial" w:cs="Arial"/>
                <w:color w:val="000000"/>
                <w:spacing w:val="30"/>
                <w:sz w:val="18"/>
                <w:szCs w:val="18"/>
                <w:lang w:val="it-IT"/>
              </w:rPr>
              <w:t xml:space="preserve"> </w:t>
            </w:r>
            <w:r w:rsidRPr="005F52EA">
              <w:rPr>
                <w:rFonts w:ascii="Arial" w:hAnsi="Arial" w:cs="Arial"/>
                <w:color w:val="000000"/>
                <w:sz w:val="18"/>
                <w:szCs w:val="18"/>
                <w:lang w:val="it-IT"/>
              </w:rPr>
              <w:t xml:space="preserve">l’accesso (art. 15); la rettifica (art. 16); la cancellazione – oblio - (art. 17); la limitazione al trattamento (art. 18); la notifica in caso di rettifica, cancellazione o limitazione (art. 19); la portabilità (art. 20); diritto di opposizione (art. 21) e la non sottoposizione a processi decisionali automatizzati e </w:t>
            </w:r>
            <w:proofErr w:type="spellStart"/>
            <w:r w:rsidRPr="005F52EA">
              <w:rPr>
                <w:rFonts w:ascii="Arial" w:hAnsi="Arial" w:cs="Arial"/>
                <w:color w:val="000000"/>
                <w:sz w:val="18"/>
                <w:szCs w:val="18"/>
                <w:lang w:val="it-IT"/>
              </w:rPr>
              <w:t>profilazione</w:t>
            </w:r>
            <w:proofErr w:type="spellEnd"/>
            <w:r w:rsidRPr="005F52EA">
              <w:rPr>
                <w:rFonts w:ascii="Arial" w:hAnsi="Arial" w:cs="Arial"/>
                <w:color w:val="000000"/>
                <w:sz w:val="18"/>
                <w:szCs w:val="18"/>
                <w:lang w:val="it-IT"/>
              </w:rPr>
              <w:t xml:space="preserve"> (art. 22).</w:t>
            </w:r>
          </w:p>
          <w:p w:rsidR="0061082B" w:rsidRPr="005F52EA" w:rsidRDefault="0061082B" w:rsidP="00742A5A">
            <w:pPr>
              <w:pStyle w:val="Textbody"/>
              <w:keepNext/>
              <w:widowControl w:val="0"/>
              <w:tabs>
                <w:tab w:val="left" w:pos="1762"/>
              </w:tabs>
              <w:suppressAutoHyphens w:val="0"/>
              <w:spacing w:after="0" w:line="240" w:lineRule="auto"/>
              <w:jc w:val="both"/>
              <w:rPr>
                <w:rFonts w:ascii="Arial" w:hAnsi="Arial" w:cs="Arial"/>
                <w:b/>
                <w:color w:val="000000"/>
                <w:sz w:val="18"/>
                <w:szCs w:val="18"/>
                <w:lang w:val="it-IT"/>
              </w:rPr>
            </w:pPr>
          </w:p>
        </w:tc>
      </w:tr>
      <w:tr w:rsidR="0061082B" w:rsidRPr="005F52EA" w:rsidTr="00742A5A">
        <w:tc>
          <w:tcPr>
            <w:tcW w:w="4819" w:type="dxa"/>
            <w:tcMar>
              <w:top w:w="55" w:type="dxa"/>
              <w:left w:w="54" w:type="dxa"/>
              <w:bottom w:w="55" w:type="dxa"/>
              <w:right w:w="55" w:type="dxa"/>
            </w:tcMar>
          </w:tcPr>
          <w:p w:rsidR="0061082B" w:rsidRPr="005F52EA" w:rsidRDefault="0061082B" w:rsidP="00742A5A">
            <w:pPr>
              <w:pStyle w:val="Textbody"/>
              <w:keepNext/>
              <w:widowControl w:val="0"/>
              <w:suppressAutoHyphens w:val="0"/>
              <w:spacing w:after="0" w:line="240" w:lineRule="auto"/>
              <w:ind w:right="240"/>
              <w:jc w:val="both"/>
              <w:rPr>
                <w:rFonts w:ascii="Arial" w:hAnsi="Arial" w:cs="Arial"/>
                <w:sz w:val="18"/>
                <w:szCs w:val="18"/>
              </w:rPr>
            </w:pPr>
            <w:r w:rsidRPr="005F52EA">
              <w:rPr>
                <w:rFonts w:ascii="Arial" w:hAnsi="Arial" w:cs="Arial"/>
                <w:b/>
                <w:color w:val="000000"/>
                <w:sz w:val="18"/>
                <w:szCs w:val="18"/>
                <w:lang w:val="it-IT"/>
              </w:rPr>
              <w:t>Titolare, Responsabile del Trattamento e Responsabile della Protezione dei dati personali</w:t>
            </w:r>
          </w:p>
        </w:tc>
      </w:tr>
      <w:tr w:rsidR="0061082B" w:rsidRPr="005F52EA" w:rsidTr="00742A5A">
        <w:tc>
          <w:tcPr>
            <w:tcW w:w="4819" w:type="dxa"/>
            <w:tcMar>
              <w:top w:w="55" w:type="dxa"/>
              <w:left w:w="54" w:type="dxa"/>
              <w:bottom w:w="55" w:type="dxa"/>
              <w:right w:w="55" w:type="dxa"/>
            </w:tcMar>
          </w:tcPr>
          <w:p w:rsidR="0061082B" w:rsidRPr="005F52EA" w:rsidRDefault="0061082B" w:rsidP="00742A5A">
            <w:pPr>
              <w:pStyle w:val="Textbody"/>
              <w:keepNext/>
              <w:widowControl w:val="0"/>
              <w:suppressAutoHyphens w:val="0"/>
              <w:spacing w:after="0" w:line="240" w:lineRule="auto"/>
              <w:jc w:val="both"/>
              <w:rPr>
                <w:rFonts w:ascii="Arial" w:hAnsi="Arial" w:cs="Arial"/>
                <w:sz w:val="18"/>
                <w:szCs w:val="18"/>
              </w:rPr>
            </w:pPr>
            <w:r w:rsidRPr="005F52EA">
              <w:rPr>
                <w:rFonts w:ascii="Arial" w:hAnsi="Arial" w:cs="Arial"/>
                <w:color w:val="000000"/>
                <w:sz w:val="18"/>
                <w:szCs w:val="18"/>
                <w:lang w:val="it-IT"/>
              </w:rPr>
              <w:t>Titolare del trattamento è questa Amministrazione, con sede in Bressanone;</w:t>
            </w:r>
          </w:p>
          <w:p w:rsidR="0061082B" w:rsidRPr="005F52EA" w:rsidRDefault="0061082B" w:rsidP="00742A5A">
            <w:pPr>
              <w:pStyle w:val="Textbody"/>
              <w:keepNext/>
              <w:widowControl w:val="0"/>
              <w:suppressAutoHyphens w:val="0"/>
              <w:spacing w:after="0" w:line="240" w:lineRule="auto"/>
              <w:jc w:val="both"/>
              <w:rPr>
                <w:rFonts w:ascii="Arial" w:hAnsi="Arial" w:cs="Arial"/>
                <w:sz w:val="18"/>
                <w:szCs w:val="18"/>
              </w:rPr>
            </w:pPr>
            <w:r w:rsidRPr="005F52EA">
              <w:rPr>
                <w:rFonts w:ascii="Arial" w:hAnsi="Arial" w:cs="Arial"/>
                <w:color w:val="000000"/>
                <w:sz w:val="18"/>
                <w:szCs w:val="18"/>
                <w:lang w:val="it-IT"/>
              </w:rPr>
              <w:t>Responsabile del Trattamento dei dati personali è Dr. Ing. Alexander Gruber, domiciliato per la carica presso la sede del Titolare;</w:t>
            </w:r>
          </w:p>
          <w:p w:rsidR="0061082B" w:rsidRPr="005F52EA" w:rsidRDefault="0061082B" w:rsidP="00742A5A">
            <w:pPr>
              <w:keepNext/>
              <w:widowControl w:val="0"/>
              <w:tabs>
                <w:tab w:val="left" w:pos="1762"/>
              </w:tabs>
              <w:suppressAutoHyphens w:val="0"/>
              <w:jc w:val="both"/>
              <w:rPr>
                <w:sz w:val="18"/>
                <w:szCs w:val="18"/>
                <w:lang w:val="it-IT"/>
              </w:rPr>
            </w:pPr>
            <w:r w:rsidRPr="005F52EA">
              <w:rPr>
                <w:color w:val="000000"/>
                <w:sz w:val="18"/>
                <w:szCs w:val="18"/>
                <w:lang w:val="it-IT"/>
              </w:rPr>
              <w:t xml:space="preserve">Responsabile della Protezione dei dati personali è dott. Paolo </w:t>
            </w:r>
            <w:proofErr w:type="spellStart"/>
            <w:r w:rsidRPr="005F52EA">
              <w:rPr>
                <w:color w:val="000000"/>
                <w:sz w:val="18"/>
                <w:szCs w:val="18"/>
                <w:lang w:val="it-IT"/>
              </w:rPr>
              <w:t>Recla</w:t>
            </w:r>
            <w:proofErr w:type="spellEnd"/>
            <w:r w:rsidRPr="005F52EA">
              <w:rPr>
                <w:color w:val="000000"/>
                <w:sz w:val="18"/>
                <w:szCs w:val="18"/>
                <w:lang w:val="it-IT"/>
              </w:rPr>
              <w:t>, domiciliato per la carica presso la sede di questa amministrazione.</w:t>
            </w:r>
          </w:p>
        </w:tc>
      </w:tr>
    </w:tbl>
    <w:p w:rsidR="0061082B" w:rsidRPr="00E246F0" w:rsidRDefault="0061082B" w:rsidP="0061082B">
      <w:pPr>
        <w:spacing w:line="360" w:lineRule="auto"/>
        <w:jc w:val="both"/>
        <w:rPr>
          <w:b/>
          <w:i/>
          <w:iCs/>
          <w:sz w:val="24"/>
          <w:szCs w:val="24"/>
          <w:lang w:val="it-IT"/>
        </w:rPr>
      </w:pPr>
    </w:p>
    <w:tbl>
      <w:tblPr>
        <w:tblW w:w="0" w:type="auto"/>
        <w:tblInd w:w="108" w:type="dxa"/>
        <w:tblCellMar>
          <w:left w:w="0" w:type="dxa"/>
          <w:right w:w="0" w:type="dxa"/>
        </w:tblCellMar>
        <w:tblLook w:val="04A0" w:firstRow="1" w:lastRow="0" w:firstColumn="1" w:lastColumn="0" w:noHBand="0" w:noVBand="1"/>
      </w:tblPr>
      <w:tblGrid>
        <w:gridCol w:w="4869"/>
        <w:gridCol w:w="4876"/>
      </w:tblGrid>
      <w:tr w:rsidR="0061082B" w:rsidRPr="002547AC" w:rsidTr="00742A5A">
        <w:tc>
          <w:tcPr>
            <w:tcW w:w="4869" w:type="dxa"/>
            <w:tcMar>
              <w:top w:w="0" w:type="dxa"/>
              <w:left w:w="108" w:type="dxa"/>
              <w:bottom w:w="0" w:type="dxa"/>
              <w:right w:w="108" w:type="dxa"/>
            </w:tcMar>
          </w:tcPr>
          <w:p w:rsidR="0061082B" w:rsidRDefault="0061082B" w:rsidP="00742A5A">
            <w:pPr>
              <w:autoSpaceDE w:val="0"/>
              <w:snapToGrid w:val="0"/>
              <w:spacing w:line="360" w:lineRule="auto"/>
              <w:jc w:val="both"/>
              <w:rPr>
                <w:rFonts w:eastAsia="Calibri"/>
                <w:lang w:val="it-IT"/>
              </w:rPr>
            </w:pPr>
          </w:p>
        </w:tc>
        <w:tc>
          <w:tcPr>
            <w:tcW w:w="4876" w:type="dxa"/>
            <w:tcMar>
              <w:top w:w="0" w:type="dxa"/>
              <w:left w:w="108" w:type="dxa"/>
              <w:bottom w:w="0" w:type="dxa"/>
              <w:right w:w="108" w:type="dxa"/>
            </w:tcMar>
          </w:tcPr>
          <w:p w:rsidR="0061082B" w:rsidRDefault="0061082B" w:rsidP="00742A5A">
            <w:pPr>
              <w:snapToGrid w:val="0"/>
              <w:spacing w:line="360" w:lineRule="auto"/>
              <w:jc w:val="center"/>
              <w:rPr>
                <w:rFonts w:eastAsia="Calibri"/>
                <w:sz w:val="18"/>
                <w:szCs w:val="18"/>
                <w:lang w:val="it-IT"/>
              </w:rPr>
            </w:pPr>
          </w:p>
          <w:p w:rsidR="0061082B" w:rsidRDefault="0061082B" w:rsidP="00742A5A">
            <w:pPr>
              <w:spacing w:line="360" w:lineRule="auto"/>
              <w:jc w:val="center"/>
              <w:rPr>
                <w:sz w:val="18"/>
                <w:szCs w:val="18"/>
                <w:lang w:val="it-IT"/>
              </w:rPr>
            </w:pPr>
            <w:r>
              <w:rPr>
                <w:sz w:val="18"/>
                <w:szCs w:val="18"/>
                <w:lang w:val="it-IT"/>
              </w:rPr>
              <w:t>Il legale rappresentante / il procuratore</w:t>
            </w:r>
          </w:p>
          <w:p w:rsidR="0061082B" w:rsidRPr="00D14E52" w:rsidRDefault="0061082B" w:rsidP="00742A5A">
            <w:pPr>
              <w:spacing w:line="360" w:lineRule="auto"/>
              <w:jc w:val="center"/>
              <w:rPr>
                <w:sz w:val="18"/>
                <w:szCs w:val="18"/>
                <w:lang w:val="it-IT"/>
              </w:rPr>
            </w:pPr>
            <w:r w:rsidRPr="00D14E52">
              <w:rPr>
                <w:sz w:val="18"/>
                <w:szCs w:val="18"/>
                <w:lang w:val="it-IT"/>
              </w:rPr>
              <w:fldChar w:fldCharType="begin">
                <w:ffData>
                  <w:name w:val="Testo76"/>
                  <w:enabled/>
                  <w:calcOnExit w:val="0"/>
                  <w:textInput/>
                </w:ffData>
              </w:fldChar>
            </w:r>
            <w:r w:rsidRPr="00D14E52">
              <w:rPr>
                <w:sz w:val="18"/>
                <w:szCs w:val="18"/>
                <w:lang w:val="it-IT"/>
              </w:rPr>
              <w:instrText xml:space="preserve"> FORMTEXT </w:instrText>
            </w:r>
            <w:r w:rsidRPr="00D14E52">
              <w:rPr>
                <w:sz w:val="18"/>
                <w:szCs w:val="18"/>
                <w:lang w:val="it-IT"/>
              </w:rPr>
            </w:r>
            <w:r w:rsidRPr="00D14E52">
              <w:rPr>
                <w:sz w:val="18"/>
                <w:szCs w:val="18"/>
                <w:lang w:val="it-IT"/>
              </w:rPr>
              <w:fldChar w:fldCharType="separate"/>
            </w:r>
            <w:r w:rsidRPr="00D14E52">
              <w:rPr>
                <w:sz w:val="18"/>
                <w:szCs w:val="18"/>
                <w:lang w:val="it-IT"/>
              </w:rPr>
              <w:t> </w:t>
            </w:r>
            <w:r w:rsidRPr="00D14E52">
              <w:rPr>
                <w:sz w:val="18"/>
                <w:szCs w:val="18"/>
                <w:lang w:val="it-IT"/>
              </w:rPr>
              <w:t> </w:t>
            </w:r>
            <w:r w:rsidRPr="00D14E52">
              <w:rPr>
                <w:sz w:val="18"/>
                <w:szCs w:val="18"/>
                <w:lang w:val="it-IT"/>
              </w:rPr>
              <w:t> </w:t>
            </w:r>
            <w:r w:rsidRPr="00D14E52">
              <w:rPr>
                <w:sz w:val="18"/>
                <w:szCs w:val="18"/>
                <w:lang w:val="it-IT"/>
              </w:rPr>
              <w:t> </w:t>
            </w:r>
            <w:r w:rsidRPr="00D14E52">
              <w:rPr>
                <w:sz w:val="18"/>
                <w:szCs w:val="18"/>
                <w:lang w:val="it-IT"/>
              </w:rPr>
              <w:t> </w:t>
            </w:r>
            <w:r w:rsidRPr="00D14E52">
              <w:rPr>
                <w:sz w:val="18"/>
                <w:szCs w:val="18"/>
                <w:lang w:val="it-IT"/>
              </w:rPr>
              <w:fldChar w:fldCharType="end"/>
            </w:r>
            <w:r w:rsidRPr="00D14E52">
              <w:rPr>
                <w:sz w:val="18"/>
                <w:szCs w:val="18"/>
                <w:lang w:val="it-IT"/>
              </w:rPr>
              <w:t xml:space="preserve"> </w:t>
            </w:r>
          </w:p>
          <w:p w:rsidR="0061082B" w:rsidRDefault="0061082B" w:rsidP="00742A5A">
            <w:pPr>
              <w:spacing w:line="360" w:lineRule="auto"/>
              <w:jc w:val="center"/>
              <w:rPr>
                <w:sz w:val="18"/>
                <w:szCs w:val="18"/>
                <w:lang w:val="it-IT"/>
              </w:rPr>
            </w:pPr>
            <w:r w:rsidRPr="003B6405">
              <w:rPr>
                <w:sz w:val="18"/>
                <w:szCs w:val="18"/>
                <w:lang w:val="it-IT"/>
              </w:rPr>
              <w:t>(</w:t>
            </w:r>
            <w:proofErr w:type="gramStart"/>
            <w:r w:rsidRPr="003B6405">
              <w:rPr>
                <w:sz w:val="18"/>
                <w:szCs w:val="18"/>
                <w:lang w:val="it-IT"/>
              </w:rPr>
              <w:t>sottoscritto</w:t>
            </w:r>
            <w:proofErr w:type="gramEnd"/>
            <w:r w:rsidRPr="003B6405">
              <w:rPr>
                <w:sz w:val="18"/>
                <w:szCs w:val="18"/>
                <w:lang w:val="it-IT"/>
              </w:rPr>
              <w:t xml:space="preserve"> con firma digitale)</w:t>
            </w:r>
          </w:p>
          <w:p w:rsidR="0061082B" w:rsidRDefault="0061082B" w:rsidP="00742A5A">
            <w:pPr>
              <w:autoSpaceDE w:val="0"/>
              <w:spacing w:line="360" w:lineRule="auto"/>
              <w:jc w:val="both"/>
              <w:rPr>
                <w:rFonts w:eastAsia="Calibri"/>
                <w:lang w:val="it-IT"/>
              </w:rPr>
            </w:pPr>
          </w:p>
        </w:tc>
      </w:tr>
    </w:tbl>
    <w:p w:rsidR="0061082B" w:rsidRDefault="0061082B" w:rsidP="0061082B">
      <w:pPr>
        <w:spacing w:line="360" w:lineRule="auto"/>
        <w:jc w:val="both"/>
        <w:rPr>
          <w:b/>
          <w:bCs/>
          <w:sz w:val="18"/>
          <w:szCs w:val="18"/>
          <w:lang w:val="it-IT"/>
        </w:rPr>
      </w:pPr>
    </w:p>
    <w:p w:rsidR="00B32EF7" w:rsidRDefault="00B32EF7" w:rsidP="00D34F41">
      <w:pPr>
        <w:spacing w:line="360" w:lineRule="auto"/>
        <w:jc w:val="both"/>
        <w:rPr>
          <w:sz w:val="18"/>
          <w:szCs w:val="18"/>
          <w:lang w:val="it-IT"/>
        </w:rPr>
      </w:pPr>
      <w:bookmarkStart w:id="43" w:name="_GoBack"/>
      <w:bookmarkEnd w:id="43"/>
    </w:p>
    <w:p w:rsidR="00B32EF7" w:rsidRPr="0072234D" w:rsidRDefault="00B32EF7" w:rsidP="00D34F41">
      <w:pPr>
        <w:spacing w:line="360" w:lineRule="auto"/>
        <w:jc w:val="both"/>
        <w:rPr>
          <w:sz w:val="18"/>
          <w:szCs w:val="18"/>
          <w:lang w:val="it-IT"/>
        </w:rPr>
      </w:pPr>
    </w:p>
    <w:p w:rsidR="00D309AE" w:rsidRPr="009602A8" w:rsidRDefault="00D309AE" w:rsidP="00D34F41">
      <w:pPr>
        <w:rPr>
          <w:sz w:val="18"/>
          <w:szCs w:val="18"/>
          <w:lang w:val="it-IT"/>
        </w:rPr>
      </w:pPr>
    </w:p>
    <w:sectPr w:rsidR="00D309AE" w:rsidRPr="009602A8" w:rsidSect="005C1143">
      <w:headerReference w:type="default" r:id="rId8"/>
      <w:footerReference w:type="default" r:id="rId9"/>
      <w:footerReference w:type="first" r:id="rId10"/>
      <w:footnotePr>
        <w:pos w:val="beneathText"/>
      </w:footnotePr>
      <w:endnotePr>
        <w:numFmt w:val="decimal"/>
      </w:endnotePr>
      <w:pgSz w:w="11905" w:h="16837" w:code="9"/>
      <w:pgMar w:top="1928" w:right="1134" w:bottom="1418" w:left="1134" w:header="567" w:footer="454"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6E5E" w:rsidRDefault="003A6E5E" w:rsidP="00092646">
      <w:r>
        <w:separator/>
      </w:r>
    </w:p>
  </w:endnote>
  <w:endnote w:type="continuationSeparator" w:id="0">
    <w:p w:rsidR="003A6E5E" w:rsidRDefault="003A6E5E" w:rsidP="00092646">
      <w:r>
        <w:continuationSeparator/>
      </w:r>
    </w:p>
  </w:endnote>
  <w:endnote w:id="1">
    <w:p w:rsidR="00446728" w:rsidRPr="00C52CE9" w:rsidRDefault="00446728" w:rsidP="00202485">
      <w:pPr>
        <w:pStyle w:val="Endnotentext"/>
        <w:ind w:left="284" w:hanging="284"/>
        <w:jc w:val="both"/>
        <w:rPr>
          <w:sz w:val="16"/>
          <w:szCs w:val="16"/>
          <w:lang w:val="it-IT"/>
        </w:rPr>
      </w:pPr>
      <w:r w:rsidRPr="00C52CE9">
        <w:rPr>
          <w:rStyle w:val="Endnotenzeichen"/>
          <w:sz w:val="16"/>
          <w:szCs w:val="16"/>
        </w:rPr>
        <w:endnoteRef/>
      </w:r>
      <w:r w:rsidRPr="00C52CE9">
        <w:rPr>
          <w:sz w:val="16"/>
          <w:szCs w:val="16"/>
          <w:lang w:val="it-IT"/>
        </w:rPr>
        <w:tab/>
        <w:t>Le dichiarazioni di cui al presente modulo devono essere rese dai rappresentanti legali delle imprese mandanti di raggruppamento temporaneo di concorrenti</w:t>
      </w:r>
      <w:r>
        <w:rPr>
          <w:sz w:val="16"/>
          <w:szCs w:val="16"/>
          <w:lang w:val="it-IT"/>
        </w:rPr>
        <w:t xml:space="preserve"> (comprese le esecutrici dei consorzi mandanti)</w:t>
      </w:r>
      <w:r w:rsidRPr="00C52CE9">
        <w:rPr>
          <w:sz w:val="16"/>
          <w:szCs w:val="16"/>
          <w:lang w:val="it-IT"/>
        </w:rPr>
        <w:t>, consorzi ordinari, GEIE, reti di imprese e, in caso di consorzi di cui all’art. 45 comma 2 lett. b) e c) del D.Lgs. 50/2016, dai rappresentanti legali delle imprese consorziate esecutrici delle prestazioni contrattuali.</w:t>
      </w:r>
    </w:p>
  </w:endnote>
  <w:endnote w:id="2">
    <w:p w:rsidR="00446728" w:rsidRPr="00C52CE9" w:rsidRDefault="00446728" w:rsidP="00202485">
      <w:pPr>
        <w:ind w:left="284" w:hanging="284"/>
        <w:jc w:val="both"/>
        <w:rPr>
          <w:sz w:val="16"/>
          <w:szCs w:val="16"/>
          <w:lang w:val="it-IT"/>
        </w:rPr>
      </w:pPr>
      <w:r w:rsidRPr="00C52CE9">
        <w:rPr>
          <w:rStyle w:val="Caratterenotadichiusura"/>
          <w:sz w:val="16"/>
          <w:szCs w:val="16"/>
        </w:rPr>
        <w:endnoteRef/>
      </w:r>
      <w:r w:rsidRPr="00C52CE9">
        <w:rPr>
          <w:sz w:val="16"/>
          <w:szCs w:val="16"/>
          <w:lang w:val="it-IT"/>
        </w:rPr>
        <w:tab/>
        <w:t xml:space="preserve">In caso di impresa singola, indicare le generalità del </w:t>
      </w:r>
      <w:r w:rsidRPr="00C52CE9">
        <w:rPr>
          <w:bCs/>
          <w:sz w:val="16"/>
          <w:szCs w:val="16"/>
          <w:lang w:val="it-IT"/>
        </w:rPr>
        <w:t>legale rappresentante</w:t>
      </w:r>
      <w:r w:rsidRPr="00C52CE9">
        <w:rPr>
          <w:sz w:val="16"/>
          <w:szCs w:val="16"/>
          <w:lang w:val="it-IT"/>
        </w:rPr>
        <w:t xml:space="preserve"> dell’impresa; In caso di consorzio di cui all’art. 45 comma 2 lett. b) e c) del D.Lgs. 50/2016, indicare le generalità del legale rappresentante del consorzio; in caso di raggruppamento temporaneo di concorrenti, consorzio ordinario di cui all’art. 45 comma 2 lett. e) del D.Lgs. 50/2016, GEIE, rete di imprese, indicare le generalità del legale rappresentante dell’impresa manda</w:t>
      </w:r>
      <w:r>
        <w:rPr>
          <w:sz w:val="16"/>
          <w:szCs w:val="16"/>
          <w:lang w:val="it-IT"/>
        </w:rPr>
        <w:t>nte</w:t>
      </w:r>
      <w:r w:rsidRPr="00C52CE9">
        <w:rPr>
          <w:sz w:val="16"/>
          <w:szCs w:val="16"/>
          <w:lang w:val="it-IT"/>
        </w:rPr>
        <w:t>.</w:t>
      </w:r>
    </w:p>
  </w:endnote>
  <w:endnote w:id="3">
    <w:p w:rsidR="00B94930" w:rsidRPr="006E43B6" w:rsidRDefault="00B94930" w:rsidP="00B94930">
      <w:pPr>
        <w:pStyle w:val="Endnotentext"/>
        <w:ind w:left="284" w:hanging="284"/>
        <w:jc w:val="both"/>
        <w:rPr>
          <w:sz w:val="16"/>
          <w:szCs w:val="16"/>
          <w:lang w:val="it-IT"/>
        </w:rPr>
      </w:pPr>
      <w:r w:rsidRPr="00F675EC">
        <w:rPr>
          <w:rStyle w:val="Endnotenzeichen"/>
          <w:szCs w:val="16"/>
        </w:rPr>
        <w:endnoteRef/>
      </w:r>
      <w:r w:rsidRPr="00F675EC">
        <w:rPr>
          <w:szCs w:val="16"/>
          <w:lang w:val="it-IT"/>
        </w:rPr>
        <w:tab/>
      </w:r>
      <w:r w:rsidRPr="006E43B6">
        <w:rPr>
          <w:sz w:val="16"/>
          <w:szCs w:val="16"/>
          <w:lang w:val="it-IT"/>
        </w:rPr>
        <w:t xml:space="preserve">Qualora l’operatore economico concorrente si presenti in forma di consorzio ordinario di cui all’art. 45 comma 2 lett. e) </w:t>
      </w:r>
      <w:proofErr w:type="spellStart"/>
      <w:r w:rsidRPr="006E43B6">
        <w:rPr>
          <w:sz w:val="16"/>
          <w:szCs w:val="16"/>
          <w:lang w:val="it-IT"/>
        </w:rPr>
        <w:t>D.Lgs.</w:t>
      </w:r>
      <w:proofErr w:type="spellEnd"/>
      <w:r w:rsidRPr="006E43B6">
        <w:rPr>
          <w:sz w:val="16"/>
          <w:szCs w:val="16"/>
          <w:lang w:val="it-IT"/>
        </w:rPr>
        <w:t xml:space="preserve"> 50/2016, ciascuna impresa consorziata mandante è obbligata a presentare le dichiarazioni di cui al modulo A1 bis.</w:t>
      </w:r>
    </w:p>
  </w:endnote>
  <w:endnote w:id="4">
    <w:p w:rsidR="00B94930" w:rsidRPr="006E43B6" w:rsidRDefault="00B94930" w:rsidP="00B94930">
      <w:pPr>
        <w:pStyle w:val="Endnotentext"/>
        <w:ind w:left="284" w:hanging="284"/>
        <w:jc w:val="both"/>
        <w:rPr>
          <w:sz w:val="16"/>
          <w:szCs w:val="16"/>
          <w:lang w:val="it-IT"/>
        </w:rPr>
      </w:pPr>
      <w:r w:rsidRPr="006E43B6">
        <w:rPr>
          <w:rStyle w:val="Endnotenzeichen"/>
          <w:sz w:val="16"/>
          <w:szCs w:val="16"/>
        </w:rPr>
        <w:endnoteRef/>
      </w:r>
      <w:r w:rsidRPr="006E43B6">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5">
    <w:p w:rsidR="00B94930" w:rsidRPr="006E43B6" w:rsidRDefault="00B94930" w:rsidP="00B94930">
      <w:pPr>
        <w:pStyle w:val="Endnotentext"/>
        <w:ind w:left="284" w:hanging="284"/>
        <w:jc w:val="both"/>
        <w:rPr>
          <w:sz w:val="16"/>
          <w:szCs w:val="16"/>
          <w:lang w:val="it-IT"/>
        </w:rPr>
      </w:pPr>
      <w:r w:rsidRPr="006E43B6">
        <w:rPr>
          <w:rStyle w:val="Endnotenzeichen"/>
          <w:sz w:val="16"/>
          <w:szCs w:val="16"/>
        </w:rPr>
        <w:endnoteRef/>
      </w:r>
      <w:r w:rsidRPr="006E43B6">
        <w:rPr>
          <w:sz w:val="16"/>
          <w:szCs w:val="16"/>
          <w:lang w:val="it-IT"/>
        </w:rPr>
        <w:tab/>
        <w:t>Qualora l’operatore economico concorrente si presenti in forma rete di imprese, ciascuna impresa mandante è obbligata a presentare le dichiarazioni di cui al modulo A1 bis.</w:t>
      </w:r>
    </w:p>
  </w:endnote>
  <w:endnote w:id="6">
    <w:p w:rsidR="00B94930" w:rsidRPr="006E43B6" w:rsidRDefault="00B94930" w:rsidP="00B94930">
      <w:pPr>
        <w:pStyle w:val="Endnotentext"/>
        <w:ind w:left="284" w:hanging="284"/>
        <w:jc w:val="both"/>
        <w:rPr>
          <w:sz w:val="16"/>
          <w:szCs w:val="16"/>
          <w:lang w:val="it-IT"/>
        </w:rPr>
      </w:pPr>
      <w:r w:rsidRPr="006E43B6">
        <w:rPr>
          <w:rStyle w:val="Endnotenzeichen"/>
          <w:sz w:val="16"/>
          <w:szCs w:val="16"/>
        </w:rPr>
        <w:endnoteRef/>
      </w:r>
      <w:r w:rsidRPr="006E43B6">
        <w:rPr>
          <w:sz w:val="16"/>
          <w:szCs w:val="16"/>
          <w:lang w:val="it-IT"/>
        </w:rPr>
        <w:tab/>
        <w:t>Qualora l’operatore economico concorrente si presenti in forma di GEIE, ciascuna impresa mandante è obbligata a presentare le dichiarazioni di cui al modulo A1 bis.</w:t>
      </w:r>
    </w:p>
  </w:endnote>
  <w:endnote w:id="7">
    <w:p w:rsidR="00B94930" w:rsidRPr="006E43B6" w:rsidRDefault="00B94930" w:rsidP="00B94930">
      <w:pPr>
        <w:pStyle w:val="Endnotentext"/>
        <w:ind w:left="284" w:hanging="284"/>
        <w:jc w:val="both"/>
        <w:rPr>
          <w:rStyle w:val="Endnotenzeichen"/>
          <w:sz w:val="16"/>
          <w:szCs w:val="16"/>
          <w:lang w:val="it-IT"/>
        </w:rPr>
      </w:pPr>
      <w:r w:rsidRPr="006E43B6">
        <w:rPr>
          <w:rStyle w:val="Endnotenzeichen"/>
          <w:sz w:val="16"/>
          <w:szCs w:val="16"/>
        </w:rPr>
        <w:endnoteRef/>
      </w:r>
      <w:r w:rsidRPr="006E43B6">
        <w:rPr>
          <w:rStyle w:val="Endnotenzeichen"/>
          <w:sz w:val="16"/>
          <w:szCs w:val="16"/>
          <w:lang w:val="it-IT"/>
        </w:rPr>
        <w:t xml:space="preserve"> </w:t>
      </w:r>
      <w:r w:rsidRPr="006E43B6">
        <w:rPr>
          <w:sz w:val="16"/>
          <w:szCs w:val="16"/>
          <w:lang w:val="it-IT"/>
        </w:rPr>
        <w:tab/>
        <w:t xml:space="preserve">Indicare le complete generalità di ciascuna impresa facente parte del raggruppamento temporaneo d’impresa, del consorzio di cui all’art. 45 comma 2 lett. e), del </w:t>
      </w:r>
      <w:proofErr w:type="spellStart"/>
      <w:r w:rsidRPr="006E43B6">
        <w:rPr>
          <w:sz w:val="16"/>
          <w:szCs w:val="16"/>
          <w:lang w:val="it-IT"/>
        </w:rPr>
        <w:t>D.Lgs.</w:t>
      </w:r>
      <w:proofErr w:type="spellEnd"/>
      <w:r w:rsidRPr="006E43B6">
        <w:rPr>
          <w:sz w:val="16"/>
          <w:szCs w:val="16"/>
          <w:lang w:val="it-IT"/>
        </w:rPr>
        <w:t xml:space="preserve"> 50/2016, e di ciascuna consorziata per le quale il consorzio ex art. 45, comma 2, lett. b) e c) del </w:t>
      </w:r>
      <w:proofErr w:type="spellStart"/>
      <w:r w:rsidRPr="006E43B6">
        <w:rPr>
          <w:sz w:val="16"/>
          <w:szCs w:val="16"/>
          <w:lang w:val="it-IT"/>
        </w:rPr>
        <w:t>D.Lgs.</w:t>
      </w:r>
      <w:proofErr w:type="spellEnd"/>
      <w:r w:rsidRPr="006E43B6">
        <w:rPr>
          <w:sz w:val="16"/>
          <w:szCs w:val="16"/>
          <w:lang w:val="it-IT"/>
        </w:rPr>
        <w:t xml:space="preserve"> 50/2016 (denominazione o ragione sociale, sede legale, codice fiscale e tipologia di impresa: impresa individuale, società in nome collettivo o in accomandita semplice o altro tipo di società).</w:t>
      </w:r>
    </w:p>
  </w:endnote>
  <w:endnote w:id="8">
    <w:p w:rsidR="00B94930" w:rsidRPr="006E43B6" w:rsidRDefault="00B94930" w:rsidP="00B94930">
      <w:pPr>
        <w:pStyle w:val="Endnotentext"/>
        <w:ind w:left="284" w:hanging="284"/>
        <w:jc w:val="both"/>
        <w:rPr>
          <w:sz w:val="16"/>
          <w:szCs w:val="16"/>
          <w:lang w:val="it-IT"/>
        </w:rPr>
      </w:pPr>
      <w:r w:rsidRPr="006E43B6">
        <w:rPr>
          <w:rStyle w:val="Endnotenzeichen"/>
          <w:sz w:val="16"/>
          <w:szCs w:val="16"/>
        </w:rPr>
        <w:endnoteRef/>
      </w:r>
      <w:r w:rsidRPr="006E43B6">
        <w:rPr>
          <w:sz w:val="16"/>
          <w:szCs w:val="16"/>
          <w:lang w:val="it-IT"/>
        </w:rPr>
        <w:tab/>
        <w:t xml:space="preserve">Qualora l’operatore economico concorrente si presenti in forma di consorzio di cui all’art. 45, comma 2, lett. b) e c) del </w:t>
      </w:r>
      <w:proofErr w:type="spellStart"/>
      <w:r w:rsidRPr="006E43B6">
        <w:rPr>
          <w:sz w:val="16"/>
          <w:szCs w:val="16"/>
          <w:lang w:val="it-IT"/>
        </w:rPr>
        <w:t>D.Lgs.</w:t>
      </w:r>
      <w:proofErr w:type="spellEnd"/>
      <w:r w:rsidRPr="006E43B6">
        <w:rPr>
          <w:sz w:val="16"/>
          <w:szCs w:val="16"/>
          <w:lang w:val="it-IT"/>
        </w:rPr>
        <w:t xml:space="preserve"> n. 50/2016 le imprese consorziate che eseguiranno le prestazioni contrattuali sono obbligate a presentare le dichiarazioni di cui al modulo A1 bis</w:t>
      </w:r>
    </w:p>
  </w:endnote>
  <w:endnote w:id="9">
    <w:p w:rsidR="00446728" w:rsidRPr="00602E1C" w:rsidRDefault="00446728" w:rsidP="00202485">
      <w:pPr>
        <w:pStyle w:val="Endnotentext"/>
        <w:ind w:left="284" w:hanging="284"/>
        <w:jc w:val="both"/>
        <w:rPr>
          <w:sz w:val="16"/>
          <w:szCs w:val="16"/>
          <w:lang w:val="it-IT"/>
        </w:rPr>
      </w:pPr>
      <w:r w:rsidRPr="00C645A1">
        <w:rPr>
          <w:rStyle w:val="Caratterenotadichiusura"/>
          <w:rFonts w:cs="Arial"/>
          <w:sz w:val="16"/>
          <w:szCs w:val="16"/>
        </w:rPr>
        <w:endnoteRef/>
      </w:r>
      <w:r w:rsidRPr="00C645A1">
        <w:rPr>
          <w:sz w:val="16"/>
          <w:szCs w:val="16"/>
          <w:lang w:val="it-IT"/>
        </w:rPr>
        <w:tab/>
        <w:t>Con la locuzione “</w:t>
      </w:r>
      <w:r w:rsidRPr="00C645A1">
        <w:rPr>
          <w:b/>
          <w:bCs/>
          <w:sz w:val="16"/>
          <w:szCs w:val="16"/>
          <w:lang w:val="it-IT"/>
        </w:rPr>
        <w:t>impresa dichiarante</w:t>
      </w:r>
      <w:r w:rsidRPr="00C645A1">
        <w:rPr>
          <w:sz w:val="16"/>
          <w:szCs w:val="16"/>
          <w:lang w:val="it-IT"/>
        </w:rPr>
        <w:t>” si intende l’impresa che sottoscrive il modulo. Con l’espressione “</w:t>
      </w:r>
      <w:r w:rsidRPr="00C645A1">
        <w:rPr>
          <w:b/>
          <w:bCs/>
          <w:sz w:val="16"/>
          <w:szCs w:val="16"/>
          <w:lang w:val="it-IT"/>
        </w:rPr>
        <w:t>operatore economico concorrente</w:t>
      </w:r>
      <w:r w:rsidRPr="00C645A1">
        <w:rPr>
          <w:sz w:val="16"/>
          <w:szCs w:val="16"/>
          <w:lang w:val="it-IT"/>
        </w:rPr>
        <w:t>” si intende l’operatore economico nel suo complesso. In caso di impresa singola l’impresa dichiarante coinciderà con l’</w:t>
      </w:r>
      <w:r w:rsidRPr="00C645A1">
        <w:rPr>
          <w:b/>
          <w:bCs/>
          <w:sz w:val="16"/>
          <w:szCs w:val="16"/>
          <w:lang w:val="it-IT"/>
        </w:rPr>
        <w:t>operatore economico concorrente</w:t>
      </w:r>
      <w:r w:rsidRPr="00C645A1">
        <w:rPr>
          <w:sz w:val="16"/>
          <w:szCs w:val="16"/>
          <w:lang w:val="it-IT"/>
        </w:rPr>
        <w:t>; in caso di operatore economico plurisoggettivo, l’</w:t>
      </w:r>
      <w:r w:rsidRPr="00C645A1">
        <w:rPr>
          <w:b/>
          <w:bCs/>
          <w:sz w:val="16"/>
          <w:szCs w:val="16"/>
          <w:lang w:val="it-IT"/>
        </w:rPr>
        <w:t>operatore economico concorrente</w:t>
      </w:r>
      <w:r w:rsidRPr="00C645A1">
        <w:rPr>
          <w:sz w:val="16"/>
          <w:szCs w:val="16"/>
          <w:lang w:val="it-IT"/>
        </w:rPr>
        <w:t xml:space="preserve"> è il raggruppamento, il consorzio, il GEIE o la rete di impresa, mentre l’impresa dichiarante è di volta in volta la mandataria che </w:t>
      </w:r>
      <w:r w:rsidRPr="00602E1C">
        <w:rPr>
          <w:sz w:val="16"/>
          <w:szCs w:val="16"/>
          <w:lang w:val="it-IT"/>
        </w:rPr>
        <w:t>sottoscrive il modulo A1 o le singole mandanti che sottoscrivono i rispettivi moduli A1 bis.</w:t>
      </w:r>
    </w:p>
  </w:endnote>
  <w:endnote w:id="10">
    <w:p w:rsidR="00446728" w:rsidRPr="00602E1C" w:rsidRDefault="00446728" w:rsidP="00202485">
      <w:pPr>
        <w:ind w:left="284" w:hanging="284"/>
        <w:jc w:val="both"/>
        <w:rPr>
          <w:sz w:val="16"/>
          <w:szCs w:val="16"/>
          <w:lang w:val="it-IT"/>
        </w:rPr>
      </w:pPr>
      <w:r w:rsidRPr="00602E1C">
        <w:rPr>
          <w:sz w:val="16"/>
          <w:szCs w:val="16"/>
          <w:vertAlign w:val="superscript"/>
          <w:lang w:val="it-IT"/>
        </w:rPr>
        <w:endnoteRef/>
      </w:r>
      <w:r w:rsidRPr="00602E1C">
        <w:rPr>
          <w:sz w:val="16"/>
          <w:szCs w:val="16"/>
          <w:vertAlign w:val="superscript"/>
          <w:lang w:val="it-IT"/>
        </w:rPr>
        <w:tab/>
      </w:r>
      <w:r w:rsidRPr="00602E1C">
        <w:rPr>
          <w:sz w:val="16"/>
          <w:szCs w:val="16"/>
          <w:lang w:val="it-IT"/>
        </w:rPr>
        <w:t xml:space="preserve">Tali </w:t>
      </w:r>
      <w:r>
        <w:rPr>
          <w:sz w:val="16"/>
          <w:szCs w:val="16"/>
          <w:lang w:val="it-IT"/>
        </w:rPr>
        <w:t>i</w:t>
      </w:r>
      <w:r w:rsidRPr="00602E1C">
        <w:rPr>
          <w:sz w:val="16"/>
          <w:szCs w:val="16"/>
          <w:lang w:val="it-IT"/>
        </w:rPr>
        <w:t>potesi devono essere attestate da qualsiasi tipologia d’</w:t>
      </w:r>
      <w:r w:rsidRPr="00602E1C">
        <w:rPr>
          <w:b/>
          <w:bCs/>
          <w:sz w:val="16"/>
          <w:szCs w:val="16"/>
          <w:lang w:val="it-IT"/>
        </w:rPr>
        <w:t>operatore economico concorrente</w:t>
      </w:r>
      <w:r w:rsidRPr="00602E1C">
        <w:rPr>
          <w:sz w:val="16"/>
          <w:szCs w:val="16"/>
          <w:lang w:val="it-IT"/>
        </w:rPr>
        <w:t xml:space="preserve"> che partecipa alla gara, con riferimento alla sede dell’impresa dichiarante.</w:t>
      </w:r>
    </w:p>
  </w:endnote>
  <w:endnote w:id="11">
    <w:p w:rsidR="00446728" w:rsidRPr="005252DE" w:rsidRDefault="00446728" w:rsidP="00202485">
      <w:pPr>
        <w:pStyle w:val="Funotentext"/>
        <w:ind w:left="284" w:hanging="284"/>
        <w:jc w:val="both"/>
        <w:rPr>
          <w:sz w:val="16"/>
          <w:szCs w:val="16"/>
        </w:rPr>
      </w:pPr>
      <w:r w:rsidRPr="005252DE">
        <w:rPr>
          <w:rStyle w:val="Endnotenzeichen"/>
          <w:sz w:val="16"/>
          <w:szCs w:val="16"/>
        </w:rPr>
        <w:endnoteRef/>
      </w:r>
      <w:r>
        <w:rPr>
          <w:sz w:val="16"/>
          <w:szCs w:val="16"/>
        </w:rPr>
        <w:tab/>
        <w:t xml:space="preserve">Da attestare ai sensi </w:t>
      </w:r>
      <w:r w:rsidRPr="007E101F">
        <w:rPr>
          <w:sz w:val="16"/>
          <w:szCs w:val="16"/>
        </w:rPr>
        <w:t>dell’art. 89 D.Lgs. 50/2016</w:t>
      </w:r>
      <w:r>
        <w:rPr>
          <w:sz w:val="16"/>
          <w:szCs w:val="16"/>
        </w:rPr>
        <w:t xml:space="preserve"> solo se l’offerente non possiede, o possiede solo in parte, i requisiti di ordine speciale</w:t>
      </w:r>
      <w:r w:rsidRPr="005252DE">
        <w:rPr>
          <w:sz w:val="16"/>
          <w:szCs w:val="16"/>
        </w:rPr>
        <w:t>.</w:t>
      </w:r>
    </w:p>
  </w:endnote>
  <w:endnote w:id="12">
    <w:p w:rsidR="00446728" w:rsidRPr="005252DE" w:rsidRDefault="00446728" w:rsidP="00202485">
      <w:pPr>
        <w:pStyle w:val="Funotentext"/>
        <w:ind w:left="284" w:hanging="284"/>
        <w:jc w:val="both"/>
        <w:rPr>
          <w:sz w:val="16"/>
          <w:szCs w:val="16"/>
        </w:rPr>
      </w:pPr>
      <w:r w:rsidRPr="005252DE">
        <w:rPr>
          <w:rStyle w:val="Endnotenzeichen"/>
          <w:sz w:val="16"/>
          <w:szCs w:val="16"/>
        </w:rPr>
        <w:endnoteRef/>
      </w:r>
      <w:r w:rsidRPr="005252DE">
        <w:rPr>
          <w:sz w:val="16"/>
          <w:szCs w:val="16"/>
        </w:rPr>
        <w:tab/>
      </w:r>
      <w:r w:rsidRPr="00B008ED">
        <w:rPr>
          <w:sz w:val="16"/>
          <w:szCs w:val="16"/>
        </w:rPr>
        <w:t>Elencare ciascuno dei requisiti di ordine speciale previsti che il concorrente non possiede in proprio e la misura percentuale o il valore (euro) di detti requis</w:t>
      </w:r>
      <w:r w:rsidRPr="00B008ED">
        <w:rPr>
          <w:sz w:val="16"/>
          <w:szCs w:val="16"/>
        </w:rPr>
        <w:t>i</w:t>
      </w:r>
      <w:r w:rsidRPr="00B008ED">
        <w:rPr>
          <w:sz w:val="16"/>
          <w:szCs w:val="16"/>
        </w:rPr>
        <w:t>ti</w:t>
      </w:r>
      <w:r w:rsidRPr="005252DE">
        <w:rPr>
          <w:sz w:val="16"/>
          <w:szCs w:val="16"/>
        </w:rPr>
        <w:t>.</w:t>
      </w:r>
    </w:p>
  </w:endnote>
  <w:endnote w:id="13">
    <w:p w:rsidR="00446728" w:rsidRPr="005252DE" w:rsidRDefault="00446728" w:rsidP="00202485">
      <w:pPr>
        <w:pStyle w:val="Funotentext"/>
        <w:ind w:left="284" w:hanging="284"/>
        <w:jc w:val="both"/>
        <w:rPr>
          <w:sz w:val="16"/>
          <w:szCs w:val="16"/>
        </w:rPr>
      </w:pPr>
      <w:r w:rsidRPr="005252DE">
        <w:rPr>
          <w:rStyle w:val="Endnotenzeichen"/>
          <w:sz w:val="16"/>
          <w:szCs w:val="16"/>
        </w:rPr>
        <w:endnoteRef/>
      </w:r>
      <w:r>
        <w:rPr>
          <w:sz w:val="16"/>
          <w:szCs w:val="16"/>
        </w:rPr>
        <w:tab/>
      </w:r>
      <w:r w:rsidRPr="005252DE">
        <w:rPr>
          <w:sz w:val="16"/>
          <w:szCs w:val="16"/>
        </w:rPr>
        <w:t>Denominazione, sede legale ed indicazioni generali dell’/e impresa/e ausiliaria/e e requisiti, per i quali intende avvalersi.</w:t>
      </w:r>
    </w:p>
  </w:endnote>
  <w:endnote w:id="14">
    <w:p w:rsidR="00446728" w:rsidRPr="005252DE" w:rsidRDefault="00446728" w:rsidP="00202485">
      <w:pPr>
        <w:pStyle w:val="Endnotentext"/>
        <w:ind w:left="284" w:hanging="284"/>
        <w:jc w:val="both"/>
        <w:rPr>
          <w:sz w:val="16"/>
          <w:szCs w:val="16"/>
          <w:lang w:val="it-IT"/>
        </w:rPr>
      </w:pPr>
      <w:r w:rsidRPr="005252DE">
        <w:rPr>
          <w:rStyle w:val="Endnotenzeichen"/>
          <w:rFonts w:cs="Arial"/>
          <w:sz w:val="16"/>
          <w:szCs w:val="16"/>
        </w:rPr>
        <w:endnoteRef/>
      </w:r>
      <w:r w:rsidRPr="005252DE">
        <w:rPr>
          <w:sz w:val="16"/>
          <w:szCs w:val="16"/>
          <w:lang w:val="it-IT"/>
        </w:rPr>
        <w:tab/>
        <w:t xml:space="preserve">In caso di </w:t>
      </w:r>
      <w:smartTag w:uri="urn:schemas-microsoft-com:office:smarttags" w:element="stockticker">
        <w:r w:rsidRPr="005252DE">
          <w:rPr>
            <w:sz w:val="16"/>
            <w:szCs w:val="16"/>
            <w:lang w:val="it-IT"/>
          </w:rPr>
          <w:t>RTI</w:t>
        </w:r>
      </w:smartTag>
      <w:r w:rsidRPr="005252DE">
        <w:rPr>
          <w:sz w:val="16"/>
          <w:szCs w:val="16"/>
          <w:lang w:val="it-IT"/>
        </w:rPr>
        <w:t>, consorzio, GEIE, o rete di impresa, la mandataria non può, pena l'esclusione, versare in stato di concordato preventivo con continuità aziendale, né avere proposto ricorso per l’ammissione al concordato preventivo con continuità aziendale.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728" w:rsidRDefault="00446728">
    <w:pPr>
      <w:pStyle w:val="Fuzeile"/>
      <w:tabs>
        <w:tab w:val="clear" w:pos="4536"/>
        <w:tab w:val="clear" w:pos="9072"/>
      </w:tabs>
      <w:spacing w:line="20" w:lineRule="exact"/>
      <w:rPr>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728" w:rsidRPr="00EA09B9" w:rsidRDefault="00446728" w:rsidP="00C679D1">
    <w:pPr>
      <w:tabs>
        <w:tab w:val="left" w:pos="4139"/>
        <w:tab w:val="left" w:pos="4366"/>
        <w:tab w:val="left" w:pos="5273"/>
        <w:tab w:val="left" w:pos="5500"/>
      </w:tabs>
      <w:spacing w:line="180" w:lineRule="exact"/>
      <w:ind w:left="-851"/>
      <w:rPr>
        <w:sz w:val="16"/>
        <w:lang w:val="it-IT"/>
      </w:rPr>
    </w:pPr>
    <w:r w:rsidRPr="00D20606">
      <w:rPr>
        <w:sz w:val="16"/>
        <w:lang w:val="de-DE"/>
      </w:rPr>
      <w:tab/>
    </w:r>
    <w:r w:rsidRPr="00D20606">
      <w:rPr>
        <w:sz w:val="16"/>
        <w:lang w:val="de-DE"/>
      </w:rPr>
      <w:tab/>
    </w:r>
    <w:r w:rsidRPr="00D20606">
      <w:rPr>
        <w:lang w:val="de-DE"/>
      </w:rPr>
      <w:tab/>
    </w:r>
    <w:r w:rsidRPr="00D20606">
      <w:rPr>
        <w:sz w:val="16"/>
        <w:lang w:val="de-DE"/>
      </w:rPr>
      <w:tab/>
    </w:r>
  </w:p>
  <w:p w:rsidR="00446728" w:rsidRPr="008343DC" w:rsidRDefault="00446728">
    <w:pPr>
      <w:pStyle w:val="Fuzeile"/>
      <w:tabs>
        <w:tab w:val="clear" w:pos="4536"/>
        <w:tab w:val="clear" w:pos="9072"/>
      </w:tabs>
      <w:spacing w:line="20" w:lineRule="exact"/>
      <w:rPr>
        <w:lang w:val="it-IT"/>
      </w:rPr>
    </w:pPr>
  </w:p>
  <w:p w:rsidR="00446728" w:rsidRPr="008343DC" w:rsidRDefault="00446728">
    <w:pPr>
      <w:pStyle w:val="Fuzeile"/>
      <w:tabs>
        <w:tab w:val="clear" w:pos="4536"/>
        <w:tab w:val="clear" w:pos="9072"/>
      </w:tabs>
      <w:spacing w:line="20" w:lineRule="exact"/>
      <w:rPr>
        <w:sz w:val="16"/>
        <w:szCs w:val="16"/>
        <w:lang w:val="it-I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6E5E" w:rsidRDefault="003A6E5E" w:rsidP="00092646">
      <w:r>
        <w:separator/>
      </w:r>
    </w:p>
  </w:footnote>
  <w:footnote w:type="continuationSeparator" w:id="0">
    <w:p w:rsidR="003A6E5E" w:rsidRDefault="003A6E5E" w:rsidP="000926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6728" w:rsidRDefault="00446728">
    <w:pPr>
      <w:pStyle w:val="Kopfzeile"/>
      <w:tabs>
        <w:tab w:val="clear" w:pos="4536"/>
        <w:tab w:val="clear" w:pos="9072"/>
        <w:tab w:val="right" w:pos="4394"/>
        <w:tab w:val="right" w:pos="5245"/>
      </w:tabs>
      <w:snapToGrid w:val="0"/>
      <w:spacing w:before="220" w:after="60"/>
      <w:ind w:left="-851"/>
      <w:rPr>
        <w:spacing w:val="-2"/>
        <w:sz w:val="15"/>
        <w:szCs w:val="15"/>
        <w:lang w:val="it-IT"/>
      </w:rPr>
    </w:pPr>
    <w:r>
      <w:rPr>
        <w:spacing w:val="2"/>
        <w:sz w:val="15"/>
        <w:szCs w:val="15"/>
      </w:rPr>
      <w:tab/>
    </w:r>
    <w:r>
      <w:rPr>
        <w:spacing w:val="-2"/>
        <w:sz w:val="15"/>
        <w:szCs w:val="15"/>
        <w:lang w:val="it-IT"/>
      </w:rPr>
      <w:tab/>
    </w:r>
  </w:p>
  <w:p w:rsidR="00446728" w:rsidRDefault="00446728">
    <w:pPr>
      <w:tabs>
        <w:tab w:val="left" w:pos="4394"/>
        <w:tab w:val="left" w:pos="5245"/>
      </w:tabs>
      <w:snapToGrid w:val="0"/>
      <w:spacing w:before="80" w:line="180" w:lineRule="exact"/>
      <w:ind w:left="-851" w:right="856"/>
    </w:pPr>
    <w:r>
      <w:rPr>
        <w:sz w:val="16"/>
        <w:szCs w:val="16"/>
        <w:lang w:val="it-IT"/>
      </w:rPr>
      <w:tab/>
    </w:r>
    <w:r w:rsidRPr="008343DC">
      <w:rPr>
        <w:lang w:val="it-IT"/>
      </w:rPr>
      <w:tab/>
    </w:r>
  </w:p>
  <w:p w:rsidR="00446728" w:rsidRDefault="00446728">
    <w:pPr>
      <w:pStyle w:val="Kopfzeile"/>
      <w:tabs>
        <w:tab w:val="clear" w:pos="4536"/>
        <w:tab w:val="clear" w:pos="90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lvlText w:val=""/>
      <w:lvlJc w:val="left"/>
      <w:pPr>
        <w:tabs>
          <w:tab w:val="num" w:pos="432"/>
        </w:tabs>
        <w:ind w:left="432" w:hanging="432"/>
      </w:pPr>
      <w:rPr>
        <w:rFonts w:cs="Times New Roman"/>
      </w:rPr>
    </w:lvl>
    <w:lvl w:ilvl="1">
      <w:start w:val="1"/>
      <w:numFmt w:val="none"/>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15:restartNumberingAfterBreak="0">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15:restartNumberingAfterBreak="0">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15:restartNumberingAfterBreak="0">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15:restartNumberingAfterBreak="0">
    <w:nsid w:val="0CBD6774"/>
    <w:multiLevelType w:val="hybridMultilevel"/>
    <w:tmpl w:val="745A2A9C"/>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0D691AB8"/>
    <w:multiLevelType w:val="hybridMultilevel"/>
    <w:tmpl w:val="60F624C2"/>
    <w:lvl w:ilvl="0" w:tplc="04070017">
      <w:start w:val="1"/>
      <w:numFmt w:val="lowerLetter"/>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7" w15:restartNumberingAfterBreak="0">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C15587D"/>
    <w:multiLevelType w:val="hybridMultilevel"/>
    <w:tmpl w:val="EBBAD60A"/>
    <w:lvl w:ilvl="0" w:tplc="B8C6F210">
      <w:start w:val="1"/>
      <w:numFmt w:val="lowerRoman"/>
      <w:lvlText w:val="%1)"/>
      <w:lvlJc w:val="left"/>
      <w:pPr>
        <w:tabs>
          <w:tab w:val="num" w:pos="720"/>
        </w:tabs>
        <w:ind w:left="720" w:hanging="360"/>
      </w:pPr>
      <w:rPr>
        <w:rFonts w:ascii="Arial" w:eastAsia="Times New Roman" w:hAnsi="Arial" w:cs="Arial"/>
        <w:i w:val="0"/>
      </w:rPr>
    </w:lvl>
    <w:lvl w:ilvl="1" w:tplc="EF54F1C2">
      <w:start w:val="10"/>
      <w:numFmt w:val="lowerLetter"/>
      <w:lvlText w:val="%2)"/>
      <w:lvlJc w:val="left"/>
      <w:pPr>
        <w:tabs>
          <w:tab w:val="num" w:pos="644"/>
        </w:tabs>
        <w:ind w:left="644" w:hanging="360"/>
      </w:pPr>
      <w:rPr>
        <w:rFonts w:hint="default"/>
        <w:i w:val="0"/>
        <w:color w:val="auto"/>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0" w15:restartNumberingAfterBreak="0">
    <w:nsid w:val="337312DB"/>
    <w:multiLevelType w:val="multilevel"/>
    <w:tmpl w:val="32DA3DEE"/>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11" w15:restartNumberingAfterBreak="0">
    <w:nsid w:val="382107D9"/>
    <w:multiLevelType w:val="hybridMultilevel"/>
    <w:tmpl w:val="448887A6"/>
    <w:lvl w:ilvl="0" w:tplc="8D94E716">
      <w:start w:val="17"/>
      <w:numFmt w:val="lowerLetter"/>
      <w:lvlText w:val="%1)"/>
      <w:lvlJc w:val="left"/>
      <w:pPr>
        <w:tabs>
          <w:tab w:val="num" w:pos="1582"/>
        </w:tabs>
        <w:ind w:left="1582" w:hanging="360"/>
      </w:pPr>
      <w:rPr>
        <w:rFonts w:hint="default"/>
        <w:sz w:val="18"/>
        <w:szCs w:val="18"/>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12" w15:restartNumberingAfterBreak="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E313BF6"/>
    <w:multiLevelType w:val="multilevel"/>
    <w:tmpl w:val="BAC6D78E"/>
    <w:lvl w:ilvl="0">
      <w:start w:val="2"/>
      <w:numFmt w:val="lowerLetter"/>
      <w:lvlText w:val="%1)"/>
      <w:lvlJc w:val="left"/>
      <w:pPr>
        <w:tabs>
          <w:tab w:val="num" w:pos="1582"/>
        </w:tabs>
        <w:ind w:left="1582" w:hanging="360"/>
      </w:pPr>
      <w:rPr>
        <w:rFonts w:hint="default"/>
        <w:b w:val="0"/>
        <w:i w:val="0"/>
      </w:rPr>
    </w:lvl>
    <w:lvl w:ilvl="1">
      <w:start w:val="1"/>
      <w:numFmt w:val="lowerLetter"/>
      <w:lvlText w:val="%2."/>
      <w:lvlJc w:val="left"/>
      <w:pPr>
        <w:tabs>
          <w:tab w:val="num" w:pos="2302"/>
        </w:tabs>
        <w:ind w:left="2302" w:hanging="360"/>
      </w:pPr>
    </w:lvl>
    <w:lvl w:ilvl="2">
      <w:start w:val="1"/>
      <w:numFmt w:val="lowerRoman"/>
      <w:lvlText w:val="%3."/>
      <w:lvlJc w:val="right"/>
      <w:pPr>
        <w:tabs>
          <w:tab w:val="num" w:pos="3022"/>
        </w:tabs>
        <w:ind w:left="3022" w:hanging="180"/>
      </w:pPr>
    </w:lvl>
    <w:lvl w:ilvl="3">
      <w:start w:val="1"/>
      <w:numFmt w:val="decimal"/>
      <w:lvlText w:val="%4."/>
      <w:lvlJc w:val="left"/>
      <w:pPr>
        <w:tabs>
          <w:tab w:val="num" w:pos="3742"/>
        </w:tabs>
        <w:ind w:left="3742" w:hanging="360"/>
      </w:pPr>
    </w:lvl>
    <w:lvl w:ilvl="4">
      <w:start w:val="1"/>
      <w:numFmt w:val="lowerLetter"/>
      <w:lvlText w:val="%5."/>
      <w:lvlJc w:val="left"/>
      <w:pPr>
        <w:tabs>
          <w:tab w:val="num" w:pos="4462"/>
        </w:tabs>
        <w:ind w:left="4462" w:hanging="360"/>
      </w:pPr>
    </w:lvl>
    <w:lvl w:ilvl="5">
      <w:start w:val="1"/>
      <w:numFmt w:val="lowerRoman"/>
      <w:lvlText w:val="%6."/>
      <w:lvlJc w:val="right"/>
      <w:pPr>
        <w:tabs>
          <w:tab w:val="num" w:pos="5182"/>
        </w:tabs>
        <w:ind w:left="5182" w:hanging="180"/>
      </w:pPr>
    </w:lvl>
    <w:lvl w:ilvl="6">
      <w:start w:val="1"/>
      <w:numFmt w:val="decimal"/>
      <w:lvlText w:val="%7."/>
      <w:lvlJc w:val="left"/>
      <w:pPr>
        <w:tabs>
          <w:tab w:val="num" w:pos="5902"/>
        </w:tabs>
        <w:ind w:left="5902" w:hanging="360"/>
      </w:pPr>
    </w:lvl>
    <w:lvl w:ilvl="7">
      <w:start w:val="1"/>
      <w:numFmt w:val="lowerLetter"/>
      <w:lvlText w:val="%8."/>
      <w:lvlJc w:val="left"/>
      <w:pPr>
        <w:tabs>
          <w:tab w:val="num" w:pos="6622"/>
        </w:tabs>
        <w:ind w:left="6622" w:hanging="360"/>
      </w:pPr>
    </w:lvl>
    <w:lvl w:ilvl="8">
      <w:start w:val="1"/>
      <w:numFmt w:val="lowerRoman"/>
      <w:lvlText w:val="%9."/>
      <w:lvlJc w:val="right"/>
      <w:pPr>
        <w:tabs>
          <w:tab w:val="num" w:pos="7342"/>
        </w:tabs>
        <w:ind w:left="7342" w:hanging="180"/>
      </w:pPr>
    </w:lvl>
  </w:abstractNum>
  <w:abstractNum w:abstractNumId="15" w15:restartNumberingAfterBreak="0">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cs="Arial" w:hint="default"/>
        <w:sz w:val="18"/>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7561285"/>
    <w:multiLevelType w:val="hybridMultilevel"/>
    <w:tmpl w:val="99F6DB02"/>
    <w:lvl w:ilvl="0" w:tplc="E8661628">
      <w:start w:val="1"/>
      <w:numFmt w:val="lowerLetter"/>
      <w:lvlText w:val="%1."/>
      <w:lvlJc w:val="left"/>
      <w:pPr>
        <w:tabs>
          <w:tab w:val="num" w:pos="2862"/>
        </w:tabs>
        <w:ind w:left="2862" w:hanging="360"/>
      </w:pPr>
      <w:rPr>
        <w:rFonts w:hint="default"/>
        <w:b/>
        <w:bCs/>
        <w:i w:val="0"/>
        <w:iCs w:val="0"/>
        <w:color w:val="FF0000"/>
      </w:rPr>
    </w:lvl>
    <w:lvl w:ilvl="1" w:tplc="5844C3A6">
      <w:start w:val="1"/>
      <w:numFmt w:val="lowerLetter"/>
      <w:lvlText w:val="%2."/>
      <w:lvlJc w:val="left"/>
      <w:pPr>
        <w:tabs>
          <w:tab w:val="num" w:pos="1440"/>
        </w:tabs>
        <w:ind w:left="1440" w:hanging="360"/>
      </w:pPr>
      <w:rPr>
        <w:b w:val="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C5A5BEF"/>
    <w:multiLevelType w:val="hybridMultilevel"/>
    <w:tmpl w:val="B4CCA52C"/>
    <w:lvl w:ilvl="0" w:tplc="E1CCD27E">
      <w:start w:val="15"/>
      <w:numFmt w:val="lowerLetter"/>
      <w:lvlText w:val="%1)"/>
      <w:lvlJc w:val="left"/>
      <w:pPr>
        <w:tabs>
          <w:tab w:val="num" w:pos="502"/>
        </w:tabs>
        <w:ind w:left="502" w:hanging="360"/>
      </w:pPr>
      <w:rPr>
        <w:rFonts w:hint="default"/>
      </w:rPr>
    </w:lvl>
    <w:lvl w:ilvl="1" w:tplc="04100019">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0" w15:restartNumberingAfterBreak="0">
    <w:nsid w:val="7C64539F"/>
    <w:multiLevelType w:val="hybridMultilevel"/>
    <w:tmpl w:val="BAC6D78E"/>
    <w:lvl w:ilvl="0" w:tplc="FDA41A6C">
      <w:start w:val="2"/>
      <w:numFmt w:val="lowerLetter"/>
      <w:lvlText w:val="%1)"/>
      <w:lvlJc w:val="left"/>
      <w:pPr>
        <w:tabs>
          <w:tab w:val="num" w:pos="1582"/>
        </w:tabs>
        <w:ind w:left="1582" w:hanging="360"/>
      </w:pPr>
      <w:rPr>
        <w:rFonts w:hint="default"/>
        <w:b w:val="0"/>
        <w:i w:val="0"/>
      </w:rPr>
    </w:lvl>
    <w:lvl w:ilvl="1" w:tplc="04070019" w:tentative="1">
      <w:start w:val="1"/>
      <w:numFmt w:val="lowerLetter"/>
      <w:lvlText w:val="%2."/>
      <w:lvlJc w:val="left"/>
      <w:pPr>
        <w:tabs>
          <w:tab w:val="num" w:pos="2302"/>
        </w:tabs>
        <w:ind w:left="2302" w:hanging="360"/>
      </w:pPr>
    </w:lvl>
    <w:lvl w:ilvl="2" w:tplc="0407001B" w:tentative="1">
      <w:start w:val="1"/>
      <w:numFmt w:val="lowerRoman"/>
      <w:lvlText w:val="%3."/>
      <w:lvlJc w:val="right"/>
      <w:pPr>
        <w:tabs>
          <w:tab w:val="num" w:pos="3022"/>
        </w:tabs>
        <w:ind w:left="3022" w:hanging="180"/>
      </w:pPr>
    </w:lvl>
    <w:lvl w:ilvl="3" w:tplc="0407000F" w:tentative="1">
      <w:start w:val="1"/>
      <w:numFmt w:val="decimal"/>
      <w:lvlText w:val="%4."/>
      <w:lvlJc w:val="left"/>
      <w:pPr>
        <w:tabs>
          <w:tab w:val="num" w:pos="3742"/>
        </w:tabs>
        <w:ind w:left="3742" w:hanging="360"/>
      </w:pPr>
    </w:lvl>
    <w:lvl w:ilvl="4" w:tplc="04070019" w:tentative="1">
      <w:start w:val="1"/>
      <w:numFmt w:val="lowerLetter"/>
      <w:lvlText w:val="%5."/>
      <w:lvlJc w:val="left"/>
      <w:pPr>
        <w:tabs>
          <w:tab w:val="num" w:pos="4462"/>
        </w:tabs>
        <w:ind w:left="4462" w:hanging="360"/>
      </w:pPr>
    </w:lvl>
    <w:lvl w:ilvl="5" w:tplc="0407001B" w:tentative="1">
      <w:start w:val="1"/>
      <w:numFmt w:val="lowerRoman"/>
      <w:lvlText w:val="%6."/>
      <w:lvlJc w:val="right"/>
      <w:pPr>
        <w:tabs>
          <w:tab w:val="num" w:pos="5182"/>
        </w:tabs>
        <w:ind w:left="5182" w:hanging="180"/>
      </w:pPr>
    </w:lvl>
    <w:lvl w:ilvl="6" w:tplc="0407000F" w:tentative="1">
      <w:start w:val="1"/>
      <w:numFmt w:val="decimal"/>
      <w:lvlText w:val="%7."/>
      <w:lvlJc w:val="left"/>
      <w:pPr>
        <w:tabs>
          <w:tab w:val="num" w:pos="5902"/>
        </w:tabs>
        <w:ind w:left="5902" w:hanging="360"/>
      </w:pPr>
    </w:lvl>
    <w:lvl w:ilvl="7" w:tplc="04070019" w:tentative="1">
      <w:start w:val="1"/>
      <w:numFmt w:val="lowerLetter"/>
      <w:lvlText w:val="%8."/>
      <w:lvlJc w:val="left"/>
      <w:pPr>
        <w:tabs>
          <w:tab w:val="num" w:pos="6622"/>
        </w:tabs>
        <w:ind w:left="6622" w:hanging="360"/>
      </w:pPr>
    </w:lvl>
    <w:lvl w:ilvl="8" w:tplc="0407001B" w:tentative="1">
      <w:start w:val="1"/>
      <w:numFmt w:val="lowerRoman"/>
      <w:lvlText w:val="%9."/>
      <w:lvlJc w:val="right"/>
      <w:pPr>
        <w:tabs>
          <w:tab w:val="num" w:pos="7342"/>
        </w:tabs>
        <w:ind w:left="7342" w:hanging="180"/>
      </w:pPr>
    </w:lvl>
  </w:abstractNum>
  <w:abstractNum w:abstractNumId="21" w15:restartNumberingAfterBreak="0">
    <w:nsid w:val="7E280ADA"/>
    <w:multiLevelType w:val="hybridMultilevel"/>
    <w:tmpl w:val="3BCC57B6"/>
    <w:lvl w:ilvl="0" w:tplc="0CE87EFC">
      <w:start w:val="16"/>
      <w:numFmt w:val="lowerLetter"/>
      <w:lvlText w:val="%1)"/>
      <w:lvlJc w:val="left"/>
      <w:pPr>
        <w:tabs>
          <w:tab w:val="num" w:pos="502"/>
        </w:tabs>
        <w:ind w:left="502" w:hanging="360"/>
      </w:pPr>
      <w:rPr>
        <w:rFonts w:hint="default"/>
        <w:b/>
        <w:i/>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22" w15:restartNumberingAfterBreak="0">
    <w:nsid w:val="7FC57F9D"/>
    <w:multiLevelType w:val="hybridMultilevel"/>
    <w:tmpl w:val="4F7EF228"/>
    <w:lvl w:ilvl="0" w:tplc="C9AEA664">
      <w:start w:val="1"/>
      <w:numFmt w:val="lowerLetter"/>
      <w:lvlText w:val="%1)"/>
      <w:lvlJc w:val="left"/>
      <w:pPr>
        <w:tabs>
          <w:tab w:val="num" w:pos="502"/>
        </w:tabs>
        <w:ind w:left="502" w:hanging="360"/>
      </w:pPr>
      <w:rPr>
        <w:rFonts w:hint="default"/>
      </w:rPr>
    </w:lvl>
    <w:lvl w:ilvl="1" w:tplc="04070019" w:tentative="1">
      <w:start w:val="1"/>
      <w:numFmt w:val="lowerLetter"/>
      <w:lvlText w:val="%2."/>
      <w:lvlJc w:val="left"/>
      <w:pPr>
        <w:tabs>
          <w:tab w:val="num" w:pos="1222"/>
        </w:tabs>
        <w:ind w:left="1222" w:hanging="360"/>
      </w:pPr>
    </w:lvl>
    <w:lvl w:ilvl="2" w:tplc="0407001B" w:tentative="1">
      <w:start w:val="1"/>
      <w:numFmt w:val="lowerRoman"/>
      <w:lvlText w:val="%3."/>
      <w:lvlJc w:val="right"/>
      <w:pPr>
        <w:tabs>
          <w:tab w:val="num" w:pos="1942"/>
        </w:tabs>
        <w:ind w:left="1942" w:hanging="180"/>
      </w:pPr>
    </w:lvl>
    <w:lvl w:ilvl="3" w:tplc="0407000F" w:tentative="1">
      <w:start w:val="1"/>
      <w:numFmt w:val="decimal"/>
      <w:lvlText w:val="%4."/>
      <w:lvlJc w:val="left"/>
      <w:pPr>
        <w:tabs>
          <w:tab w:val="num" w:pos="2662"/>
        </w:tabs>
        <w:ind w:left="2662" w:hanging="360"/>
      </w:pPr>
    </w:lvl>
    <w:lvl w:ilvl="4" w:tplc="04070019" w:tentative="1">
      <w:start w:val="1"/>
      <w:numFmt w:val="lowerLetter"/>
      <w:lvlText w:val="%5."/>
      <w:lvlJc w:val="left"/>
      <w:pPr>
        <w:tabs>
          <w:tab w:val="num" w:pos="3382"/>
        </w:tabs>
        <w:ind w:left="3382" w:hanging="360"/>
      </w:pPr>
    </w:lvl>
    <w:lvl w:ilvl="5" w:tplc="0407001B" w:tentative="1">
      <w:start w:val="1"/>
      <w:numFmt w:val="lowerRoman"/>
      <w:lvlText w:val="%6."/>
      <w:lvlJc w:val="right"/>
      <w:pPr>
        <w:tabs>
          <w:tab w:val="num" w:pos="4102"/>
        </w:tabs>
        <w:ind w:left="4102" w:hanging="180"/>
      </w:pPr>
    </w:lvl>
    <w:lvl w:ilvl="6" w:tplc="0407000F" w:tentative="1">
      <w:start w:val="1"/>
      <w:numFmt w:val="decimal"/>
      <w:lvlText w:val="%7."/>
      <w:lvlJc w:val="left"/>
      <w:pPr>
        <w:tabs>
          <w:tab w:val="num" w:pos="4822"/>
        </w:tabs>
        <w:ind w:left="4822" w:hanging="360"/>
      </w:pPr>
    </w:lvl>
    <w:lvl w:ilvl="7" w:tplc="04070019" w:tentative="1">
      <w:start w:val="1"/>
      <w:numFmt w:val="lowerLetter"/>
      <w:lvlText w:val="%8."/>
      <w:lvlJc w:val="left"/>
      <w:pPr>
        <w:tabs>
          <w:tab w:val="num" w:pos="5542"/>
        </w:tabs>
        <w:ind w:left="5542" w:hanging="360"/>
      </w:pPr>
    </w:lvl>
    <w:lvl w:ilvl="8" w:tplc="0407001B" w:tentative="1">
      <w:start w:val="1"/>
      <w:numFmt w:val="lowerRoman"/>
      <w:lvlText w:val="%9."/>
      <w:lvlJc w:val="right"/>
      <w:pPr>
        <w:tabs>
          <w:tab w:val="num" w:pos="6262"/>
        </w:tabs>
        <w:ind w:left="6262" w:hanging="180"/>
      </w:pPr>
    </w:lvl>
  </w:abstractNum>
  <w:num w:numId="1">
    <w:abstractNumId w:val="0"/>
  </w:num>
  <w:num w:numId="2">
    <w:abstractNumId w:val="1"/>
  </w:num>
  <w:num w:numId="3">
    <w:abstractNumId w:val="2"/>
  </w:num>
  <w:num w:numId="4">
    <w:abstractNumId w:val="3"/>
  </w:num>
  <w:num w:numId="5">
    <w:abstractNumId w:val="4"/>
  </w:num>
  <w:num w:numId="6">
    <w:abstractNumId w:val="12"/>
  </w:num>
  <w:num w:numId="7">
    <w:abstractNumId w:val="19"/>
  </w:num>
  <w:num w:numId="8">
    <w:abstractNumId w:val="17"/>
  </w:num>
  <w:num w:numId="9">
    <w:abstractNumId w:val="15"/>
  </w:num>
  <w:num w:numId="10">
    <w:abstractNumId w:val="18"/>
  </w:num>
  <w:num w:numId="11">
    <w:abstractNumId w:val="21"/>
  </w:num>
  <w:num w:numId="12">
    <w:abstractNumId w:val="7"/>
  </w:num>
  <w:num w:numId="13">
    <w:abstractNumId w:val="13"/>
  </w:num>
  <w:num w:numId="14">
    <w:abstractNumId w:val="8"/>
  </w:num>
  <w:num w:numId="15">
    <w:abstractNumId w:val="22"/>
  </w:num>
  <w:num w:numId="16">
    <w:abstractNumId w:val="5"/>
  </w:num>
  <w:num w:numId="17">
    <w:abstractNumId w:val="6"/>
  </w:num>
  <w:num w:numId="18">
    <w:abstractNumId w:val="9"/>
  </w:num>
  <w:num w:numId="19">
    <w:abstractNumId w:val="20"/>
  </w:num>
  <w:num w:numId="20">
    <w:abstractNumId w:val="11"/>
  </w:num>
  <w:num w:numId="21">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6"/>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pos w:val="beneathTex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FAF"/>
    <w:rsid w:val="00024245"/>
    <w:rsid w:val="000347F1"/>
    <w:rsid w:val="000356D5"/>
    <w:rsid w:val="00036F21"/>
    <w:rsid w:val="0004594E"/>
    <w:rsid w:val="00050966"/>
    <w:rsid w:val="000623FD"/>
    <w:rsid w:val="00075734"/>
    <w:rsid w:val="00077F02"/>
    <w:rsid w:val="00082B98"/>
    <w:rsid w:val="00092646"/>
    <w:rsid w:val="000A4AC4"/>
    <w:rsid w:val="000A6FBB"/>
    <w:rsid w:val="000B0E8D"/>
    <w:rsid w:val="000B2FF9"/>
    <w:rsid w:val="000B50AF"/>
    <w:rsid w:val="000B70E1"/>
    <w:rsid w:val="000C1794"/>
    <w:rsid w:val="000D621A"/>
    <w:rsid w:val="000D6851"/>
    <w:rsid w:val="000E1880"/>
    <w:rsid w:val="000E1FA9"/>
    <w:rsid w:val="000E23E9"/>
    <w:rsid w:val="000E2D85"/>
    <w:rsid w:val="000E3064"/>
    <w:rsid w:val="000F42F8"/>
    <w:rsid w:val="001034B4"/>
    <w:rsid w:val="0010368A"/>
    <w:rsid w:val="001123AF"/>
    <w:rsid w:val="00121B8D"/>
    <w:rsid w:val="00131B8E"/>
    <w:rsid w:val="0014587B"/>
    <w:rsid w:val="00164267"/>
    <w:rsid w:val="00164F86"/>
    <w:rsid w:val="00182BFE"/>
    <w:rsid w:val="0019099B"/>
    <w:rsid w:val="00190F46"/>
    <w:rsid w:val="001A17CD"/>
    <w:rsid w:val="001A2E93"/>
    <w:rsid w:val="001C49FE"/>
    <w:rsid w:val="001D25F7"/>
    <w:rsid w:val="001D6FAA"/>
    <w:rsid w:val="001E08BB"/>
    <w:rsid w:val="001E23A1"/>
    <w:rsid w:val="001F024A"/>
    <w:rsid w:val="001F16A3"/>
    <w:rsid w:val="00202485"/>
    <w:rsid w:val="00212E89"/>
    <w:rsid w:val="002158F5"/>
    <w:rsid w:val="00216827"/>
    <w:rsid w:val="0023088E"/>
    <w:rsid w:val="002428DE"/>
    <w:rsid w:val="00243C4A"/>
    <w:rsid w:val="00247D19"/>
    <w:rsid w:val="00251CB4"/>
    <w:rsid w:val="00255CC8"/>
    <w:rsid w:val="00261357"/>
    <w:rsid w:val="00261DC8"/>
    <w:rsid w:val="00261DED"/>
    <w:rsid w:val="00266D76"/>
    <w:rsid w:val="00273A1D"/>
    <w:rsid w:val="002966C1"/>
    <w:rsid w:val="002A2559"/>
    <w:rsid w:val="002A71C9"/>
    <w:rsid w:val="002B047A"/>
    <w:rsid w:val="002B0C2F"/>
    <w:rsid w:val="002B4B89"/>
    <w:rsid w:val="002C59EE"/>
    <w:rsid w:val="002D7C4C"/>
    <w:rsid w:val="002E3485"/>
    <w:rsid w:val="002F716C"/>
    <w:rsid w:val="00304D69"/>
    <w:rsid w:val="00310607"/>
    <w:rsid w:val="00310C05"/>
    <w:rsid w:val="00311D53"/>
    <w:rsid w:val="0033192D"/>
    <w:rsid w:val="00332EE8"/>
    <w:rsid w:val="003357E4"/>
    <w:rsid w:val="00341086"/>
    <w:rsid w:val="00353FA0"/>
    <w:rsid w:val="00366BCB"/>
    <w:rsid w:val="003676A6"/>
    <w:rsid w:val="00371606"/>
    <w:rsid w:val="00373F66"/>
    <w:rsid w:val="003746D5"/>
    <w:rsid w:val="00376F3E"/>
    <w:rsid w:val="00380296"/>
    <w:rsid w:val="003858ED"/>
    <w:rsid w:val="00390655"/>
    <w:rsid w:val="00391227"/>
    <w:rsid w:val="003978F7"/>
    <w:rsid w:val="003A4B88"/>
    <w:rsid w:val="003A6E5E"/>
    <w:rsid w:val="003B123E"/>
    <w:rsid w:val="003B6DBD"/>
    <w:rsid w:val="003B6E53"/>
    <w:rsid w:val="003C06D2"/>
    <w:rsid w:val="003C1897"/>
    <w:rsid w:val="003F1C1A"/>
    <w:rsid w:val="003F1F01"/>
    <w:rsid w:val="003F4E4B"/>
    <w:rsid w:val="004023DA"/>
    <w:rsid w:val="00403E8F"/>
    <w:rsid w:val="00406D16"/>
    <w:rsid w:val="00412203"/>
    <w:rsid w:val="0041797A"/>
    <w:rsid w:val="004215BF"/>
    <w:rsid w:val="00431AA1"/>
    <w:rsid w:val="00431B2E"/>
    <w:rsid w:val="00434A88"/>
    <w:rsid w:val="004408E2"/>
    <w:rsid w:val="00446728"/>
    <w:rsid w:val="00447A2B"/>
    <w:rsid w:val="0045638C"/>
    <w:rsid w:val="0046086A"/>
    <w:rsid w:val="00462CD3"/>
    <w:rsid w:val="00465538"/>
    <w:rsid w:val="00476785"/>
    <w:rsid w:val="00482F15"/>
    <w:rsid w:val="004B2F9D"/>
    <w:rsid w:val="004B7D2E"/>
    <w:rsid w:val="004C528B"/>
    <w:rsid w:val="004D083E"/>
    <w:rsid w:val="004D7679"/>
    <w:rsid w:val="004F3CE7"/>
    <w:rsid w:val="004F4644"/>
    <w:rsid w:val="00503B91"/>
    <w:rsid w:val="00506CDE"/>
    <w:rsid w:val="005071ED"/>
    <w:rsid w:val="005251A7"/>
    <w:rsid w:val="0052748F"/>
    <w:rsid w:val="0054345C"/>
    <w:rsid w:val="005436F2"/>
    <w:rsid w:val="00545258"/>
    <w:rsid w:val="00545593"/>
    <w:rsid w:val="00546874"/>
    <w:rsid w:val="00547E58"/>
    <w:rsid w:val="00547EB1"/>
    <w:rsid w:val="00557D04"/>
    <w:rsid w:val="005647EF"/>
    <w:rsid w:val="0056704D"/>
    <w:rsid w:val="00571AB5"/>
    <w:rsid w:val="00573B18"/>
    <w:rsid w:val="005747C2"/>
    <w:rsid w:val="00577F83"/>
    <w:rsid w:val="00583D77"/>
    <w:rsid w:val="005906A2"/>
    <w:rsid w:val="00590B96"/>
    <w:rsid w:val="00594F7D"/>
    <w:rsid w:val="005B115C"/>
    <w:rsid w:val="005B4677"/>
    <w:rsid w:val="005C1143"/>
    <w:rsid w:val="005C1A61"/>
    <w:rsid w:val="005D7A13"/>
    <w:rsid w:val="005F3B4F"/>
    <w:rsid w:val="00602E1C"/>
    <w:rsid w:val="00603336"/>
    <w:rsid w:val="0061082B"/>
    <w:rsid w:val="00610CB8"/>
    <w:rsid w:val="00617C03"/>
    <w:rsid w:val="006258FB"/>
    <w:rsid w:val="00636B08"/>
    <w:rsid w:val="00641D3A"/>
    <w:rsid w:val="00643F51"/>
    <w:rsid w:val="0065032F"/>
    <w:rsid w:val="00661182"/>
    <w:rsid w:val="00671175"/>
    <w:rsid w:val="0067273F"/>
    <w:rsid w:val="00676328"/>
    <w:rsid w:val="00682D41"/>
    <w:rsid w:val="00686F45"/>
    <w:rsid w:val="006B528E"/>
    <w:rsid w:val="006B6169"/>
    <w:rsid w:val="006C24FC"/>
    <w:rsid w:val="006D13E8"/>
    <w:rsid w:val="006D273A"/>
    <w:rsid w:val="006D2DAB"/>
    <w:rsid w:val="006D6058"/>
    <w:rsid w:val="006E20B6"/>
    <w:rsid w:val="006E3B9E"/>
    <w:rsid w:val="006E6309"/>
    <w:rsid w:val="006F2002"/>
    <w:rsid w:val="007074C3"/>
    <w:rsid w:val="00716196"/>
    <w:rsid w:val="007173CA"/>
    <w:rsid w:val="00727F06"/>
    <w:rsid w:val="007421BD"/>
    <w:rsid w:val="00750080"/>
    <w:rsid w:val="00752DE0"/>
    <w:rsid w:val="00754E52"/>
    <w:rsid w:val="00755A58"/>
    <w:rsid w:val="00757E80"/>
    <w:rsid w:val="0076330B"/>
    <w:rsid w:val="007650C9"/>
    <w:rsid w:val="00771030"/>
    <w:rsid w:val="0077169E"/>
    <w:rsid w:val="00781388"/>
    <w:rsid w:val="00781D80"/>
    <w:rsid w:val="0078537B"/>
    <w:rsid w:val="00792E7B"/>
    <w:rsid w:val="00796E44"/>
    <w:rsid w:val="00797979"/>
    <w:rsid w:val="007A0063"/>
    <w:rsid w:val="007B01E0"/>
    <w:rsid w:val="007B4BB5"/>
    <w:rsid w:val="007C0837"/>
    <w:rsid w:val="007C2F47"/>
    <w:rsid w:val="007E16F5"/>
    <w:rsid w:val="007E2B0A"/>
    <w:rsid w:val="007F1673"/>
    <w:rsid w:val="007F16F5"/>
    <w:rsid w:val="008169D9"/>
    <w:rsid w:val="008169DC"/>
    <w:rsid w:val="00823D06"/>
    <w:rsid w:val="008300B3"/>
    <w:rsid w:val="00831B7E"/>
    <w:rsid w:val="00833B21"/>
    <w:rsid w:val="00833DA0"/>
    <w:rsid w:val="008343DC"/>
    <w:rsid w:val="00834569"/>
    <w:rsid w:val="0083621F"/>
    <w:rsid w:val="00836B49"/>
    <w:rsid w:val="00846388"/>
    <w:rsid w:val="00847FFA"/>
    <w:rsid w:val="008533FA"/>
    <w:rsid w:val="008548D0"/>
    <w:rsid w:val="00855028"/>
    <w:rsid w:val="008559F0"/>
    <w:rsid w:val="00856E89"/>
    <w:rsid w:val="008741E3"/>
    <w:rsid w:val="008742C3"/>
    <w:rsid w:val="00877626"/>
    <w:rsid w:val="008844FB"/>
    <w:rsid w:val="00893C5D"/>
    <w:rsid w:val="008941F1"/>
    <w:rsid w:val="00897307"/>
    <w:rsid w:val="008B2732"/>
    <w:rsid w:val="008B6C78"/>
    <w:rsid w:val="008C2C42"/>
    <w:rsid w:val="008D1DDC"/>
    <w:rsid w:val="008D4CEE"/>
    <w:rsid w:val="008D608B"/>
    <w:rsid w:val="008E2568"/>
    <w:rsid w:val="008E439D"/>
    <w:rsid w:val="008E5D40"/>
    <w:rsid w:val="008F03C8"/>
    <w:rsid w:val="008F3479"/>
    <w:rsid w:val="008F456D"/>
    <w:rsid w:val="008F6C4A"/>
    <w:rsid w:val="00924762"/>
    <w:rsid w:val="00924FA2"/>
    <w:rsid w:val="00932776"/>
    <w:rsid w:val="009346BD"/>
    <w:rsid w:val="009360E4"/>
    <w:rsid w:val="009361C4"/>
    <w:rsid w:val="0094033D"/>
    <w:rsid w:val="00940AC2"/>
    <w:rsid w:val="0094505E"/>
    <w:rsid w:val="009602A8"/>
    <w:rsid w:val="00962ADF"/>
    <w:rsid w:val="009746E2"/>
    <w:rsid w:val="00975E64"/>
    <w:rsid w:val="00977E3C"/>
    <w:rsid w:val="00994F37"/>
    <w:rsid w:val="00996976"/>
    <w:rsid w:val="00996D49"/>
    <w:rsid w:val="009A0163"/>
    <w:rsid w:val="009A36A4"/>
    <w:rsid w:val="009B5F16"/>
    <w:rsid w:val="009B6D67"/>
    <w:rsid w:val="009B7447"/>
    <w:rsid w:val="009C5286"/>
    <w:rsid w:val="009C6B02"/>
    <w:rsid w:val="009D03C9"/>
    <w:rsid w:val="009D7F7E"/>
    <w:rsid w:val="009E1529"/>
    <w:rsid w:val="009E2212"/>
    <w:rsid w:val="009E69F1"/>
    <w:rsid w:val="009F0BC8"/>
    <w:rsid w:val="009F2EF3"/>
    <w:rsid w:val="009F466C"/>
    <w:rsid w:val="009F6526"/>
    <w:rsid w:val="00A110D0"/>
    <w:rsid w:val="00A116F1"/>
    <w:rsid w:val="00A44688"/>
    <w:rsid w:val="00A5110A"/>
    <w:rsid w:val="00A619FE"/>
    <w:rsid w:val="00A62FAE"/>
    <w:rsid w:val="00A655CF"/>
    <w:rsid w:val="00A70B1A"/>
    <w:rsid w:val="00A7382F"/>
    <w:rsid w:val="00A75B8E"/>
    <w:rsid w:val="00A768E4"/>
    <w:rsid w:val="00A80183"/>
    <w:rsid w:val="00A85754"/>
    <w:rsid w:val="00A90D11"/>
    <w:rsid w:val="00A944FE"/>
    <w:rsid w:val="00AA0F30"/>
    <w:rsid w:val="00AB0C3F"/>
    <w:rsid w:val="00AB1B8E"/>
    <w:rsid w:val="00AB6249"/>
    <w:rsid w:val="00AC0FF5"/>
    <w:rsid w:val="00AC14A1"/>
    <w:rsid w:val="00AC636B"/>
    <w:rsid w:val="00AD633E"/>
    <w:rsid w:val="00AE112E"/>
    <w:rsid w:val="00AF128D"/>
    <w:rsid w:val="00AF7BAF"/>
    <w:rsid w:val="00B05178"/>
    <w:rsid w:val="00B235E1"/>
    <w:rsid w:val="00B32EF7"/>
    <w:rsid w:val="00B36B1E"/>
    <w:rsid w:val="00B409BE"/>
    <w:rsid w:val="00B43FF1"/>
    <w:rsid w:val="00B44427"/>
    <w:rsid w:val="00B45929"/>
    <w:rsid w:val="00B47FB4"/>
    <w:rsid w:val="00B53962"/>
    <w:rsid w:val="00B543F9"/>
    <w:rsid w:val="00B6079D"/>
    <w:rsid w:val="00B71905"/>
    <w:rsid w:val="00B73B9C"/>
    <w:rsid w:val="00B770C3"/>
    <w:rsid w:val="00B81E92"/>
    <w:rsid w:val="00B82B14"/>
    <w:rsid w:val="00B85125"/>
    <w:rsid w:val="00B8522D"/>
    <w:rsid w:val="00B94930"/>
    <w:rsid w:val="00B9747D"/>
    <w:rsid w:val="00BA6C37"/>
    <w:rsid w:val="00BA761B"/>
    <w:rsid w:val="00BA7D5F"/>
    <w:rsid w:val="00BB2B21"/>
    <w:rsid w:val="00BB3FFB"/>
    <w:rsid w:val="00BB6312"/>
    <w:rsid w:val="00BB7558"/>
    <w:rsid w:val="00BC0B4B"/>
    <w:rsid w:val="00BC4DB7"/>
    <w:rsid w:val="00BC5B32"/>
    <w:rsid w:val="00BD7F6D"/>
    <w:rsid w:val="00BE0396"/>
    <w:rsid w:val="00BE0FE1"/>
    <w:rsid w:val="00BE58E9"/>
    <w:rsid w:val="00BF07B2"/>
    <w:rsid w:val="00BF07FA"/>
    <w:rsid w:val="00BF4F30"/>
    <w:rsid w:val="00BF60A0"/>
    <w:rsid w:val="00C02816"/>
    <w:rsid w:val="00C03AEF"/>
    <w:rsid w:val="00C07804"/>
    <w:rsid w:val="00C1767E"/>
    <w:rsid w:val="00C20AF7"/>
    <w:rsid w:val="00C234C1"/>
    <w:rsid w:val="00C23F59"/>
    <w:rsid w:val="00C318A8"/>
    <w:rsid w:val="00C34FC5"/>
    <w:rsid w:val="00C42C8E"/>
    <w:rsid w:val="00C5000B"/>
    <w:rsid w:val="00C531FB"/>
    <w:rsid w:val="00C56E1E"/>
    <w:rsid w:val="00C6359C"/>
    <w:rsid w:val="00C645A1"/>
    <w:rsid w:val="00C649B0"/>
    <w:rsid w:val="00C65E0C"/>
    <w:rsid w:val="00C679D1"/>
    <w:rsid w:val="00C8022D"/>
    <w:rsid w:val="00C90A95"/>
    <w:rsid w:val="00C9315C"/>
    <w:rsid w:val="00C95504"/>
    <w:rsid w:val="00CA3347"/>
    <w:rsid w:val="00CA53E0"/>
    <w:rsid w:val="00CB394F"/>
    <w:rsid w:val="00CB756C"/>
    <w:rsid w:val="00CD099A"/>
    <w:rsid w:val="00CE4758"/>
    <w:rsid w:val="00CE54A0"/>
    <w:rsid w:val="00CF781A"/>
    <w:rsid w:val="00D076AE"/>
    <w:rsid w:val="00D20917"/>
    <w:rsid w:val="00D217CB"/>
    <w:rsid w:val="00D309AE"/>
    <w:rsid w:val="00D310BC"/>
    <w:rsid w:val="00D31D5A"/>
    <w:rsid w:val="00D33FAF"/>
    <w:rsid w:val="00D34EF3"/>
    <w:rsid w:val="00D34F41"/>
    <w:rsid w:val="00D356AB"/>
    <w:rsid w:val="00D360C6"/>
    <w:rsid w:val="00D4133B"/>
    <w:rsid w:val="00D47103"/>
    <w:rsid w:val="00D52A83"/>
    <w:rsid w:val="00D52B8E"/>
    <w:rsid w:val="00D57A49"/>
    <w:rsid w:val="00D6253A"/>
    <w:rsid w:val="00D76D1A"/>
    <w:rsid w:val="00D8229F"/>
    <w:rsid w:val="00D944E6"/>
    <w:rsid w:val="00D9710A"/>
    <w:rsid w:val="00DA61B2"/>
    <w:rsid w:val="00DB55EB"/>
    <w:rsid w:val="00DC5C1C"/>
    <w:rsid w:val="00DC71F1"/>
    <w:rsid w:val="00DD0512"/>
    <w:rsid w:val="00DD6B0E"/>
    <w:rsid w:val="00DE1916"/>
    <w:rsid w:val="00DE3BD4"/>
    <w:rsid w:val="00DF1ACF"/>
    <w:rsid w:val="00E17F24"/>
    <w:rsid w:val="00E20F33"/>
    <w:rsid w:val="00E22129"/>
    <w:rsid w:val="00E30C1C"/>
    <w:rsid w:val="00E337F0"/>
    <w:rsid w:val="00E369E5"/>
    <w:rsid w:val="00E371B4"/>
    <w:rsid w:val="00E40203"/>
    <w:rsid w:val="00E4049C"/>
    <w:rsid w:val="00E54722"/>
    <w:rsid w:val="00E573DF"/>
    <w:rsid w:val="00E60316"/>
    <w:rsid w:val="00E61863"/>
    <w:rsid w:val="00E64339"/>
    <w:rsid w:val="00E71CA7"/>
    <w:rsid w:val="00E740B4"/>
    <w:rsid w:val="00E76830"/>
    <w:rsid w:val="00E772B8"/>
    <w:rsid w:val="00E931C1"/>
    <w:rsid w:val="00E953E3"/>
    <w:rsid w:val="00E9785F"/>
    <w:rsid w:val="00EA38CC"/>
    <w:rsid w:val="00EB6FBA"/>
    <w:rsid w:val="00EC062D"/>
    <w:rsid w:val="00EC14CE"/>
    <w:rsid w:val="00EC4939"/>
    <w:rsid w:val="00EE1586"/>
    <w:rsid w:val="00EE55C3"/>
    <w:rsid w:val="00F12848"/>
    <w:rsid w:val="00F12A8C"/>
    <w:rsid w:val="00F12E36"/>
    <w:rsid w:val="00F141CD"/>
    <w:rsid w:val="00F16B97"/>
    <w:rsid w:val="00F2106D"/>
    <w:rsid w:val="00F27563"/>
    <w:rsid w:val="00F33194"/>
    <w:rsid w:val="00F36B95"/>
    <w:rsid w:val="00F50C9E"/>
    <w:rsid w:val="00F51E1B"/>
    <w:rsid w:val="00F609C7"/>
    <w:rsid w:val="00F61498"/>
    <w:rsid w:val="00F6704F"/>
    <w:rsid w:val="00F75EEE"/>
    <w:rsid w:val="00F76675"/>
    <w:rsid w:val="00F77943"/>
    <w:rsid w:val="00F80BA9"/>
    <w:rsid w:val="00F84F82"/>
    <w:rsid w:val="00F944E5"/>
    <w:rsid w:val="00F96FFD"/>
    <w:rsid w:val="00FB3B07"/>
    <w:rsid w:val="00FC0CBC"/>
    <w:rsid w:val="00FD6279"/>
    <w:rsid w:val="00FE45F4"/>
    <w:rsid w:val="00FE72DE"/>
    <w:rsid w:val="00FF528A"/>
    <w:rsid w:val="00FF6714"/>
    <w:rsid w:val="00FF7E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15:chartTrackingRefBased/>
  <w15:docId w15:val="{A1839BB0-DD5D-488F-95EC-F84FF8F26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61863"/>
    <w:pPr>
      <w:suppressAutoHyphens/>
    </w:pPr>
    <w:rPr>
      <w:rFonts w:ascii="Arial" w:hAnsi="Arial" w:cs="Arial"/>
      <w:lang w:val="en-US" w:eastAsia="ar-SA"/>
    </w:rPr>
  </w:style>
  <w:style w:type="paragraph" w:styleId="berschrift1">
    <w:name w:val="heading 1"/>
    <w:basedOn w:val="Standard"/>
    <w:next w:val="Standard"/>
    <w:link w:val="berschrift1Zchn"/>
    <w:qFormat/>
    <w:rsid w:val="00E61863"/>
    <w:pPr>
      <w:keepNext/>
      <w:numPr>
        <w:numId w:val="1"/>
      </w:numPr>
      <w:spacing w:line="240" w:lineRule="exact"/>
      <w:outlineLvl w:val="0"/>
    </w:pPr>
    <w:rPr>
      <w:b/>
      <w:bCs/>
    </w:rPr>
  </w:style>
  <w:style w:type="paragraph" w:styleId="berschrift2">
    <w:name w:val="heading 2"/>
    <w:basedOn w:val="Standard"/>
    <w:next w:val="Standard"/>
    <w:link w:val="berschrift2Zchn"/>
    <w:qFormat/>
    <w:rsid w:val="00E61863"/>
    <w:pPr>
      <w:keepNext/>
      <w:numPr>
        <w:ilvl w:val="1"/>
        <w:numId w:val="1"/>
      </w:numPr>
      <w:spacing w:line="240" w:lineRule="exact"/>
      <w:jc w:val="right"/>
      <w:outlineLvl w:val="1"/>
    </w:pPr>
    <w:rPr>
      <w:sz w:val="24"/>
      <w:szCs w:val="24"/>
    </w:rPr>
  </w:style>
  <w:style w:type="paragraph" w:styleId="berschrift3">
    <w:name w:val="heading 3"/>
    <w:basedOn w:val="Standard"/>
    <w:next w:val="Standard"/>
    <w:link w:val="berschrift3Zchn"/>
    <w:semiHidden/>
    <w:unhideWhenUsed/>
    <w:qFormat/>
    <w:rsid w:val="0061082B"/>
    <w:pPr>
      <w:keepNext/>
      <w:spacing w:before="240" w:after="60"/>
      <w:outlineLvl w:val="2"/>
    </w:pPr>
    <w:rPr>
      <w:rFonts w:asciiTheme="majorHAnsi" w:eastAsiaTheme="majorEastAsia" w:hAnsiTheme="majorHAnsi" w:cstheme="majorBidi"/>
      <w:b/>
      <w:bCs/>
      <w:sz w:val="26"/>
      <w:szCs w:val="26"/>
    </w:rPr>
  </w:style>
  <w:style w:type="character" w:default="1" w:styleId="Absatz-Standardschriftart">
    <w:name w:val="Default Paragraph Font"/>
    <w:aliases w:val=" Carattere Carattere9 Zchn Zchn Carattere Carattere Zchn Zchn"/>
    <w:semiHidden/>
  </w:style>
  <w:style w:type="table" w:default="1" w:styleId="NormaleTabelle">
    <w:name w:val="Normal Table"/>
    <w:semiHidden/>
    <w:tblPr>
      <w:tblInd w:w="0" w:type="dxa"/>
      <w:tblCellMar>
        <w:top w:w="0" w:type="dxa"/>
        <w:left w:w="108" w:type="dxa"/>
        <w:bottom w:w="0" w:type="dxa"/>
        <w:right w:w="108" w:type="dxa"/>
      </w:tblCellMar>
    </w:tblPr>
  </w:style>
  <w:style w:type="numbering" w:default="1" w:styleId="KeineListe">
    <w:name w:val="No List"/>
    <w:semiHidden/>
  </w:style>
  <w:style w:type="character" w:customStyle="1" w:styleId="berschrift1Zchn">
    <w:name w:val="Überschrift 1 Zchn"/>
    <w:link w:val="berschrift1"/>
    <w:rsid w:val="00131B8E"/>
    <w:rPr>
      <w:rFonts w:ascii="Cambria" w:hAnsi="Cambria" w:cs="Cambria"/>
      <w:b/>
      <w:bCs/>
      <w:kern w:val="32"/>
      <w:sz w:val="32"/>
      <w:szCs w:val="32"/>
      <w:lang w:val="en-US" w:eastAsia="ar-SA" w:bidi="ar-SA"/>
    </w:rPr>
  </w:style>
  <w:style w:type="character" w:customStyle="1" w:styleId="berschrift2Zchn">
    <w:name w:val="Überschrift 2 Zchn"/>
    <w:link w:val="berschrift2"/>
    <w:semiHidden/>
    <w:rsid w:val="00131B8E"/>
    <w:rPr>
      <w:rFonts w:ascii="Cambria" w:hAnsi="Cambria" w:cs="Cambria"/>
      <w:b/>
      <w:bCs/>
      <w:i/>
      <w:iCs/>
      <w:sz w:val="28"/>
      <w:szCs w:val="28"/>
      <w:lang w:val="en-US" w:eastAsia="ar-SA" w:bidi="ar-SA"/>
    </w:rPr>
  </w:style>
  <w:style w:type="character" w:customStyle="1" w:styleId="WW8Num6z0">
    <w:name w:val="WW8Num6z0"/>
    <w:rsid w:val="00E61863"/>
    <w:rPr>
      <w:rFonts w:ascii="Symbol" w:hAnsi="Symbol"/>
    </w:rPr>
  </w:style>
  <w:style w:type="character" w:customStyle="1" w:styleId="WW8Num6z1">
    <w:name w:val="WW8Num6z1"/>
    <w:rsid w:val="00E61863"/>
    <w:rPr>
      <w:rFonts w:ascii="Courier New" w:hAnsi="Courier New"/>
    </w:rPr>
  </w:style>
  <w:style w:type="character" w:customStyle="1" w:styleId="WW8Num6z5">
    <w:name w:val="WW8Num6z5"/>
    <w:rsid w:val="00E61863"/>
    <w:rPr>
      <w:rFonts w:ascii="Wingdings" w:hAnsi="Wingdings"/>
    </w:rPr>
  </w:style>
  <w:style w:type="character" w:customStyle="1" w:styleId="WW8Num9z0">
    <w:name w:val="WW8Num9z0"/>
    <w:rsid w:val="00E61863"/>
    <w:rPr>
      <w:rFonts w:ascii="Arial" w:hAnsi="Arial"/>
      <w:b/>
    </w:rPr>
  </w:style>
  <w:style w:type="character" w:customStyle="1" w:styleId="WW8Num9z1">
    <w:name w:val="WW8Num9z1"/>
    <w:rsid w:val="00E61863"/>
  </w:style>
  <w:style w:type="character" w:customStyle="1" w:styleId="WW8Num10z0">
    <w:name w:val="WW8Num10z0"/>
    <w:rsid w:val="00E61863"/>
    <w:rPr>
      <w:rFonts w:ascii="Arial" w:hAnsi="Arial"/>
    </w:rPr>
  </w:style>
  <w:style w:type="character" w:customStyle="1" w:styleId="WW8Num10z1">
    <w:name w:val="WW8Num10z1"/>
    <w:rsid w:val="00E61863"/>
    <w:rPr>
      <w:rFonts w:ascii="Courier New" w:hAnsi="Courier New"/>
    </w:rPr>
  </w:style>
  <w:style w:type="character" w:customStyle="1" w:styleId="WW8Num10z2">
    <w:name w:val="WW8Num10z2"/>
    <w:rsid w:val="00E61863"/>
    <w:rPr>
      <w:rFonts w:ascii="Wingdings" w:hAnsi="Wingdings"/>
    </w:rPr>
  </w:style>
  <w:style w:type="character" w:customStyle="1" w:styleId="WW8Num10z3">
    <w:name w:val="WW8Num10z3"/>
    <w:rsid w:val="00E61863"/>
    <w:rPr>
      <w:rFonts w:ascii="Symbol" w:hAnsi="Symbol"/>
    </w:rPr>
  </w:style>
  <w:style w:type="character" w:customStyle="1" w:styleId="WW8Num11z0">
    <w:name w:val="WW8Num11z0"/>
    <w:rsid w:val="00E61863"/>
    <w:rPr>
      <w:rFonts w:ascii="Arial" w:hAnsi="Arial"/>
    </w:rPr>
  </w:style>
  <w:style w:type="character" w:customStyle="1" w:styleId="WW8Num11z1">
    <w:name w:val="WW8Num11z1"/>
    <w:rsid w:val="00E61863"/>
    <w:rPr>
      <w:rFonts w:ascii="Courier New" w:hAnsi="Courier New"/>
    </w:rPr>
  </w:style>
  <w:style w:type="character" w:customStyle="1" w:styleId="WW8Num11z2">
    <w:name w:val="WW8Num11z2"/>
    <w:rsid w:val="00E61863"/>
    <w:rPr>
      <w:rFonts w:ascii="Wingdings" w:hAnsi="Wingdings"/>
    </w:rPr>
  </w:style>
  <w:style w:type="character" w:customStyle="1" w:styleId="WW8Num11z3">
    <w:name w:val="WW8Num11z3"/>
    <w:rsid w:val="00E61863"/>
    <w:rPr>
      <w:rFonts w:ascii="Symbol" w:hAnsi="Symbol"/>
    </w:rPr>
  </w:style>
  <w:style w:type="character" w:customStyle="1" w:styleId="WW8Num12z0">
    <w:name w:val="WW8Num12z0"/>
    <w:rsid w:val="00E61863"/>
    <w:rPr>
      <w:rFonts w:ascii="Arial" w:hAnsi="Arial"/>
      <w:sz w:val="18"/>
    </w:rPr>
  </w:style>
  <w:style w:type="character" w:customStyle="1" w:styleId="WW8Num13z1">
    <w:name w:val="WW8Num13z1"/>
    <w:rsid w:val="00E61863"/>
    <w:rPr>
      <w:rFonts w:ascii="Symbol" w:hAnsi="Symbol"/>
    </w:rPr>
  </w:style>
  <w:style w:type="character" w:customStyle="1" w:styleId="WW8Num13z2">
    <w:name w:val="WW8Num13z2"/>
    <w:rsid w:val="00E61863"/>
    <w:rPr>
      <w:rFonts w:ascii="Wingdings" w:hAnsi="Wingdings"/>
    </w:rPr>
  </w:style>
  <w:style w:type="character" w:customStyle="1" w:styleId="WW8Num13z4">
    <w:name w:val="WW8Num13z4"/>
    <w:rsid w:val="00E61863"/>
    <w:rPr>
      <w:rFonts w:ascii="Courier New" w:hAnsi="Courier New"/>
    </w:rPr>
  </w:style>
  <w:style w:type="character" w:customStyle="1" w:styleId="WW8Num14z1">
    <w:name w:val="WW8Num14z1"/>
    <w:rsid w:val="00E61863"/>
    <w:rPr>
      <w:rFonts w:ascii="Courier New" w:hAnsi="Courier New"/>
    </w:rPr>
  </w:style>
  <w:style w:type="character" w:customStyle="1" w:styleId="WW8Num14z2">
    <w:name w:val="WW8Num14z2"/>
    <w:rsid w:val="00E61863"/>
    <w:rPr>
      <w:rFonts w:ascii="Wingdings" w:hAnsi="Wingdings"/>
    </w:rPr>
  </w:style>
  <w:style w:type="character" w:customStyle="1" w:styleId="WW8Num14z3">
    <w:name w:val="WW8Num14z3"/>
    <w:rsid w:val="00E61863"/>
    <w:rPr>
      <w:rFonts w:ascii="Symbol" w:hAnsi="Symbol"/>
    </w:rPr>
  </w:style>
  <w:style w:type="character" w:customStyle="1" w:styleId="WW8Num15z0">
    <w:name w:val="WW8Num15z0"/>
    <w:rsid w:val="00E61863"/>
    <w:rPr>
      <w:rFonts w:ascii="Arial" w:hAnsi="Arial"/>
    </w:rPr>
  </w:style>
  <w:style w:type="character" w:customStyle="1" w:styleId="WW8Num15z1">
    <w:name w:val="WW8Num15z1"/>
    <w:rsid w:val="00E61863"/>
    <w:rPr>
      <w:rFonts w:ascii="Courier New" w:hAnsi="Courier New"/>
    </w:rPr>
  </w:style>
  <w:style w:type="character" w:customStyle="1" w:styleId="WW8Num15z2">
    <w:name w:val="WW8Num15z2"/>
    <w:rsid w:val="00E61863"/>
    <w:rPr>
      <w:rFonts w:ascii="Wingdings" w:hAnsi="Wingdings"/>
    </w:rPr>
  </w:style>
  <w:style w:type="character" w:customStyle="1" w:styleId="WW8Num15z3">
    <w:name w:val="WW8Num15z3"/>
    <w:rsid w:val="00E61863"/>
    <w:rPr>
      <w:rFonts w:ascii="Symbol" w:hAnsi="Symbol"/>
    </w:rPr>
  </w:style>
  <w:style w:type="character" w:customStyle="1" w:styleId="WW8Num16z0">
    <w:name w:val="WW8Num16z0"/>
    <w:rsid w:val="00E61863"/>
    <w:rPr>
      <w:rFonts w:ascii="Symbol" w:hAnsi="Symbol"/>
    </w:rPr>
  </w:style>
  <w:style w:type="character" w:customStyle="1" w:styleId="WW8Num16z1">
    <w:name w:val="WW8Num16z1"/>
    <w:rsid w:val="00E61863"/>
    <w:rPr>
      <w:rFonts w:ascii="Courier New" w:hAnsi="Courier New"/>
    </w:rPr>
  </w:style>
  <w:style w:type="character" w:customStyle="1" w:styleId="WW8Num16z2">
    <w:name w:val="WW8Num16z2"/>
    <w:rsid w:val="00E61863"/>
    <w:rPr>
      <w:rFonts w:ascii="Wingdings" w:hAnsi="Wingdings"/>
    </w:rPr>
  </w:style>
  <w:style w:type="character" w:customStyle="1" w:styleId="WW8Num17z0">
    <w:name w:val="WW8Num17z0"/>
    <w:rsid w:val="00E61863"/>
    <w:rPr>
      <w:rFonts w:ascii="Symbol" w:hAnsi="Symbol"/>
    </w:rPr>
  </w:style>
  <w:style w:type="character" w:customStyle="1" w:styleId="WW8Num17z1">
    <w:name w:val="WW8Num17z1"/>
    <w:rsid w:val="00E61863"/>
    <w:rPr>
      <w:rFonts w:ascii="Courier New" w:hAnsi="Courier New"/>
    </w:rPr>
  </w:style>
  <w:style w:type="character" w:customStyle="1" w:styleId="WW8Num17z2">
    <w:name w:val="WW8Num17z2"/>
    <w:rsid w:val="00E61863"/>
    <w:rPr>
      <w:rFonts w:ascii="Wingdings" w:hAnsi="Wingdings"/>
    </w:rPr>
  </w:style>
  <w:style w:type="character" w:customStyle="1" w:styleId="WW8Num18z0">
    <w:name w:val="WW8Num18z0"/>
    <w:rsid w:val="00E61863"/>
  </w:style>
  <w:style w:type="character" w:customStyle="1" w:styleId="WW8Num20z0">
    <w:name w:val="WW8Num20z0"/>
    <w:rsid w:val="00E61863"/>
    <w:rPr>
      <w:rFonts w:ascii="Times New Roman" w:hAnsi="Times New Roman"/>
    </w:rPr>
  </w:style>
  <w:style w:type="character" w:customStyle="1" w:styleId="WW8Num21z0">
    <w:name w:val="WW8Num21z0"/>
    <w:rsid w:val="00E61863"/>
  </w:style>
  <w:style w:type="character" w:customStyle="1" w:styleId="WW8Num22z0">
    <w:name w:val="WW8Num22z0"/>
    <w:rsid w:val="00E61863"/>
    <w:rPr>
      <w:rFonts w:ascii="Symbol" w:hAnsi="Symbol"/>
    </w:rPr>
  </w:style>
  <w:style w:type="character" w:customStyle="1" w:styleId="WW8Num22z1">
    <w:name w:val="WW8Num22z1"/>
    <w:rsid w:val="00E61863"/>
    <w:rPr>
      <w:rFonts w:ascii="Courier New" w:hAnsi="Courier New"/>
    </w:rPr>
  </w:style>
  <w:style w:type="character" w:customStyle="1" w:styleId="WW8Num22z2">
    <w:name w:val="WW8Num22z2"/>
    <w:rsid w:val="00E61863"/>
    <w:rPr>
      <w:rFonts w:ascii="Wingdings" w:hAnsi="Wingdings"/>
    </w:rPr>
  </w:style>
  <w:style w:type="character" w:customStyle="1" w:styleId="WW8Num23z0">
    <w:name w:val="WW8Num23z0"/>
    <w:rsid w:val="00E61863"/>
    <w:rPr>
      <w:rFonts w:ascii="Symbol" w:hAnsi="Symbol"/>
    </w:rPr>
  </w:style>
  <w:style w:type="character" w:customStyle="1" w:styleId="WW8Num23z1">
    <w:name w:val="WW8Num23z1"/>
    <w:rsid w:val="00E61863"/>
    <w:rPr>
      <w:rFonts w:ascii="Courier New" w:hAnsi="Courier New"/>
    </w:rPr>
  </w:style>
  <w:style w:type="character" w:customStyle="1" w:styleId="WW8Num23z2">
    <w:name w:val="WW8Num23z2"/>
    <w:rsid w:val="00E61863"/>
    <w:rPr>
      <w:rFonts w:ascii="Wingdings" w:hAnsi="Wingdings"/>
    </w:rPr>
  </w:style>
  <w:style w:type="character" w:customStyle="1" w:styleId="WW8Num24z0">
    <w:name w:val="WW8Num24z0"/>
    <w:rsid w:val="00E61863"/>
    <w:rPr>
      <w:rFonts w:ascii="Times New Roman" w:hAnsi="Times New Roman"/>
    </w:rPr>
  </w:style>
  <w:style w:type="character" w:customStyle="1" w:styleId="WW8Num25z0">
    <w:name w:val="WW8Num25z0"/>
    <w:rsid w:val="00E61863"/>
    <w:rPr>
      <w:color w:val="000000"/>
      <w:sz w:val="16"/>
    </w:rPr>
  </w:style>
  <w:style w:type="character" w:customStyle="1" w:styleId="WW8Num26z0">
    <w:name w:val="WW8Num26z0"/>
    <w:rsid w:val="00E61863"/>
    <w:rPr>
      <w:rFonts w:ascii="Arial" w:hAnsi="Arial"/>
      <w:b/>
    </w:rPr>
  </w:style>
  <w:style w:type="character" w:customStyle="1" w:styleId="WW8Num26z1">
    <w:name w:val="WW8Num26z1"/>
    <w:rsid w:val="00E61863"/>
  </w:style>
  <w:style w:type="character" w:customStyle="1" w:styleId="WW8Num28z0">
    <w:name w:val="WW8Num28z0"/>
    <w:rsid w:val="00E61863"/>
  </w:style>
  <w:style w:type="character" w:customStyle="1" w:styleId="WW8Num28z1">
    <w:name w:val="WW8Num28z1"/>
    <w:rsid w:val="00E61863"/>
    <w:rPr>
      <w:rFonts w:ascii="Symbol" w:hAnsi="Symbol"/>
    </w:rPr>
  </w:style>
  <w:style w:type="character" w:customStyle="1" w:styleId="WW8Num28z3">
    <w:name w:val="WW8Num28z3"/>
    <w:rsid w:val="00E61863"/>
    <w:rPr>
      <w:rFonts w:ascii="Times New Roman" w:hAnsi="Times New Roman"/>
    </w:rPr>
  </w:style>
  <w:style w:type="character" w:customStyle="1" w:styleId="WW8Num29z0">
    <w:name w:val="WW8Num29z0"/>
    <w:rsid w:val="00E61863"/>
    <w:rPr>
      <w:rFonts w:ascii="Times New Roman" w:hAnsi="Times New Roman"/>
    </w:rPr>
  </w:style>
  <w:style w:type="character" w:customStyle="1" w:styleId="WW8Num30z0">
    <w:name w:val="WW8Num30z0"/>
    <w:rsid w:val="00E61863"/>
    <w:rPr>
      <w:rFonts w:ascii="Arial" w:hAnsi="Arial"/>
      <w:position w:val="0"/>
      <w:sz w:val="20"/>
      <w:vertAlign w:val="baseline"/>
    </w:rPr>
  </w:style>
  <w:style w:type="character" w:customStyle="1" w:styleId="WW8Num31z0">
    <w:name w:val="WW8Num31z0"/>
    <w:rsid w:val="00E61863"/>
    <w:rPr>
      <w:rFonts w:ascii="Arial" w:hAnsi="Arial"/>
    </w:rPr>
  </w:style>
  <w:style w:type="character" w:customStyle="1" w:styleId="WW8Num31z1">
    <w:name w:val="WW8Num31z1"/>
    <w:rsid w:val="00E61863"/>
    <w:rPr>
      <w:rFonts w:ascii="Courier New" w:hAnsi="Courier New"/>
    </w:rPr>
  </w:style>
  <w:style w:type="character" w:customStyle="1" w:styleId="WW8Num31z2">
    <w:name w:val="WW8Num31z2"/>
    <w:rsid w:val="00E61863"/>
    <w:rPr>
      <w:rFonts w:ascii="Wingdings" w:hAnsi="Wingdings"/>
    </w:rPr>
  </w:style>
  <w:style w:type="character" w:customStyle="1" w:styleId="WW8Num31z3">
    <w:name w:val="WW8Num31z3"/>
    <w:rsid w:val="00E61863"/>
    <w:rPr>
      <w:rFonts w:ascii="Symbol" w:hAnsi="Symbol"/>
    </w:rPr>
  </w:style>
  <w:style w:type="character" w:customStyle="1" w:styleId="WW8Num33z0">
    <w:name w:val="WW8Num33z0"/>
    <w:rsid w:val="00E61863"/>
    <w:rPr>
      <w:rFonts w:ascii="Wingdings 2" w:hAnsi="Wingdings 2"/>
    </w:rPr>
  </w:style>
  <w:style w:type="character" w:customStyle="1" w:styleId="WW8Num33z1">
    <w:name w:val="WW8Num33z1"/>
    <w:rsid w:val="00E61863"/>
    <w:rPr>
      <w:rFonts w:ascii="Courier New" w:hAnsi="Courier New"/>
    </w:rPr>
  </w:style>
  <w:style w:type="character" w:customStyle="1" w:styleId="WW8Num33z2">
    <w:name w:val="WW8Num33z2"/>
    <w:rsid w:val="00E61863"/>
    <w:rPr>
      <w:rFonts w:ascii="Wingdings" w:hAnsi="Wingdings"/>
    </w:rPr>
  </w:style>
  <w:style w:type="character" w:customStyle="1" w:styleId="WW8Num33z3">
    <w:name w:val="WW8Num33z3"/>
    <w:rsid w:val="00E61863"/>
    <w:rPr>
      <w:rFonts w:ascii="Symbol" w:hAnsi="Symbol"/>
    </w:rPr>
  </w:style>
  <w:style w:type="character" w:customStyle="1" w:styleId="WW8Num34z0">
    <w:name w:val="WW8Num34z0"/>
    <w:rsid w:val="00E61863"/>
    <w:rPr>
      <w:rFonts w:ascii="Trebuchet MS" w:hAnsi="Trebuchet MS"/>
    </w:rPr>
  </w:style>
  <w:style w:type="character" w:customStyle="1" w:styleId="WW8Num36z0">
    <w:name w:val="WW8Num36z0"/>
    <w:rsid w:val="00E61863"/>
    <w:rPr>
      <w:rFonts w:ascii="Arial" w:hAnsi="Arial"/>
    </w:rPr>
  </w:style>
  <w:style w:type="character" w:customStyle="1" w:styleId="WW8Num36z1">
    <w:name w:val="WW8Num36z1"/>
    <w:rsid w:val="00E61863"/>
    <w:rPr>
      <w:rFonts w:ascii="Courier New" w:hAnsi="Courier New"/>
    </w:rPr>
  </w:style>
  <w:style w:type="character" w:customStyle="1" w:styleId="WW8Num36z2">
    <w:name w:val="WW8Num36z2"/>
    <w:rsid w:val="00E61863"/>
    <w:rPr>
      <w:rFonts w:ascii="Wingdings" w:hAnsi="Wingdings"/>
    </w:rPr>
  </w:style>
  <w:style w:type="character" w:customStyle="1" w:styleId="WW8Num36z3">
    <w:name w:val="WW8Num36z3"/>
    <w:rsid w:val="00E61863"/>
    <w:rPr>
      <w:rFonts w:ascii="Symbol" w:hAnsi="Symbol"/>
    </w:rPr>
  </w:style>
  <w:style w:type="character" w:customStyle="1" w:styleId="WW8Num37z0">
    <w:name w:val="WW8Num37z0"/>
    <w:rsid w:val="00E61863"/>
    <w:rPr>
      <w:sz w:val="18"/>
    </w:rPr>
  </w:style>
  <w:style w:type="character" w:customStyle="1" w:styleId="WW8Num38z0">
    <w:name w:val="WW8Num38z0"/>
    <w:rsid w:val="00E61863"/>
  </w:style>
  <w:style w:type="character" w:customStyle="1" w:styleId="WW8Num40z0">
    <w:name w:val="WW8Num40z0"/>
    <w:rsid w:val="00E61863"/>
    <w:rPr>
      <w:rFonts w:ascii="Symbol" w:hAnsi="Symbol"/>
      <w:sz w:val="20"/>
    </w:rPr>
  </w:style>
  <w:style w:type="character" w:customStyle="1" w:styleId="WW8Num41z0">
    <w:name w:val="WW8Num41z0"/>
    <w:rsid w:val="00E61863"/>
    <w:rPr>
      <w:rFonts w:ascii="Wingdings 2" w:hAnsi="Wingdings 2"/>
    </w:rPr>
  </w:style>
  <w:style w:type="character" w:customStyle="1" w:styleId="WW8Num41z1">
    <w:name w:val="WW8Num41z1"/>
    <w:rsid w:val="00E61863"/>
    <w:rPr>
      <w:rFonts w:ascii="Courier New" w:hAnsi="Courier New"/>
    </w:rPr>
  </w:style>
  <w:style w:type="character" w:customStyle="1" w:styleId="WW8Num41z2">
    <w:name w:val="WW8Num41z2"/>
    <w:rsid w:val="00E61863"/>
    <w:rPr>
      <w:rFonts w:ascii="Wingdings" w:hAnsi="Wingdings"/>
    </w:rPr>
  </w:style>
  <w:style w:type="character" w:customStyle="1" w:styleId="WW8Num41z3">
    <w:name w:val="WW8Num41z3"/>
    <w:rsid w:val="00E61863"/>
    <w:rPr>
      <w:rFonts w:ascii="Symbol" w:hAnsi="Symbol"/>
    </w:rPr>
  </w:style>
  <w:style w:type="character" w:customStyle="1" w:styleId="WW8Num43z0">
    <w:name w:val="WW8Num43z0"/>
    <w:rsid w:val="00E61863"/>
    <w:rPr>
      <w:rFonts w:ascii="Arial" w:hAnsi="Arial"/>
      <w:sz w:val="18"/>
    </w:rPr>
  </w:style>
  <w:style w:type="character" w:customStyle="1" w:styleId="WW8Num44z0">
    <w:name w:val="WW8Num44z0"/>
    <w:rsid w:val="00E61863"/>
    <w:rPr>
      <w:rFonts w:ascii="Arial" w:hAnsi="Arial"/>
      <w:b/>
    </w:rPr>
  </w:style>
  <w:style w:type="character" w:customStyle="1" w:styleId="WW8Num44z1">
    <w:name w:val="WW8Num44z1"/>
    <w:rsid w:val="00E61863"/>
  </w:style>
  <w:style w:type="character" w:customStyle="1" w:styleId="WW8NumSt2z0">
    <w:name w:val="WW8NumSt2z0"/>
    <w:rsid w:val="00E61863"/>
    <w:rPr>
      <w:rFonts w:ascii="Symbol" w:hAnsi="Symbol"/>
    </w:rPr>
  </w:style>
  <w:style w:type="character" w:customStyle="1" w:styleId="Caratterepredefinitoparagrafo1">
    <w:name w:val="Carattere predefinito paragrafo1"/>
    <w:rsid w:val="00E61863"/>
  </w:style>
  <w:style w:type="character" w:styleId="Hyperlink">
    <w:name w:val="Hyperlink"/>
    <w:rsid w:val="00E61863"/>
    <w:rPr>
      <w:rFonts w:cs="Times New Roman"/>
      <w:color w:val="0000FF"/>
      <w:u w:val="single"/>
    </w:rPr>
  </w:style>
  <w:style w:type="character" w:styleId="Seitenzahl">
    <w:name w:val="page number"/>
    <w:rsid w:val="00E61863"/>
    <w:rPr>
      <w:rFonts w:cs="Times New Roman"/>
    </w:rPr>
  </w:style>
  <w:style w:type="character" w:customStyle="1" w:styleId="Carattere">
    <w:name w:val="Carattere"/>
    <w:rsid w:val="00E61863"/>
    <w:rPr>
      <w:rFonts w:ascii="Arial" w:hAnsi="Arial" w:cs="Arial"/>
      <w:lang w:val="it-IT" w:eastAsia="ar-SA" w:bidi="ar-SA"/>
    </w:rPr>
  </w:style>
  <w:style w:type="character" w:customStyle="1" w:styleId="Caratteredellanota">
    <w:name w:val="Carattere della nota"/>
    <w:rsid w:val="00E61863"/>
    <w:rPr>
      <w:rFonts w:cs="Times New Roman"/>
      <w:vertAlign w:val="superscript"/>
    </w:rPr>
  </w:style>
  <w:style w:type="character" w:customStyle="1" w:styleId="fnotelabel">
    <w:name w:val="fnotelabel"/>
    <w:rsid w:val="00E61863"/>
    <w:rPr>
      <w:rFonts w:cs="Times New Roman"/>
    </w:rPr>
  </w:style>
  <w:style w:type="character" w:customStyle="1" w:styleId="linkneltesto">
    <w:name w:val="link_nel_testo"/>
    <w:rsid w:val="00E61863"/>
    <w:rPr>
      <w:rFonts w:cs="Times New Roman"/>
    </w:rPr>
  </w:style>
  <w:style w:type="character" w:styleId="Fett">
    <w:name w:val="Strong"/>
    <w:qFormat/>
    <w:rsid w:val="00E61863"/>
    <w:rPr>
      <w:rFonts w:cs="Times New Roman"/>
      <w:b/>
      <w:bCs/>
    </w:rPr>
  </w:style>
  <w:style w:type="character" w:customStyle="1" w:styleId="Rimandocommento1">
    <w:name w:val="Rimando commento1"/>
    <w:rsid w:val="00E61863"/>
    <w:rPr>
      <w:rFonts w:cs="Times New Roman"/>
      <w:sz w:val="16"/>
      <w:szCs w:val="16"/>
    </w:rPr>
  </w:style>
  <w:style w:type="character" w:customStyle="1" w:styleId="Caratterenotadichiusura">
    <w:name w:val="Carattere nota di chiusura"/>
    <w:rsid w:val="00E61863"/>
    <w:rPr>
      <w:rFonts w:cs="Times New Roman"/>
      <w:vertAlign w:val="superscript"/>
    </w:rPr>
  </w:style>
  <w:style w:type="character" w:styleId="Endnotenzeichen">
    <w:name w:val="endnote reference"/>
    <w:semiHidden/>
    <w:rsid w:val="00E61863"/>
    <w:rPr>
      <w:rFonts w:cs="Times New Roman"/>
      <w:vertAlign w:val="superscript"/>
    </w:rPr>
  </w:style>
  <w:style w:type="character" w:styleId="Funotenzeichen">
    <w:name w:val="footnote reference"/>
    <w:semiHidden/>
    <w:rsid w:val="00E61863"/>
    <w:rPr>
      <w:rFonts w:cs="Times New Roman"/>
      <w:vertAlign w:val="superscript"/>
    </w:rPr>
  </w:style>
  <w:style w:type="paragraph" w:customStyle="1" w:styleId="Intestazione1">
    <w:name w:val="Intestazione1"/>
    <w:basedOn w:val="Standard"/>
    <w:next w:val="Textkrper"/>
    <w:rsid w:val="00E61863"/>
    <w:pPr>
      <w:keepNext/>
      <w:spacing w:before="240" w:after="120"/>
    </w:pPr>
    <w:rPr>
      <w:rFonts w:eastAsia="MS Mincho"/>
      <w:sz w:val="28"/>
      <w:szCs w:val="28"/>
    </w:rPr>
  </w:style>
  <w:style w:type="paragraph" w:styleId="Textkrper">
    <w:name w:val="Body Text"/>
    <w:basedOn w:val="Standard"/>
    <w:link w:val="TextkrperZchn"/>
    <w:rsid w:val="00E61863"/>
    <w:pPr>
      <w:spacing w:after="120"/>
    </w:pPr>
  </w:style>
  <w:style w:type="character" w:customStyle="1" w:styleId="TextkrperZchn">
    <w:name w:val="Textkörper Zchn"/>
    <w:link w:val="Textkrper"/>
    <w:semiHidden/>
    <w:rsid w:val="00131B8E"/>
    <w:rPr>
      <w:rFonts w:ascii="Arial" w:hAnsi="Arial" w:cs="Arial"/>
      <w:sz w:val="20"/>
      <w:szCs w:val="20"/>
      <w:lang w:val="en-US" w:eastAsia="ar-SA" w:bidi="ar-SA"/>
    </w:rPr>
  </w:style>
  <w:style w:type="paragraph" w:styleId="Liste">
    <w:name w:val="List"/>
    <w:basedOn w:val="Textkrper"/>
    <w:rsid w:val="00E61863"/>
  </w:style>
  <w:style w:type="paragraph" w:customStyle="1" w:styleId="Didascalia1">
    <w:name w:val="Didascalia1"/>
    <w:basedOn w:val="Standard"/>
    <w:rsid w:val="00E61863"/>
    <w:pPr>
      <w:suppressLineNumbers/>
      <w:spacing w:before="120" w:after="120"/>
    </w:pPr>
    <w:rPr>
      <w:i/>
      <w:iCs/>
      <w:sz w:val="24"/>
      <w:szCs w:val="24"/>
    </w:rPr>
  </w:style>
  <w:style w:type="paragraph" w:customStyle="1" w:styleId="Indice">
    <w:name w:val="Indice"/>
    <w:basedOn w:val="Standard"/>
    <w:rsid w:val="00E61863"/>
    <w:pPr>
      <w:suppressLineNumbers/>
    </w:pPr>
  </w:style>
  <w:style w:type="paragraph" w:customStyle="1" w:styleId="Char1CarattereCharCarattereCharCarattereChar">
    <w:name w:val="Char1 Carattere Char Carattere Char Carattere Char"/>
    <w:basedOn w:val="Standard"/>
    <w:rsid w:val="00E61863"/>
    <w:pPr>
      <w:spacing w:after="160" w:line="240" w:lineRule="exact"/>
    </w:pPr>
    <w:rPr>
      <w:rFonts w:ascii="Tahoma" w:hAnsi="Tahoma" w:cs="Tahoma"/>
    </w:rPr>
  </w:style>
  <w:style w:type="paragraph" w:styleId="Kopfzeile">
    <w:name w:val="header"/>
    <w:basedOn w:val="Standard"/>
    <w:link w:val="KopfzeileZchn"/>
    <w:rsid w:val="00E61863"/>
    <w:pPr>
      <w:tabs>
        <w:tab w:val="center" w:pos="4536"/>
        <w:tab w:val="right" w:pos="9072"/>
      </w:tabs>
    </w:pPr>
  </w:style>
  <w:style w:type="character" w:customStyle="1" w:styleId="KopfzeileZchn">
    <w:name w:val="Kopfzeile Zchn"/>
    <w:link w:val="Kopfzeile"/>
    <w:semiHidden/>
    <w:rsid w:val="00131B8E"/>
    <w:rPr>
      <w:rFonts w:ascii="Arial" w:hAnsi="Arial" w:cs="Arial"/>
      <w:sz w:val="20"/>
      <w:szCs w:val="20"/>
      <w:lang w:val="en-US" w:eastAsia="ar-SA" w:bidi="ar-SA"/>
    </w:rPr>
  </w:style>
  <w:style w:type="paragraph" w:styleId="Fuzeile">
    <w:name w:val="footer"/>
    <w:basedOn w:val="Standard"/>
    <w:link w:val="FuzeileZchn"/>
    <w:rsid w:val="00E61863"/>
    <w:pPr>
      <w:tabs>
        <w:tab w:val="center" w:pos="4536"/>
        <w:tab w:val="right" w:pos="9072"/>
      </w:tabs>
    </w:pPr>
  </w:style>
  <w:style w:type="character" w:customStyle="1" w:styleId="FuzeileZchn">
    <w:name w:val="Fußzeile Zchn"/>
    <w:link w:val="Fuzeile"/>
    <w:semiHidden/>
    <w:rsid w:val="00131B8E"/>
    <w:rPr>
      <w:rFonts w:ascii="Arial" w:hAnsi="Arial" w:cs="Arial"/>
      <w:sz w:val="20"/>
      <w:szCs w:val="20"/>
      <w:lang w:val="en-US" w:eastAsia="ar-SA" w:bidi="ar-SA"/>
    </w:rPr>
  </w:style>
  <w:style w:type="paragraph" w:customStyle="1" w:styleId="DeutscherText">
    <w:name w:val="Deutscher Text"/>
    <w:basedOn w:val="Standard"/>
    <w:rsid w:val="00E61863"/>
    <w:pPr>
      <w:spacing w:line="240" w:lineRule="exact"/>
      <w:jc w:val="both"/>
    </w:pPr>
  </w:style>
  <w:style w:type="paragraph" w:customStyle="1" w:styleId="Testoitaliano">
    <w:name w:val="Testo italiano"/>
    <w:basedOn w:val="Standard"/>
    <w:rsid w:val="00E61863"/>
    <w:pPr>
      <w:spacing w:line="240" w:lineRule="exact"/>
      <w:jc w:val="both"/>
    </w:pPr>
    <w:rPr>
      <w:lang w:val="it-IT"/>
    </w:rPr>
  </w:style>
  <w:style w:type="paragraph" w:customStyle="1" w:styleId="Oggettodellalettera">
    <w:name w:val="Oggetto della lettera"/>
    <w:basedOn w:val="Standard"/>
    <w:rsid w:val="00E61863"/>
    <w:pPr>
      <w:spacing w:line="240" w:lineRule="exact"/>
      <w:jc w:val="both"/>
    </w:pPr>
    <w:rPr>
      <w:b/>
      <w:bCs/>
      <w:lang w:val="it-IT"/>
    </w:rPr>
  </w:style>
  <w:style w:type="paragraph" w:customStyle="1" w:styleId="ProtNr">
    <w:name w:val="Prot. Nr."/>
    <w:basedOn w:val="Standard"/>
    <w:rsid w:val="00E61863"/>
    <w:pPr>
      <w:spacing w:line="200" w:lineRule="exact"/>
    </w:pPr>
    <w:rPr>
      <w:sz w:val="16"/>
      <w:szCs w:val="16"/>
    </w:rPr>
  </w:style>
  <w:style w:type="paragraph" w:customStyle="1" w:styleId="ThemadesSchreibens">
    <w:name w:val="Thema des Schreibens"/>
    <w:basedOn w:val="Standard"/>
    <w:rsid w:val="00E61863"/>
    <w:pPr>
      <w:spacing w:line="240" w:lineRule="exact"/>
      <w:jc w:val="both"/>
    </w:pPr>
    <w:rPr>
      <w:b/>
      <w:bCs/>
    </w:rPr>
  </w:style>
  <w:style w:type="paragraph" w:customStyle="1" w:styleId="DatumOrtDataluogo">
    <w:name w:val="Datum (Ort) / Data (luogo)"/>
    <w:basedOn w:val="Standard"/>
    <w:rsid w:val="00E61863"/>
    <w:pPr>
      <w:spacing w:line="220" w:lineRule="exact"/>
    </w:pPr>
    <w:rPr>
      <w:sz w:val="16"/>
      <w:szCs w:val="16"/>
    </w:rPr>
  </w:style>
  <w:style w:type="paragraph" w:customStyle="1" w:styleId="NameNomeBearbeitetvonredattoda">
    <w:name w:val="Name / Nome (Bearbeitet von / redatto da)"/>
    <w:basedOn w:val="Standard"/>
    <w:rsid w:val="00E61863"/>
    <w:pPr>
      <w:spacing w:line="200" w:lineRule="exact"/>
    </w:pPr>
    <w:rPr>
      <w:sz w:val="18"/>
      <w:szCs w:val="18"/>
    </w:rPr>
  </w:style>
  <w:style w:type="paragraph" w:customStyle="1" w:styleId="TelBearbeitetvonredattoda">
    <w:name w:val="Tel. (Bearbeitet von / redatto da)"/>
    <w:basedOn w:val="Standard"/>
    <w:rsid w:val="00E61863"/>
    <w:pPr>
      <w:spacing w:line="200" w:lineRule="exact"/>
    </w:pPr>
    <w:rPr>
      <w:sz w:val="16"/>
      <w:szCs w:val="16"/>
    </w:rPr>
  </w:style>
  <w:style w:type="paragraph" w:customStyle="1" w:styleId="E-MailBearbeitetvonredattoda">
    <w:name w:val="E-Mail (Bearbeitet von / redatto da)"/>
    <w:basedOn w:val="Standard"/>
    <w:rsid w:val="00E61863"/>
    <w:pPr>
      <w:spacing w:line="200" w:lineRule="exact"/>
    </w:pPr>
    <w:rPr>
      <w:sz w:val="16"/>
      <w:szCs w:val="16"/>
    </w:rPr>
  </w:style>
  <w:style w:type="paragraph" w:customStyle="1" w:styleId="ZurKenntnisPerconoscenza">
    <w:name w:val="Zur Kenntnis / Per conoscenza"/>
    <w:basedOn w:val="Standard"/>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Standard"/>
    <w:rsid w:val="00E61863"/>
    <w:pPr>
      <w:spacing w:line="240" w:lineRule="exact"/>
    </w:pPr>
  </w:style>
  <w:style w:type="paragraph" w:customStyle="1" w:styleId="NameNachnameNomeCognome">
    <w:name w:val="Name Nachname / Nome Cognome"/>
    <w:basedOn w:val="Standard"/>
    <w:rsid w:val="00E61863"/>
    <w:pPr>
      <w:spacing w:line="240" w:lineRule="exact"/>
      <w:jc w:val="center"/>
    </w:pPr>
  </w:style>
  <w:style w:type="paragraph" w:customStyle="1" w:styleId="NameNachname">
    <w:name w:val="Name Nachname"/>
    <w:basedOn w:val="Standard"/>
    <w:rsid w:val="00E61863"/>
    <w:pPr>
      <w:spacing w:line="240" w:lineRule="exact"/>
      <w:jc w:val="right"/>
    </w:pPr>
    <w:rPr>
      <w:lang w:val="de-DE"/>
    </w:rPr>
  </w:style>
  <w:style w:type="paragraph" w:customStyle="1" w:styleId="sche3">
    <w:name w:val="sche_3"/>
    <w:rsid w:val="00E61863"/>
    <w:pPr>
      <w:widowControl w:val="0"/>
      <w:suppressAutoHyphens/>
      <w:autoSpaceDE w:val="0"/>
      <w:jc w:val="both"/>
    </w:pPr>
    <w:rPr>
      <w:rFonts w:ascii="Arial" w:hAnsi="Arial" w:cs="Arial"/>
      <w:lang w:val="en-US" w:eastAsia="ar-SA"/>
    </w:rPr>
  </w:style>
  <w:style w:type="paragraph" w:styleId="Textkrper-Zeileneinzug">
    <w:name w:val="Body Text Indent"/>
    <w:basedOn w:val="Standard"/>
    <w:link w:val="Textkrper-ZeileneinzugZchn"/>
    <w:rsid w:val="00E61863"/>
    <w:pPr>
      <w:spacing w:after="120"/>
      <w:ind w:left="283"/>
    </w:pPr>
  </w:style>
  <w:style w:type="character" w:customStyle="1" w:styleId="Textkrper-ZeileneinzugZchn">
    <w:name w:val="Textkörper-Zeileneinzug Zchn"/>
    <w:link w:val="Textkrper-Zeileneinzug"/>
    <w:semiHidden/>
    <w:rsid w:val="00131B8E"/>
    <w:rPr>
      <w:rFonts w:ascii="Arial" w:hAnsi="Arial" w:cs="Arial"/>
      <w:sz w:val="20"/>
      <w:szCs w:val="20"/>
      <w:lang w:val="en-US" w:eastAsia="ar-SA" w:bidi="ar-SA"/>
    </w:rPr>
  </w:style>
  <w:style w:type="paragraph" w:customStyle="1" w:styleId="Rientrocorpodeltesto31">
    <w:name w:val="Rientro corpo del testo 31"/>
    <w:basedOn w:val="Standard"/>
    <w:rsid w:val="00E61863"/>
    <w:pPr>
      <w:spacing w:after="120"/>
      <w:ind w:left="283"/>
    </w:pPr>
    <w:rPr>
      <w:sz w:val="16"/>
      <w:szCs w:val="16"/>
    </w:rPr>
  </w:style>
  <w:style w:type="paragraph" w:customStyle="1" w:styleId="Rientrocorpodeltesto21">
    <w:name w:val="Rientro corpo del testo 21"/>
    <w:basedOn w:val="Standard"/>
    <w:rsid w:val="00E61863"/>
    <w:pPr>
      <w:spacing w:after="120" w:line="480" w:lineRule="auto"/>
      <w:ind w:left="283"/>
    </w:pPr>
  </w:style>
  <w:style w:type="paragraph" w:customStyle="1" w:styleId="sche22">
    <w:name w:val="sche2_2"/>
    <w:rsid w:val="00E61863"/>
    <w:pPr>
      <w:widowControl w:val="0"/>
      <w:suppressAutoHyphens/>
      <w:jc w:val="right"/>
    </w:pPr>
    <w:rPr>
      <w:lang w:val="en-US" w:eastAsia="ar-SA"/>
    </w:rPr>
  </w:style>
  <w:style w:type="paragraph" w:styleId="Funotentext">
    <w:name w:val="footnote text"/>
    <w:basedOn w:val="Standard"/>
    <w:link w:val="FunotentextZchn"/>
    <w:semiHidden/>
    <w:rsid w:val="00E61863"/>
    <w:rPr>
      <w:lang w:val="it-IT"/>
    </w:rPr>
  </w:style>
  <w:style w:type="character" w:customStyle="1" w:styleId="FunotentextZchn">
    <w:name w:val="Fußnotentext Zchn"/>
    <w:link w:val="Funotentext"/>
    <w:semiHidden/>
    <w:rsid w:val="00131B8E"/>
    <w:rPr>
      <w:rFonts w:ascii="Arial" w:hAnsi="Arial" w:cs="Arial"/>
      <w:sz w:val="20"/>
      <w:szCs w:val="20"/>
      <w:lang w:val="en-US" w:eastAsia="ar-SA" w:bidi="ar-SA"/>
    </w:rPr>
  </w:style>
  <w:style w:type="paragraph" w:customStyle="1" w:styleId="Stile1">
    <w:name w:val="Stile1"/>
    <w:basedOn w:val="Standard"/>
    <w:rsid w:val="00E61863"/>
    <w:pPr>
      <w:widowControl w:val="0"/>
      <w:jc w:val="both"/>
    </w:pPr>
    <w:rPr>
      <w:rFonts w:ascii="Times New Roman" w:hAnsi="Times New Roman" w:cs="Times New Roman"/>
      <w:sz w:val="24"/>
      <w:szCs w:val="24"/>
      <w:lang w:val="de-DE"/>
    </w:rPr>
  </w:style>
  <w:style w:type="paragraph" w:customStyle="1" w:styleId="sche30">
    <w:name w:val="sche3"/>
    <w:basedOn w:val="Standard"/>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Standard"/>
    <w:rsid w:val="00E61863"/>
    <w:pPr>
      <w:spacing w:after="160" w:line="240" w:lineRule="exact"/>
    </w:pPr>
    <w:rPr>
      <w:rFonts w:ascii="Tahoma" w:hAnsi="Tahoma" w:cs="Tahoma"/>
    </w:rPr>
  </w:style>
  <w:style w:type="paragraph" w:customStyle="1" w:styleId="Carattere1">
    <w:name w:val="Carattere1"/>
    <w:basedOn w:val="Standard"/>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Standard"/>
    <w:rsid w:val="00E61863"/>
    <w:pPr>
      <w:spacing w:after="160" w:line="240" w:lineRule="exact"/>
    </w:pPr>
    <w:rPr>
      <w:rFonts w:ascii="Tahoma" w:hAnsi="Tahoma" w:cs="Tahoma"/>
    </w:rPr>
  </w:style>
  <w:style w:type="paragraph" w:customStyle="1" w:styleId="Testocommento1">
    <w:name w:val="Testo commento1"/>
    <w:basedOn w:val="Standard"/>
    <w:rsid w:val="00E61863"/>
  </w:style>
  <w:style w:type="paragraph" w:styleId="Kommentartext">
    <w:name w:val="annotation text"/>
    <w:basedOn w:val="Standard"/>
    <w:link w:val="KommentartextZchn"/>
    <w:semiHidden/>
    <w:rsid w:val="00131B8E"/>
  </w:style>
  <w:style w:type="character" w:customStyle="1" w:styleId="KommentartextZchn">
    <w:name w:val="Kommentartext Zchn"/>
    <w:link w:val="Kommentartext"/>
    <w:semiHidden/>
    <w:rsid w:val="00131B8E"/>
    <w:rPr>
      <w:rFonts w:ascii="Arial" w:hAnsi="Arial" w:cs="Arial"/>
      <w:sz w:val="20"/>
      <w:szCs w:val="20"/>
      <w:lang w:val="en-US" w:eastAsia="ar-SA" w:bidi="ar-SA"/>
    </w:rPr>
  </w:style>
  <w:style w:type="paragraph" w:styleId="Kommentarthema">
    <w:name w:val="annotation subject"/>
    <w:basedOn w:val="Testocommento1"/>
    <w:next w:val="Testocommento1"/>
    <w:link w:val="KommentarthemaZchn"/>
    <w:semiHidden/>
    <w:rsid w:val="00E61863"/>
    <w:rPr>
      <w:b/>
      <w:bCs/>
    </w:rPr>
  </w:style>
  <w:style w:type="character" w:customStyle="1" w:styleId="KommentarthemaZchn">
    <w:name w:val="Kommentarthema Zchn"/>
    <w:link w:val="Kommentarthema"/>
    <w:semiHidden/>
    <w:rsid w:val="00131B8E"/>
    <w:rPr>
      <w:rFonts w:ascii="Arial" w:hAnsi="Arial" w:cs="Arial"/>
      <w:b/>
      <w:bCs/>
      <w:sz w:val="20"/>
      <w:szCs w:val="20"/>
      <w:lang w:val="en-US" w:eastAsia="ar-SA" w:bidi="ar-SA"/>
    </w:rPr>
  </w:style>
  <w:style w:type="paragraph" w:styleId="Sprechblasentext">
    <w:name w:val="Balloon Text"/>
    <w:basedOn w:val="Standard"/>
    <w:link w:val="SprechblasentextZchn"/>
    <w:semiHidden/>
    <w:rsid w:val="00E61863"/>
    <w:rPr>
      <w:rFonts w:ascii="Tahoma" w:hAnsi="Tahoma" w:cs="Tahoma"/>
      <w:sz w:val="16"/>
      <w:szCs w:val="16"/>
    </w:rPr>
  </w:style>
  <w:style w:type="character" w:customStyle="1" w:styleId="SprechblasentextZchn">
    <w:name w:val="Sprechblasentext Zchn"/>
    <w:link w:val="Sprechblasentext"/>
    <w:semiHidden/>
    <w:rsid w:val="00131B8E"/>
    <w:rPr>
      <w:rFonts w:cs="Times New Roman"/>
      <w:sz w:val="2"/>
      <w:szCs w:val="2"/>
      <w:lang w:val="en-US" w:eastAsia="ar-SA" w:bidi="ar-SA"/>
    </w:rPr>
  </w:style>
  <w:style w:type="paragraph" w:customStyle="1" w:styleId="Char1">
    <w:name w:val="Char1"/>
    <w:basedOn w:val="Standard"/>
    <w:rsid w:val="00E61863"/>
    <w:pPr>
      <w:spacing w:after="160" w:line="240" w:lineRule="exact"/>
    </w:pPr>
    <w:rPr>
      <w:rFonts w:ascii="Tahoma" w:hAnsi="Tahoma" w:cs="Tahoma"/>
    </w:rPr>
  </w:style>
  <w:style w:type="paragraph" w:customStyle="1" w:styleId="Char1CarattereChar1Carattere">
    <w:name w:val="Char1 Carattere Char1 Carattere"/>
    <w:basedOn w:val="Standard"/>
    <w:rsid w:val="00E61863"/>
    <w:pPr>
      <w:spacing w:after="160" w:line="240" w:lineRule="exact"/>
    </w:pPr>
    <w:rPr>
      <w:rFonts w:ascii="Tahoma" w:hAnsi="Tahoma" w:cs="Tahoma"/>
    </w:rPr>
  </w:style>
  <w:style w:type="paragraph" w:customStyle="1" w:styleId="CharCarattereCharCarattere">
    <w:name w:val="Char Carattere Char Carattere"/>
    <w:basedOn w:val="Standard"/>
    <w:rsid w:val="00E61863"/>
    <w:pPr>
      <w:spacing w:after="160" w:line="240" w:lineRule="exact"/>
    </w:pPr>
    <w:rPr>
      <w:rFonts w:ascii="Tahoma" w:hAnsi="Tahoma" w:cs="Tahoma"/>
    </w:rPr>
  </w:style>
  <w:style w:type="paragraph" w:styleId="Endnotentext">
    <w:name w:val="endnote text"/>
    <w:basedOn w:val="Standard"/>
    <w:link w:val="EndnotentextZchn"/>
    <w:semiHidden/>
    <w:rsid w:val="00E61863"/>
  </w:style>
  <w:style w:type="character" w:customStyle="1" w:styleId="EndnotentextZchn">
    <w:name w:val="Endnotentext Zchn"/>
    <w:link w:val="Endnotentext"/>
    <w:semiHidden/>
    <w:rsid w:val="00131B8E"/>
    <w:rPr>
      <w:rFonts w:ascii="Arial" w:hAnsi="Arial" w:cs="Arial"/>
      <w:sz w:val="20"/>
      <w:szCs w:val="20"/>
      <w:lang w:val="en-US" w:eastAsia="ar-SA" w:bidi="ar-SA"/>
    </w:rPr>
  </w:style>
  <w:style w:type="paragraph" w:customStyle="1" w:styleId="Contenutotabella">
    <w:name w:val="Contenuto tabella"/>
    <w:basedOn w:val="Standard"/>
    <w:rsid w:val="00E61863"/>
    <w:pPr>
      <w:suppressLineNumbers/>
    </w:pPr>
  </w:style>
  <w:style w:type="paragraph" w:customStyle="1" w:styleId="Intestazionetabella">
    <w:name w:val="Intestazione tabella"/>
    <w:basedOn w:val="Contenutotabella"/>
    <w:rsid w:val="00E61863"/>
    <w:pPr>
      <w:jc w:val="center"/>
    </w:pPr>
    <w:rPr>
      <w:b/>
      <w:bCs/>
    </w:rPr>
  </w:style>
  <w:style w:type="paragraph" w:styleId="StandardWeb">
    <w:name w:val="Normal (Web)"/>
    <w:basedOn w:val="Standard"/>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rsid w:val="00B8522D"/>
    <w:rPr>
      <w:rFonts w:ascii="Verdana" w:hAnsi="Verdana" w:cs="Verdana"/>
      <w:i/>
      <w:iCs/>
      <w:sz w:val="10"/>
      <w:szCs w:val="10"/>
      <w:bdr w:val="single" w:sz="2" w:space="0" w:color="CCCCCC" w:frame="1"/>
    </w:rPr>
  </w:style>
  <w:style w:type="paragraph" w:customStyle="1" w:styleId="provvr01">
    <w:name w:val="provv_r01"/>
    <w:basedOn w:val="Standard"/>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Standard"/>
    <w:rsid w:val="0014587B"/>
    <w:pPr>
      <w:suppressAutoHyphens w:val="0"/>
      <w:spacing w:after="160" w:line="240" w:lineRule="exact"/>
    </w:pPr>
    <w:rPr>
      <w:rFonts w:ascii="Tahoma" w:hAnsi="Tahoma" w:cs="Tahoma"/>
      <w:lang w:eastAsia="en-US"/>
    </w:rPr>
  </w:style>
  <w:style w:type="paragraph" w:customStyle="1" w:styleId="sche300">
    <w:name w:val="sche30"/>
    <w:basedOn w:val="Standard"/>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 Carattere Carattere9 Zchn Zchn Carattere Carattere"/>
    <w:basedOn w:val="Standard"/>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 Char8 Carattere Char Carattere Char Carattere Char Carattere Char Carattere Char"/>
    <w:basedOn w:val="Standard"/>
    <w:rsid w:val="00465538"/>
    <w:pPr>
      <w:suppressAutoHyphens w:val="0"/>
      <w:spacing w:after="160" w:line="240" w:lineRule="exact"/>
    </w:pPr>
    <w:rPr>
      <w:rFonts w:ascii="Tahoma" w:hAnsi="Tahoma" w:cs="Tahoma"/>
      <w:lang w:eastAsia="en-US"/>
    </w:rPr>
  </w:style>
  <w:style w:type="character" w:customStyle="1" w:styleId="Char1Carattere">
    <w:name w:val=" Char1 Carattere"/>
    <w:semiHidden/>
    <w:rsid w:val="00F84F82"/>
    <w:rPr>
      <w:lang w:val="it-IT" w:eastAsia="it-IT" w:bidi="ar-SA"/>
    </w:rPr>
  </w:style>
  <w:style w:type="character" w:customStyle="1" w:styleId="Carattere4">
    <w:name w:val=" Carattere4"/>
    <w:semiHidden/>
    <w:rsid w:val="00594F7D"/>
    <w:rPr>
      <w:sz w:val="24"/>
      <w:szCs w:val="24"/>
      <w:lang w:val="it-IT" w:eastAsia="it-IT" w:bidi="ar-SA"/>
    </w:rPr>
  </w:style>
  <w:style w:type="table" w:styleId="Tabellenraster">
    <w:name w:val="Table Grid"/>
    <w:basedOn w:val="NormaleTabelle"/>
    <w:rsid w:val="004B2F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Einzug2">
    <w:name w:val="Body Text Indent 2"/>
    <w:basedOn w:val="Standard"/>
    <w:rsid w:val="00716196"/>
    <w:pPr>
      <w:suppressAutoHyphens w:val="0"/>
      <w:spacing w:after="120" w:line="480" w:lineRule="auto"/>
      <w:ind w:left="283"/>
    </w:pPr>
    <w:rPr>
      <w:rFonts w:cs="Times New Roman"/>
      <w:noProof/>
      <w:lang w:eastAsia="en-US"/>
    </w:rPr>
  </w:style>
  <w:style w:type="character" w:styleId="Kommentarzeichen">
    <w:name w:val="annotation reference"/>
    <w:semiHidden/>
    <w:rsid w:val="005647EF"/>
    <w:rPr>
      <w:sz w:val="16"/>
      <w:szCs w:val="16"/>
    </w:rPr>
  </w:style>
  <w:style w:type="character" w:customStyle="1" w:styleId="berschrift3Zchn">
    <w:name w:val="Überschrift 3 Zchn"/>
    <w:basedOn w:val="Absatz-Standardschriftart"/>
    <w:link w:val="berschrift3"/>
    <w:semiHidden/>
    <w:rsid w:val="0061082B"/>
    <w:rPr>
      <w:rFonts w:asciiTheme="majorHAnsi" w:eastAsiaTheme="majorEastAsia" w:hAnsiTheme="majorHAnsi" w:cstheme="majorBidi"/>
      <w:b/>
      <w:bCs/>
      <w:sz w:val="26"/>
      <w:szCs w:val="26"/>
      <w:lang w:val="en-US" w:eastAsia="ar-SA"/>
    </w:rPr>
  </w:style>
  <w:style w:type="paragraph" w:customStyle="1" w:styleId="Textbody">
    <w:name w:val="Text body"/>
    <w:basedOn w:val="Standard"/>
    <w:rsid w:val="0061082B"/>
    <w:pPr>
      <w:autoSpaceDN w:val="0"/>
      <w:spacing w:after="120" w:line="260" w:lineRule="atLeast"/>
      <w:textAlignment w:val="baseline"/>
    </w:pPr>
    <w:rPr>
      <w:rFonts w:ascii="Times New Roman" w:hAnsi="Times New Roman" w:cs="Times New Roman"/>
      <w:sz w:val="22"/>
      <w:lang w:val="en-GB"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single" w:sz="2" w:space="0" w:color="CCCCCC"/>
            <w:left w:val="single" w:sz="2" w:space="0" w:color="CCCCCC"/>
            <w:bottom w:val="single" w:sz="2" w:space="0" w:color="CCCCCC"/>
            <w:right w:val="single" w:sz="2" w:space="0" w:color="CCCCCC"/>
          </w:divBdr>
          <w:divsChild>
            <w:div w:id="13">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single" w:sz="2" w:space="0" w:color="CCCCCC"/>
            <w:left w:val="single" w:sz="2" w:space="0" w:color="CCCCCC"/>
            <w:bottom w:val="single" w:sz="2" w:space="0" w:color="CCCCCC"/>
            <w:right w:val="single" w:sz="2" w:space="0" w:color="CCCCCC"/>
          </w:divBdr>
          <w:divsChild>
            <w:div w:id="10">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7">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89205810">
      <w:bodyDiv w:val="1"/>
      <w:marLeft w:val="0"/>
      <w:marRight w:val="0"/>
      <w:marTop w:val="0"/>
      <w:marBottom w:val="0"/>
      <w:divBdr>
        <w:top w:val="none" w:sz="0" w:space="0" w:color="auto"/>
        <w:left w:val="none" w:sz="0" w:space="0" w:color="auto"/>
        <w:bottom w:val="none" w:sz="0" w:space="0" w:color="auto"/>
        <w:right w:val="none" w:sz="0" w:space="0" w:color="auto"/>
      </w:divBdr>
    </w:div>
    <w:div w:id="179585784">
      <w:bodyDiv w:val="1"/>
      <w:marLeft w:val="0"/>
      <w:marRight w:val="0"/>
      <w:marTop w:val="0"/>
      <w:marBottom w:val="0"/>
      <w:divBdr>
        <w:top w:val="none" w:sz="0" w:space="0" w:color="auto"/>
        <w:left w:val="none" w:sz="0" w:space="0" w:color="auto"/>
        <w:bottom w:val="none" w:sz="0" w:space="0" w:color="auto"/>
        <w:right w:val="none" w:sz="0" w:space="0" w:color="auto"/>
      </w:divBdr>
      <w:divsChild>
        <w:div w:id="1622415569">
          <w:marLeft w:val="0"/>
          <w:marRight w:val="0"/>
          <w:marTop w:val="0"/>
          <w:marBottom w:val="0"/>
          <w:divBdr>
            <w:top w:val="none" w:sz="0" w:space="0" w:color="auto"/>
            <w:left w:val="none" w:sz="0" w:space="0" w:color="auto"/>
            <w:bottom w:val="none" w:sz="0" w:space="0" w:color="auto"/>
            <w:right w:val="none" w:sz="0" w:space="0" w:color="auto"/>
          </w:divBdr>
        </w:div>
      </w:divsChild>
    </w:div>
    <w:div w:id="703093536">
      <w:bodyDiv w:val="1"/>
      <w:marLeft w:val="0"/>
      <w:marRight w:val="0"/>
      <w:marTop w:val="0"/>
      <w:marBottom w:val="0"/>
      <w:divBdr>
        <w:top w:val="none" w:sz="0" w:space="0" w:color="auto"/>
        <w:left w:val="none" w:sz="0" w:space="0" w:color="auto"/>
        <w:bottom w:val="none" w:sz="0" w:space="0" w:color="auto"/>
        <w:right w:val="none" w:sz="0" w:space="0" w:color="auto"/>
      </w:divBdr>
      <w:divsChild>
        <w:div w:id="197471192">
          <w:marLeft w:val="0"/>
          <w:marRight w:val="0"/>
          <w:marTop w:val="0"/>
          <w:marBottom w:val="0"/>
          <w:divBdr>
            <w:top w:val="none" w:sz="0" w:space="0" w:color="auto"/>
            <w:left w:val="none" w:sz="0" w:space="0" w:color="auto"/>
            <w:bottom w:val="none" w:sz="0" w:space="0" w:color="auto"/>
            <w:right w:val="none" w:sz="0" w:space="0" w:color="auto"/>
          </w:divBdr>
        </w:div>
        <w:div w:id="278033027">
          <w:marLeft w:val="0"/>
          <w:marRight w:val="0"/>
          <w:marTop w:val="0"/>
          <w:marBottom w:val="0"/>
          <w:divBdr>
            <w:top w:val="none" w:sz="0" w:space="0" w:color="auto"/>
            <w:left w:val="none" w:sz="0" w:space="0" w:color="auto"/>
            <w:bottom w:val="none" w:sz="0" w:space="0" w:color="auto"/>
            <w:right w:val="none" w:sz="0" w:space="0" w:color="auto"/>
          </w:divBdr>
        </w:div>
        <w:div w:id="387731508">
          <w:marLeft w:val="0"/>
          <w:marRight w:val="0"/>
          <w:marTop w:val="0"/>
          <w:marBottom w:val="0"/>
          <w:divBdr>
            <w:top w:val="none" w:sz="0" w:space="0" w:color="auto"/>
            <w:left w:val="none" w:sz="0" w:space="0" w:color="auto"/>
            <w:bottom w:val="none" w:sz="0" w:space="0" w:color="auto"/>
            <w:right w:val="none" w:sz="0" w:space="0" w:color="auto"/>
          </w:divBdr>
        </w:div>
        <w:div w:id="460198104">
          <w:marLeft w:val="0"/>
          <w:marRight w:val="0"/>
          <w:marTop w:val="0"/>
          <w:marBottom w:val="0"/>
          <w:divBdr>
            <w:top w:val="none" w:sz="0" w:space="0" w:color="auto"/>
            <w:left w:val="none" w:sz="0" w:space="0" w:color="auto"/>
            <w:bottom w:val="none" w:sz="0" w:space="0" w:color="auto"/>
            <w:right w:val="none" w:sz="0" w:space="0" w:color="auto"/>
          </w:divBdr>
        </w:div>
        <w:div w:id="534201396">
          <w:marLeft w:val="0"/>
          <w:marRight w:val="0"/>
          <w:marTop w:val="0"/>
          <w:marBottom w:val="0"/>
          <w:divBdr>
            <w:top w:val="none" w:sz="0" w:space="0" w:color="auto"/>
            <w:left w:val="none" w:sz="0" w:space="0" w:color="auto"/>
            <w:bottom w:val="none" w:sz="0" w:space="0" w:color="auto"/>
            <w:right w:val="none" w:sz="0" w:space="0" w:color="auto"/>
          </w:divBdr>
        </w:div>
        <w:div w:id="758914808">
          <w:marLeft w:val="0"/>
          <w:marRight w:val="0"/>
          <w:marTop w:val="0"/>
          <w:marBottom w:val="0"/>
          <w:divBdr>
            <w:top w:val="none" w:sz="0" w:space="0" w:color="auto"/>
            <w:left w:val="none" w:sz="0" w:space="0" w:color="auto"/>
            <w:bottom w:val="none" w:sz="0" w:space="0" w:color="auto"/>
            <w:right w:val="none" w:sz="0" w:space="0" w:color="auto"/>
          </w:divBdr>
        </w:div>
        <w:div w:id="875849724">
          <w:marLeft w:val="0"/>
          <w:marRight w:val="0"/>
          <w:marTop w:val="0"/>
          <w:marBottom w:val="0"/>
          <w:divBdr>
            <w:top w:val="none" w:sz="0" w:space="0" w:color="auto"/>
            <w:left w:val="none" w:sz="0" w:space="0" w:color="auto"/>
            <w:bottom w:val="none" w:sz="0" w:space="0" w:color="auto"/>
            <w:right w:val="none" w:sz="0" w:space="0" w:color="auto"/>
          </w:divBdr>
        </w:div>
        <w:div w:id="946697298">
          <w:marLeft w:val="0"/>
          <w:marRight w:val="0"/>
          <w:marTop w:val="0"/>
          <w:marBottom w:val="0"/>
          <w:divBdr>
            <w:top w:val="none" w:sz="0" w:space="0" w:color="auto"/>
            <w:left w:val="none" w:sz="0" w:space="0" w:color="auto"/>
            <w:bottom w:val="none" w:sz="0" w:space="0" w:color="auto"/>
            <w:right w:val="none" w:sz="0" w:space="0" w:color="auto"/>
          </w:divBdr>
        </w:div>
        <w:div w:id="1487429369">
          <w:marLeft w:val="0"/>
          <w:marRight w:val="0"/>
          <w:marTop w:val="0"/>
          <w:marBottom w:val="0"/>
          <w:divBdr>
            <w:top w:val="none" w:sz="0" w:space="0" w:color="auto"/>
            <w:left w:val="none" w:sz="0" w:space="0" w:color="auto"/>
            <w:bottom w:val="none" w:sz="0" w:space="0" w:color="auto"/>
            <w:right w:val="none" w:sz="0" w:space="0" w:color="auto"/>
          </w:divBdr>
        </w:div>
      </w:divsChild>
    </w:div>
    <w:div w:id="801074121">
      <w:bodyDiv w:val="1"/>
      <w:marLeft w:val="0"/>
      <w:marRight w:val="0"/>
      <w:marTop w:val="0"/>
      <w:marBottom w:val="0"/>
      <w:divBdr>
        <w:top w:val="none" w:sz="0" w:space="0" w:color="auto"/>
        <w:left w:val="none" w:sz="0" w:space="0" w:color="auto"/>
        <w:bottom w:val="none" w:sz="0" w:space="0" w:color="auto"/>
        <w:right w:val="none" w:sz="0" w:space="0" w:color="auto"/>
      </w:divBdr>
    </w:div>
    <w:div w:id="921450132">
      <w:bodyDiv w:val="1"/>
      <w:marLeft w:val="0"/>
      <w:marRight w:val="0"/>
      <w:marTop w:val="0"/>
      <w:marBottom w:val="0"/>
      <w:divBdr>
        <w:top w:val="none" w:sz="0" w:space="0" w:color="auto"/>
        <w:left w:val="none" w:sz="0" w:space="0" w:color="auto"/>
        <w:bottom w:val="none" w:sz="0" w:space="0" w:color="auto"/>
        <w:right w:val="none" w:sz="0" w:space="0" w:color="auto"/>
      </w:divBdr>
    </w:div>
    <w:div w:id="1063987204">
      <w:bodyDiv w:val="1"/>
      <w:marLeft w:val="0"/>
      <w:marRight w:val="0"/>
      <w:marTop w:val="0"/>
      <w:marBottom w:val="0"/>
      <w:divBdr>
        <w:top w:val="none" w:sz="0" w:space="0" w:color="auto"/>
        <w:left w:val="none" w:sz="0" w:space="0" w:color="auto"/>
        <w:bottom w:val="none" w:sz="0" w:space="0" w:color="auto"/>
        <w:right w:val="none" w:sz="0" w:space="0" w:color="auto"/>
      </w:divBdr>
      <w:divsChild>
        <w:div w:id="2072582437">
          <w:marLeft w:val="0"/>
          <w:marRight w:val="0"/>
          <w:marTop w:val="0"/>
          <w:marBottom w:val="0"/>
          <w:divBdr>
            <w:top w:val="none" w:sz="0" w:space="0" w:color="auto"/>
            <w:left w:val="none" w:sz="0" w:space="0" w:color="auto"/>
            <w:bottom w:val="none" w:sz="0" w:space="0" w:color="auto"/>
            <w:right w:val="none" w:sz="0" w:space="0" w:color="auto"/>
          </w:divBdr>
        </w:div>
      </w:divsChild>
    </w:div>
    <w:div w:id="1355693861">
      <w:bodyDiv w:val="1"/>
      <w:marLeft w:val="0"/>
      <w:marRight w:val="0"/>
      <w:marTop w:val="0"/>
      <w:marBottom w:val="0"/>
      <w:divBdr>
        <w:top w:val="none" w:sz="0" w:space="0" w:color="auto"/>
        <w:left w:val="none" w:sz="0" w:space="0" w:color="auto"/>
        <w:bottom w:val="none" w:sz="0" w:space="0" w:color="auto"/>
        <w:right w:val="none" w:sz="0" w:space="0" w:color="auto"/>
      </w:divBdr>
    </w:div>
    <w:div w:id="1507205440">
      <w:bodyDiv w:val="1"/>
      <w:marLeft w:val="0"/>
      <w:marRight w:val="0"/>
      <w:marTop w:val="0"/>
      <w:marBottom w:val="0"/>
      <w:divBdr>
        <w:top w:val="none" w:sz="0" w:space="0" w:color="auto"/>
        <w:left w:val="none" w:sz="0" w:space="0" w:color="auto"/>
        <w:bottom w:val="none" w:sz="0" w:space="0" w:color="auto"/>
        <w:right w:val="none" w:sz="0" w:space="0" w:color="auto"/>
      </w:divBdr>
    </w:div>
    <w:div w:id="1849782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andi-altoadige.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3487</Words>
  <Characters>21974</Characters>
  <Application>Microsoft Office Word</Application>
  <DocSecurity>0</DocSecurity>
  <Lines>183</Lines>
  <Paragraphs>50</Paragraphs>
  <ScaleCrop>false</ScaleCrop>
  <HeadingPairs>
    <vt:vector size="2" baseType="variant">
      <vt:variant>
        <vt:lpstr>Titel</vt:lpstr>
      </vt:variant>
      <vt:variant>
        <vt:i4>1</vt:i4>
      </vt:variant>
    </vt:vector>
  </HeadingPairs>
  <TitlesOfParts>
    <vt:vector size="1" baseType="lpstr">
      <vt:lpstr>“Allegato A1”</vt:lpstr>
    </vt:vector>
  </TitlesOfParts>
  <Company>prov.bz</Company>
  <LinksUpToDate>false</LinksUpToDate>
  <CharactersWithSpaces>25411</CharactersWithSpaces>
  <SharedDoc>false</SharedDoc>
  <HLinks>
    <vt:vector size="6" baseType="variant">
      <vt:variant>
        <vt:i4>7340066</vt:i4>
      </vt:variant>
      <vt:variant>
        <vt:i4>351</vt:i4>
      </vt:variant>
      <vt:variant>
        <vt:i4>0</vt:i4>
      </vt:variant>
      <vt:variant>
        <vt:i4>5</vt:i4>
      </vt:variant>
      <vt:variant>
        <vt:lpwstr>http://www.bandi-altoadige.it/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daniel.bertoldi</dc:creator>
  <cp:keywords/>
  <dc:description/>
  <cp:lastModifiedBy>Daniel Bertoldi</cp:lastModifiedBy>
  <cp:revision>1</cp:revision>
  <cp:lastPrinted>2014-05-09T13:47:00Z</cp:lastPrinted>
  <dcterms:created xsi:type="dcterms:W3CDTF">2019-05-03T09:45:00Z</dcterms:created>
  <dcterms:modified xsi:type="dcterms:W3CDTF">2019-05-03T09:49:00Z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-358473148</vt:i4>
  </property>
  <property fmtid="{D5CDD505-2E9C-101B-9397-08002B2CF9AE}" pid="3" name="_AuthorEmail">
    <vt:lpwstr>Elisa.Rodaro@provincia.bz.it</vt:lpwstr>
  </property>
  <property fmtid="{D5CDD505-2E9C-101B-9397-08002B2CF9AE}" pid="4" name="_AuthorEmailDisplayName">
    <vt:lpwstr>Rodaro, Elisa</vt:lpwstr>
  </property>
  <property fmtid="{D5CDD505-2E9C-101B-9397-08002B2CF9AE}" pid="5" name="_EmailSubject">
    <vt:lpwstr>A1 +A1 ter modificati 14 maggio</vt:lpwstr>
  </property>
  <property fmtid="{D5CDD505-2E9C-101B-9397-08002B2CF9AE}" pid="6" name="_PreviousAdHocReviewCycleID">
    <vt:i4>-80101771</vt:i4>
  </property>
  <property fmtid="{D5CDD505-2E9C-101B-9397-08002B2CF9AE}" pid="7" name="_ReviewingToolsShownOnce">
    <vt:lpwstr/>
  </property>
</Properties>
</file>